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8D3CC5" w14:textId="77777777" w:rsidR="00486656" w:rsidRPr="009C7E0A" w:rsidRDefault="00486656" w:rsidP="007B318D">
      <w:pPr>
        <w:rPr>
          <w:rFonts w:cs="Arial"/>
          <w:color w:val="FF0000"/>
          <w:sz w:val="22"/>
          <w:szCs w:val="22"/>
        </w:rPr>
        <w:sectPr w:rsidR="00486656" w:rsidRPr="009C7E0A">
          <w:headerReference w:type="default" r:id="rId8"/>
          <w:footerReference w:type="default" r:id="rId9"/>
          <w:type w:val="continuous"/>
          <w:pgSz w:w="11906" w:h="16838"/>
          <w:pgMar w:top="1418" w:right="1418" w:bottom="907" w:left="1418" w:header="720" w:footer="851" w:gutter="0"/>
          <w:cols w:space="708"/>
          <w:docGrid w:linePitch="360" w:charSpace="32768"/>
        </w:sectPr>
      </w:pPr>
    </w:p>
    <w:p w14:paraId="5F61397E" w14:textId="77777777" w:rsidR="00486656" w:rsidRPr="009C7E0A" w:rsidRDefault="00A76131" w:rsidP="007B318D">
      <w:pPr>
        <w:suppressAutoHyphens w:val="0"/>
        <w:jc w:val="left"/>
        <w:outlineLvl w:val="9"/>
        <w:rPr>
          <w:rFonts w:cs="Arial"/>
          <w:b/>
          <w:color w:val="FF0000"/>
          <w:sz w:val="22"/>
          <w:szCs w:val="22"/>
        </w:rPr>
      </w:pPr>
      <w:r w:rsidRPr="009C7E0A">
        <w:rPr>
          <w:rFonts w:cs="Arial"/>
          <w:color w:val="FF0000"/>
          <w:sz w:val="22"/>
          <w:szCs w:val="22"/>
        </w:rPr>
        <w:tab/>
      </w:r>
    </w:p>
    <w:p w14:paraId="5C792CF9" w14:textId="21B6E632" w:rsidR="00083910" w:rsidRPr="009379B2" w:rsidRDefault="009379B2" w:rsidP="00DE523C">
      <w:pPr>
        <w:ind w:firstLine="426"/>
        <w:rPr>
          <w:rFonts w:cs="Arial"/>
          <w:color w:val="000000" w:themeColor="text1"/>
          <w:sz w:val="22"/>
          <w:szCs w:val="22"/>
        </w:rPr>
      </w:pPr>
      <w:r w:rsidRPr="009379B2">
        <w:rPr>
          <w:rFonts w:cs="Arial"/>
          <w:color w:val="000000" w:themeColor="text1"/>
          <w:sz w:val="22"/>
          <w:szCs w:val="22"/>
        </w:rPr>
        <w:t>Celem przedmiotowego opracowania jest ocena oddziaływania na środowisko projektowanego przedsięwzięcia pn.: „Przerób złomu polegający na paczkowaniu złomu i</w:t>
      </w:r>
      <w:r w:rsidR="00DE523C">
        <w:rPr>
          <w:rFonts w:cs="Arial"/>
          <w:color w:val="000000" w:themeColor="text1"/>
          <w:sz w:val="22"/>
          <w:szCs w:val="22"/>
        </w:rPr>
        <w:t> </w:t>
      </w:r>
      <w:r w:rsidRPr="009379B2">
        <w:rPr>
          <w:rFonts w:cs="Arial"/>
          <w:color w:val="000000" w:themeColor="text1"/>
          <w:sz w:val="22"/>
          <w:szCs w:val="22"/>
        </w:rPr>
        <w:t>metali kolorowych”. Celem niniejszego opracowania jest określenie stopnia oddziaływania inwestycji przy przyjętych rozwiązaniach projektowych i koncepcyjnych na poszczególne elementy środowiska przyrodniczego oraz na okoliczną ludność.</w:t>
      </w:r>
    </w:p>
    <w:p w14:paraId="05627807" w14:textId="77777777" w:rsidR="004D0A0C" w:rsidRPr="009C7E0A" w:rsidRDefault="004D0A0C" w:rsidP="006F3222">
      <w:pPr>
        <w:rPr>
          <w:rFonts w:cs="Arial"/>
          <w:color w:val="FF0000"/>
          <w:sz w:val="22"/>
          <w:szCs w:val="22"/>
        </w:rPr>
      </w:pPr>
    </w:p>
    <w:p w14:paraId="2FBF3AC1" w14:textId="77777777" w:rsidR="002E3D75" w:rsidRPr="009379B2" w:rsidRDefault="002E3D75" w:rsidP="006F3222">
      <w:pPr>
        <w:numPr>
          <w:ilvl w:val="0"/>
          <w:numId w:val="55"/>
        </w:numPr>
        <w:suppressAutoHyphens w:val="0"/>
        <w:spacing w:after="200"/>
        <w:contextualSpacing/>
        <w:jc w:val="left"/>
        <w:outlineLvl w:val="9"/>
        <w:rPr>
          <w:rFonts w:eastAsia="Calibri" w:cs="Arial"/>
          <w:i/>
          <w:color w:val="000000" w:themeColor="text1"/>
          <w:kern w:val="0"/>
          <w:sz w:val="22"/>
          <w:szCs w:val="22"/>
          <w:lang w:eastAsia="en-US"/>
        </w:rPr>
      </w:pPr>
      <w:r w:rsidRPr="009379B2">
        <w:rPr>
          <w:rFonts w:eastAsia="Calibri" w:cs="Arial"/>
          <w:i/>
          <w:color w:val="000000" w:themeColor="text1"/>
          <w:kern w:val="0"/>
          <w:sz w:val="22"/>
          <w:szCs w:val="22"/>
          <w:lang w:eastAsia="en-US"/>
        </w:rPr>
        <w:t>Rodzaj przedsięwzięcia</w:t>
      </w:r>
    </w:p>
    <w:p w14:paraId="563DBFF9" w14:textId="77777777" w:rsidR="002E3D75" w:rsidRPr="009C7E0A" w:rsidRDefault="002E3D75" w:rsidP="006F3222">
      <w:pPr>
        <w:tabs>
          <w:tab w:val="left" w:pos="567"/>
        </w:tabs>
        <w:suppressAutoHyphens w:val="0"/>
        <w:spacing w:after="200"/>
        <w:outlineLvl w:val="9"/>
        <w:rPr>
          <w:rFonts w:eastAsia="Calibri" w:cs="Arial"/>
          <w:color w:val="FF0000"/>
          <w:kern w:val="0"/>
          <w:sz w:val="22"/>
          <w:szCs w:val="22"/>
          <w:lang w:eastAsia="en-US"/>
        </w:rPr>
      </w:pPr>
    </w:p>
    <w:p w14:paraId="7CE76560" w14:textId="00A9C5F0" w:rsidR="009379B2" w:rsidRPr="009379B2" w:rsidRDefault="009379B2" w:rsidP="00DE523C">
      <w:pPr>
        <w:ind w:firstLine="426"/>
        <w:rPr>
          <w:rFonts w:eastAsia="Calibri" w:cs="Arial"/>
          <w:color w:val="000000" w:themeColor="text1"/>
          <w:sz w:val="22"/>
          <w:szCs w:val="22"/>
          <w:lang w:eastAsia="en-US"/>
        </w:rPr>
      </w:pPr>
      <w:r w:rsidRPr="009379B2">
        <w:rPr>
          <w:rFonts w:eastAsia="Calibri" w:cs="Arial"/>
          <w:color w:val="000000" w:themeColor="text1"/>
          <w:sz w:val="22"/>
          <w:szCs w:val="22"/>
          <w:lang w:eastAsia="en-US"/>
        </w:rPr>
        <w:t>Projektowane przedsięwzięcie polega na paczkowaniu odpadów innych niż niebezpieczne poprzez zagęszczenie ich na etapie zbierania lub na przetworzeniu ich w procesie R12.</w:t>
      </w:r>
    </w:p>
    <w:p w14:paraId="542908D6" w14:textId="77777777" w:rsidR="009379B2" w:rsidRPr="009379B2" w:rsidRDefault="009379B2" w:rsidP="009379B2">
      <w:pPr>
        <w:rPr>
          <w:rFonts w:eastAsia="Calibri" w:cs="Arial"/>
          <w:b/>
          <w:i/>
          <w:color w:val="000000" w:themeColor="text1"/>
          <w:sz w:val="22"/>
          <w:szCs w:val="22"/>
          <w:lang w:eastAsia="en-US"/>
        </w:rPr>
      </w:pPr>
      <w:r w:rsidRPr="009379B2">
        <w:rPr>
          <w:rFonts w:eastAsia="Calibri" w:cs="Arial"/>
          <w:b/>
          <w:i/>
          <w:color w:val="000000" w:themeColor="text1"/>
          <w:sz w:val="22"/>
          <w:szCs w:val="22"/>
          <w:lang w:eastAsia="en-US"/>
        </w:rPr>
        <w:t>Cechy przedsięwzięcia:</w:t>
      </w:r>
    </w:p>
    <w:p w14:paraId="4544E869" w14:textId="77777777" w:rsidR="009379B2" w:rsidRPr="009379B2" w:rsidRDefault="009379B2" w:rsidP="009379B2">
      <w:pPr>
        <w:numPr>
          <w:ilvl w:val="0"/>
          <w:numId w:val="69"/>
        </w:numPr>
        <w:rPr>
          <w:rFonts w:eastAsia="Calibri" w:cs="Arial"/>
          <w:color w:val="000000" w:themeColor="text1"/>
          <w:sz w:val="22"/>
          <w:szCs w:val="22"/>
          <w:lang w:eastAsia="en-US"/>
        </w:rPr>
      </w:pPr>
      <w:r w:rsidRPr="009379B2">
        <w:rPr>
          <w:rFonts w:eastAsia="Calibri" w:cs="Arial"/>
          <w:color w:val="000000" w:themeColor="text1"/>
          <w:sz w:val="22"/>
          <w:szCs w:val="22"/>
          <w:lang w:eastAsia="en-US"/>
        </w:rPr>
        <w:t>liczba osób do obsługi instalacji 1 os.</w:t>
      </w:r>
    </w:p>
    <w:p w14:paraId="7F94E8D8" w14:textId="2EAEFDEC" w:rsidR="009379B2" w:rsidRPr="009379B2" w:rsidRDefault="009379B2" w:rsidP="009379B2">
      <w:pPr>
        <w:numPr>
          <w:ilvl w:val="0"/>
          <w:numId w:val="69"/>
        </w:numPr>
        <w:rPr>
          <w:rFonts w:eastAsia="Calibri" w:cs="Arial"/>
          <w:color w:val="000000" w:themeColor="text1"/>
          <w:sz w:val="22"/>
          <w:szCs w:val="22"/>
          <w:lang w:eastAsia="en-US"/>
        </w:rPr>
      </w:pPr>
      <w:r w:rsidRPr="009379B2">
        <w:rPr>
          <w:rFonts w:eastAsia="Calibri" w:cs="Arial"/>
          <w:color w:val="000000" w:themeColor="text1"/>
          <w:sz w:val="22"/>
          <w:szCs w:val="22"/>
          <w:lang w:eastAsia="en-US"/>
        </w:rPr>
        <w:t>Zakład prowadzi działalność od poniedziałku do piątku w godzinach od 8:00 do 16:00.</w:t>
      </w:r>
    </w:p>
    <w:p w14:paraId="0EB5AB78" w14:textId="77777777" w:rsidR="009379B2" w:rsidRPr="009379B2" w:rsidRDefault="009379B2" w:rsidP="009379B2">
      <w:pPr>
        <w:numPr>
          <w:ilvl w:val="0"/>
          <w:numId w:val="69"/>
        </w:numPr>
        <w:rPr>
          <w:rFonts w:eastAsia="Calibri" w:cs="Arial"/>
          <w:color w:val="000000" w:themeColor="text1"/>
          <w:sz w:val="22"/>
          <w:szCs w:val="22"/>
          <w:lang w:eastAsia="en-US"/>
        </w:rPr>
      </w:pPr>
      <w:r w:rsidRPr="009379B2">
        <w:rPr>
          <w:rFonts w:eastAsia="Calibri" w:cs="Arial"/>
          <w:color w:val="000000" w:themeColor="text1"/>
          <w:sz w:val="22"/>
          <w:szCs w:val="22"/>
          <w:lang w:eastAsia="en-US"/>
        </w:rPr>
        <w:t>wydajność instalacji – max około 8,2 Mg/h.</w:t>
      </w:r>
    </w:p>
    <w:p w14:paraId="6A7FDDF4" w14:textId="0DB2D0A7" w:rsidR="009379B2" w:rsidRPr="009379B2" w:rsidRDefault="009379B2" w:rsidP="009379B2">
      <w:pPr>
        <w:numPr>
          <w:ilvl w:val="0"/>
          <w:numId w:val="69"/>
        </w:numPr>
        <w:rPr>
          <w:rFonts w:eastAsia="Calibri" w:cs="Arial"/>
          <w:color w:val="000000" w:themeColor="text1"/>
          <w:sz w:val="22"/>
          <w:szCs w:val="22"/>
          <w:lang w:eastAsia="en-US"/>
        </w:rPr>
      </w:pPr>
      <w:r w:rsidRPr="009379B2">
        <w:rPr>
          <w:rFonts w:eastAsia="Calibri" w:cs="Arial"/>
          <w:color w:val="000000" w:themeColor="text1"/>
          <w:sz w:val="22"/>
          <w:szCs w:val="22"/>
          <w:lang w:eastAsia="en-US"/>
        </w:rPr>
        <w:t xml:space="preserve">wielkość przerobu </w:t>
      </w:r>
      <w:r w:rsidR="004C0E5C">
        <w:rPr>
          <w:rFonts w:eastAsia="Calibri" w:cs="Arial"/>
          <w:color w:val="000000" w:themeColor="text1"/>
          <w:sz w:val="22"/>
          <w:szCs w:val="22"/>
          <w:lang w:eastAsia="en-US"/>
        </w:rPr>
        <w:t>16 000</w:t>
      </w:r>
      <w:r w:rsidRPr="009379B2">
        <w:rPr>
          <w:rFonts w:eastAsia="Calibri" w:cs="Arial"/>
          <w:color w:val="000000" w:themeColor="text1"/>
          <w:sz w:val="22"/>
          <w:szCs w:val="22"/>
          <w:lang w:eastAsia="en-US"/>
        </w:rPr>
        <w:t xml:space="preserve"> Mg/rok.   </w:t>
      </w:r>
    </w:p>
    <w:p w14:paraId="4672BECB" w14:textId="77777777" w:rsidR="009379B2" w:rsidRPr="009379B2" w:rsidRDefault="009379B2" w:rsidP="009379B2">
      <w:pPr>
        <w:numPr>
          <w:ilvl w:val="0"/>
          <w:numId w:val="69"/>
        </w:numPr>
        <w:rPr>
          <w:rFonts w:eastAsia="Calibri" w:cs="Arial"/>
          <w:color w:val="000000" w:themeColor="text1"/>
          <w:sz w:val="22"/>
          <w:szCs w:val="22"/>
          <w:lang w:eastAsia="en-US"/>
        </w:rPr>
      </w:pPr>
      <w:r w:rsidRPr="009379B2">
        <w:rPr>
          <w:rFonts w:eastAsia="Calibri" w:cs="Arial"/>
          <w:color w:val="000000" w:themeColor="text1"/>
          <w:sz w:val="22"/>
          <w:szCs w:val="22"/>
          <w:lang w:eastAsia="en-US"/>
        </w:rPr>
        <w:t>instalacja nie będzie korzystać z wody i nie jest źródłem wytwarzania ścieków.</w:t>
      </w:r>
    </w:p>
    <w:p w14:paraId="3B0E53D4" w14:textId="77777777" w:rsidR="009379B2" w:rsidRPr="009379B2" w:rsidRDefault="009379B2" w:rsidP="009379B2">
      <w:pPr>
        <w:numPr>
          <w:ilvl w:val="0"/>
          <w:numId w:val="69"/>
        </w:numPr>
        <w:rPr>
          <w:rFonts w:eastAsia="Calibri" w:cs="Arial"/>
          <w:color w:val="000000" w:themeColor="text1"/>
          <w:sz w:val="22"/>
          <w:szCs w:val="22"/>
          <w:lang w:eastAsia="en-US"/>
        </w:rPr>
      </w:pPr>
      <w:r w:rsidRPr="009379B2">
        <w:rPr>
          <w:rFonts w:eastAsia="Calibri" w:cs="Arial"/>
          <w:color w:val="000000" w:themeColor="text1"/>
          <w:sz w:val="22"/>
          <w:szCs w:val="22"/>
          <w:lang w:eastAsia="en-US"/>
        </w:rPr>
        <w:t>instalacja zasilana będzie energią elektryczną (brak zużycia paliwa).</w:t>
      </w:r>
    </w:p>
    <w:p w14:paraId="2FB2BCF1" w14:textId="77777777" w:rsidR="009379B2" w:rsidRPr="009379B2" w:rsidRDefault="009379B2" w:rsidP="009379B2">
      <w:pPr>
        <w:numPr>
          <w:ilvl w:val="0"/>
          <w:numId w:val="69"/>
        </w:numPr>
        <w:rPr>
          <w:rFonts w:eastAsia="Calibri" w:cs="Arial"/>
          <w:color w:val="000000" w:themeColor="text1"/>
          <w:sz w:val="22"/>
          <w:szCs w:val="22"/>
          <w:lang w:eastAsia="en-US"/>
        </w:rPr>
      </w:pPr>
      <w:r w:rsidRPr="009379B2">
        <w:rPr>
          <w:rFonts w:eastAsia="Calibri" w:cs="Arial"/>
          <w:color w:val="000000" w:themeColor="text1"/>
          <w:sz w:val="22"/>
          <w:szCs w:val="22"/>
          <w:lang w:eastAsia="en-US"/>
        </w:rPr>
        <w:t xml:space="preserve">instalacja zlokalizowana będzie w wiacie na terenie inwestora.  </w:t>
      </w:r>
    </w:p>
    <w:p w14:paraId="7707239E" w14:textId="77777777" w:rsidR="009379B2" w:rsidRPr="009379B2" w:rsidRDefault="009379B2" w:rsidP="009379B2">
      <w:pPr>
        <w:numPr>
          <w:ilvl w:val="0"/>
          <w:numId w:val="69"/>
        </w:numPr>
        <w:rPr>
          <w:rFonts w:eastAsia="Calibri" w:cs="Arial"/>
          <w:color w:val="000000" w:themeColor="text1"/>
          <w:sz w:val="22"/>
          <w:szCs w:val="22"/>
          <w:lang w:eastAsia="en-US"/>
        </w:rPr>
      </w:pPr>
      <w:r w:rsidRPr="009379B2">
        <w:rPr>
          <w:rFonts w:eastAsia="Calibri" w:cs="Arial"/>
          <w:color w:val="000000" w:themeColor="text1"/>
          <w:sz w:val="22"/>
          <w:szCs w:val="22"/>
          <w:lang w:eastAsia="en-US"/>
        </w:rPr>
        <w:t>odpady przeznaczone do zbierania, przetwarzania oraz powstałe po procesie przetwarzania magazynowane będą w pojemnikach i/lub kontenerach, i/lub workach, i/lub na  paletach i/lub luzem w boksach.</w:t>
      </w:r>
    </w:p>
    <w:p w14:paraId="67EE5BD5" w14:textId="77777777" w:rsidR="009379B2" w:rsidRPr="009379B2" w:rsidRDefault="009379B2" w:rsidP="00DE523C">
      <w:pPr>
        <w:ind w:firstLine="426"/>
        <w:rPr>
          <w:rFonts w:eastAsia="Calibri" w:cs="Arial"/>
          <w:color w:val="000000" w:themeColor="text1"/>
          <w:sz w:val="22"/>
          <w:szCs w:val="22"/>
          <w:lang w:eastAsia="en-US"/>
        </w:rPr>
      </w:pPr>
      <w:r w:rsidRPr="009379B2">
        <w:rPr>
          <w:rFonts w:eastAsia="Calibri" w:cs="Arial"/>
          <w:color w:val="000000" w:themeColor="text1"/>
          <w:sz w:val="22"/>
          <w:szCs w:val="22"/>
          <w:lang w:eastAsia="en-US"/>
        </w:rPr>
        <w:t>Wszystkie odpady magazynowane będą zgodnie z ROZPORZĄDZENIEM</w:t>
      </w:r>
    </w:p>
    <w:p w14:paraId="4B36D762" w14:textId="3E45E8E6" w:rsidR="00B5624F" w:rsidRPr="009379B2" w:rsidRDefault="009379B2" w:rsidP="009379B2">
      <w:pPr>
        <w:rPr>
          <w:rFonts w:eastAsia="Calibri" w:cs="Arial"/>
          <w:color w:val="000000" w:themeColor="text1"/>
          <w:sz w:val="22"/>
          <w:szCs w:val="22"/>
          <w:lang w:eastAsia="en-US"/>
        </w:rPr>
      </w:pPr>
      <w:r w:rsidRPr="009379B2">
        <w:rPr>
          <w:rFonts w:eastAsia="Calibri" w:cs="Arial"/>
          <w:color w:val="000000" w:themeColor="text1"/>
          <w:sz w:val="22"/>
          <w:szCs w:val="22"/>
          <w:lang w:eastAsia="en-US"/>
        </w:rPr>
        <w:t>MINISTRA KLIMATU z dnia 11 września 2020 r. w sprawie szczegółowych wymagań dla magazynowania odpadów</w:t>
      </w:r>
      <w:r w:rsidR="004D0A0C" w:rsidRPr="009379B2">
        <w:rPr>
          <w:rFonts w:eastAsia="Calibri" w:cs="Arial"/>
          <w:color w:val="000000" w:themeColor="text1"/>
          <w:sz w:val="22"/>
          <w:szCs w:val="22"/>
          <w:lang w:eastAsia="en-US"/>
        </w:rPr>
        <w:t>.</w:t>
      </w:r>
    </w:p>
    <w:p w14:paraId="14B45E06" w14:textId="77777777" w:rsidR="004D0A0C" w:rsidRPr="009C7E0A" w:rsidRDefault="004D0A0C" w:rsidP="004D0A0C">
      <w:pPr>
        <w:ind w:left="709"/>
        <w:rPr>
          <w:rFonts w:eastAsia="Calibri" w:cs="Arial"/>
          <w:color w:val="FF0000"/>
          <w:kern w:val="0"/>
          <w:sz w:val="22"/>
          <w:szCs w:val="22"/>
          <w:lang w:eastAsia="en-US"/>
        </w:rPr>
      </w:pPr>
    </w:p>
    <w:p w14:paraId="26C21233" w14:textId="42C2EE25" w:rsidR="005033CB" w:rsidRPr="009379B2" w:rsidRDefault="005033CB" w:rsidP="00DE523C">
      <w:pPr>
        <w:autoSpaceDN w:val="0"/>
        <w:spacing w:after="200"/>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Prowadzenie procesu przerobu wymaga:</w:t>
      </w:r>
    </w:p>
    <w:p w14:paraId="7E40FBDA" w14:textId="42C26FAE" w:rsidR="005033CB" w:rsidRPr="009379B2" w:rsidRDefault="009379B2" w:rsidP="009379B2">
      <w:pPr>
        <w:pStyle w:val="Akapitzlist"/>
        <w:numPr>
          <w:ilvl w:val="0"/>
          <w:numId w:val="68"/>
        </w:numPr>
        <w:rPr>
          <w:rFonts w:eastAsia="Calibri" w:cs="Arial"/>
          <w:b w:val="0"/>
          <w:color w:val="000000" w:themeColor="text1"/>
          <w:sz w:val="22"/>
          <w:szCs w:val="22"/>
          <w:lang w:eastAsia="en-US"/>
        </w:rPr>
      </w:pPr>
      <w:r w:rsidRPr="009379B2">
        <w:rPr>
          <w:rFonts w:eastAsia="Calibri" w:cs="Arial"/>
          <w:b w:val="0"/>
          <w:color w:val="000000" w:themeColor="text1"/>
          <w:sz w:val="22"/>
          <w:szCs w:val="22"/>
          <w:lang w:eastAsia="en-US"/>
        </w:rPr>
        <w:t>zakupienia paczkarki do złomu oraz jej zamontowania na przedmiotowym terenie i</w:t>
      </w:r>
      <w:r w:rsidR="00AB342E">
        <w:rPr>
          <w:rFonts w:eastAsia="Calibri" w:cs="Arial"/>
          <w:b w:val="0"/>
          <w:color w:val="000000" w:themeColor="text1"/>
          <w:sz w:val="22"/>
          <w:szCs w:val="22"/>
          <w:lang w:eastAsia="en-US"/>
        </w:rPr>
        <w:t> </w:t>
      </w:r>
      <w:r w:rsidRPr="009379B2">
        <w:rPr>
          <w:rFonts w:eastAsia="Calibri" w:cs="Arial"/>
          <w:b w:val="0"/>
          <w:color w:val="000000" w:themeColor="text1"/>
          <w:sz w:val="22"/>
          <w:szCs w:val="22"/>
          <w:lang w:eastAsia="en-US"/>
        </w:rPr>
        <w:t>zabudowaniu wiatą.</w:t>
      </w:r>
    </w:p>
    <w:p w14:paraId="039381E5" w14:textId="77777777" w:rsidR="004D0A0C" w:rsidRPr="009379B2" w:rsidRDefault="004D0A0C" w:rsidP="0024317A">
      <w:pPr>
        <w:suppressAutoHyphens w:val="0"/>
        <w:spacing w:after="200"/>
        <w:ind w:left="720"/>
        <w:contextualSpacing/>
        <w:jc w:val="left"/>
        <w:outlineLvl w:val="9"/>
        <w:rPr>
          <w:rFonts w:eastAsia="Calibri" w:cs="Arial"/>
          <w:color w:val="000000" w:themeColor="text1"/>
          <w:kern w:val="0"/>
          <w:sz w:val="22"/>
          <w:szCs w:val="22"/>
          <w:lang w:eastAsia="en-US"/>
        </w:rPr>
      </w:pPr>
    </w:p>
    <w:p w14:paraId="1E0AC56C" w14:textId="77777777" w:rsidR="005033CB" w:rsidRPr="009379B2" w:rsidRDefault="005033CB" w:rsidP="006F3222">
      <w:pPr>
        <w:suppressAutoHyphens w:val="0"/>
        <w:spacing w:after="200"/>
        <w:jc w:val="left"/>
        <w:outlineLvl w:val="9"/>
        <w:rPr>
          <w:rFonts w:eastAsia="Calibri" w:cs="Arial"/>
          <w:b/>
          <w:i/>
          <w:color w:val="000000" w:themeColor="text1"/>
          <w:kern w:val="0"/>
          <w:sz w:val="22"/>
          <w:szCs w:val="22"/>
          <w:lang w:eastAsia="en-US"/>
        </w:rPr>
      </w:pPr>
      <w:r w:rsidRPr="009379B2">
        <w:rPr>
          <w:rFonts w:eastAsia="Calibri" w:cs="Arial"/>
          <w:b/>
          <w:i/>
          <w:color w:val="000000" w:themeColor="text1"/>
          <w:kern w:val="0"/>
          <w:sz w:val="22"/>
          <w:szCs w:val="22"/>
          <w:lang w:eastAsia="en-US"/>
        </w:rPr>
        <w:t>Skala przedsięwzięcia</w:t>
      </w:r>
    </w:p>
    <w:p w14:paraId="4E8522A7" w14:textId="6400495F" w:rsidR="009379B2" w:rsidRPr="009379B2" w:rsidRDefault="009379B2" w:rsidP="009379B2">
      <w:pPr>
        <w:suppressAutoHyphens w:val="0"/>
        <w:spacing w:after="200"/>
        <w:jc w:val="left"/>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Zakład prowadzi działalność od poniedziałku do piątku w godzinach od 8:00 do 16:00 (praca instalacji do 2080 h/rok)</w:t>
      </w:r>
      <w:r w:rsidR="00DE523C">
        <w:rPr>
          <w:rFonts w:eastAsia="Calibri" w:cs="Arial"/>
          <w:color w:val="000000" w:themeColor="text1"/>
          <w:kern w:val="0"/>
          <w:sz w:val="22"/>
          <w:szCs w:val="22"/>
          <w:lang w:eastAsia="en-US"/>
        </w:rPr>
        <w:t>.</w:t>
      </w:r>
    </w:p>
    <w:p w14:paraId="648F3BEE" w14:textId="77777777" w:rsidR="009379B2" w:rsidRPr="009379B2" w:rsidRDefault="009379B2" w:rsidP="009379B2">
      <w:pPr>
        <w:suppressAutoHyphens w:val="0"/>
        <w:spacing w:after="200"/>
        <w:jc w:val="left"/>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Planowany przerób miesięczny do 1 421 Mg/m-c.</w:t>
      </w:r>
    </w:p>
    <w:p w14:paraId="65FAFC70" w14:textId="77777777" w:rsidR="009379B2" w:rsidRPr="009379B2" w:rsidRDefault="009379B2" w:rsidP="009379B2">
      <w:pPr>
        <w:suppressAutoHyphens w:val="0"/>
        <w:spacing w:after="200"/>
        <w:jc w:val="left"/>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Ilość zatrudnionych osób do obsługi instalacji – 1 osoba.</w:t>
      </w:r>
    </w:p>
    <w:p w14:paraId="7E4FFD1A" w14:textId="3D0F9B79" w:rsidR="009379B2" w:rsidRPr="009379B2" w:rsidRDefault="009379B2" w:rsidP="009379B2">
      <w:pPr>
        <w:suppressAutoHyphens w:val="0"/>
        <w:spacing w:after="200"/>
        <w:jc w:val="left"/>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 xml:space="preserve">Wielkość produkcji do </w:t>
      </w:r>
      <w:r w:rsidR="004C0E5C">
        <w:rPr>
          <w:rFonts w:eastAsia="Calibri" w:cs="Arial"/>
          <w:color w:val="000000" w:themeColor="text1"/>
          <w:kern w:val="0"/>
          <w:sz w:val="22"/>
          <w:szCs w:val="22"/>
          <w:lang w:eastAsia="en-US"/>
        </w:rPr>
        <w:t>16 000</w:t>
      </w:r>
      <w:r w:rsidRPr="009379B2">
        <w:rPr>
          <w:rFonts w:eastAsia="Calibri" w:cs="Arial"/>
          <w:color w:val="000000" w:themeColor="text1"/>
          <w:kern w:val="0"/>
          <w:sz w:val="22"/>
          <w:szCs w:val="22"/>
          <w:lang w:eastAsia="en-US"/>
        </w:rPr>
        <w:t xml:space="preserve">  Mg/rok</w:t>
      </w:r>
      <w:r w:rsidR="00DE523C">
        <w:rPr>
          <w:rFonts w:eastAsia="Calibri" w:cs="Arial"/>
          <w:color w:val="000000" w:themeColor="text1"/>
          <w:kern w:val="0"/>
          <w:sz w:val="22"/>
          <w:szCs w:val="22"/>
          <w:lang w:eastAsia="en-US"/>
        </w:rPr>
        <w:t>.</w:t>
      </w:r>
    </w:p>
    <w:p w14:paraId="53E6B700" w14:textId="6EA65677" w:rsidR="005033CB" w:rsidRPr="009379B2" w:rsidRDefault="005033CB" w:rsidP="009379B2">
      <w:pPr>
        <w:suppressAutoHyphens w:val="0"/>
        <w:spacing w:after="200"/>
        <w:jc w:val="left"/>
        <w:outlineLvl w:val="9"/>
        <w:rPr>
          <w:rFonts w:eastAsia="Calibri" w:cs="Arial"/>
          <w:b/>
          <w:i/>
          <w:color w:val="000000" w:themeColor="text1"/>
          <w:kern w:val="0"/>
          <w:sz w:val="22"/>
          <w:szCs w:val="22"/>
          <w:lang w:eastAsia="en-US"/>
        </w:rPr>
      </w:pPr>
      <w:r w:rsidRPr="009379B2">
        <w:rPr>
          <w:rFonts w:eastAsia="Calibri" w:cs="Arial"/>
          <w:b/>
          <w:i/>
          <w:color w:val="000000" w:themeColor="text1"/>
          <w:kern w:val="0"/>
          <w:sz w:val="22"/>
          <w:szCs w:val="22"/>
          <w:lang w:eastAsia="en-US"/>
        </w:rPr>
        <w:t>Usytuowanie przedsięwzięcia</w:t>
      </w:r>
    </w:p>
    <w:p w14:paraId="2C5746ED" w14:textId="2A92DA86" w:rsidR="009379B2" w:rsidRPr="009379B2" w:rsidRDefault="009379B2" w:rsidP="009379B2">
      <w:pPr>
        <w:tabs>
          <w:tab w:val="left" w:pos="567"/>
          <w:tab w:val="left" w:pos="980"/>
        </w:tabs>
        <w:suppressAutoHyphens w:val="0"/>
        <w:spacing w:after="200"/>
        <w:outlineLvl w:val="9"/>
        <w:rPr>
          <w:rFonts w:eastAsia="Calibri" w:cs="Arial"/>
          <w:color w:val="000000" w:themeColor="text1"/>
          <w:kern w:val="0"/>
          <w:sz w:val="22"/>
          <w:szCs w:val="22"/>
          <w:lang w:eastAsia="en-US"/>
        </w:rPr>
      </w:pPr>
      <w:bookmarkStart w:id="0" w:name="_Hlk102045461"/>
      <w:r w:rsidRPr="009379B2">
        <w:rPr>
          <w:rFonts w:eastAsia="Calibri" w:cs="Arial"/>
          <w:color w:val="000000" w:themeColor="text1"/>
          <w:kern w:val="0"/>
          <w:sz w:val="22"/>
          <w:szCs w:val="22"/>
          <w:lang w:eastAsia="en-US"/>
        </w:rPr>
        <w:t xml:space="preserve">Przedmiotowe działki zlokalizowane są w mieście Sławków, w województwie śląskim. </w:t>
      </w:r>
    </w:p>
    <w:p w14:paraId="2B48B6CF" w14:textId="77777777" w:rsidR="009379B2" w:rsidRPr="009379B2" w:rsidRDefault="009379B2" w:rsidP="009379B2">
      <w:pPr>
        <w:tabs>
          <w:tab w:val="left" w:pos="567"/>
          <w:tab w:val="left" w:pos="980"/>
        </w:tabs>
        <w:suppressAutoHyphens w:val="0"/>
        <w:spacing w:after="200"/>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Teren Inwestora graniczy:</w:t>
      </w:r>
    </w:p>
    <w:p w14:paraId="1F99EC55" w14:textId="042B84DC" w:rsidR="009379B2" w:rsidRPr="009379B2" w:rsidRDefault="009379B2" w:rsidP="009379B2">
      <w:pPr>
        <w:tabs>
          <w:tab w:val="left" w:pos="567"/>
          <w:tab w:val="left" w:pos="980"/>
        </w:tabs>
        <w:suppressAutoHyphens w:val="0"/>
        <w:spacing w:after="200"/>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 od strony południowej zlokalizowane są tereny o zabudowie przemysłowo - usługowej, a</w:t>
      </w:r>
      <w:r w:rsidR="00AB342E">
        <w:rPr>
          <w:rFonts w:eastAsia="Calibri" w:cs="Arial"/>
          <w:color w:val="000000" w:themeColor="text1"/>
          <w:kern w:val="0"/>
          <w:sz w:val="22"/>
          <w:szCs w:val="22"/>
          <w:lang w:eastAsia="en-US"/>
        </w:rPr>
        <w:t> </w:t>
      </w:r>
      <w:r w:rsidRPr="009379B2">
        <w:rPr>
          <w:rFonts w:eastAsia="Calibri" w:cs="Arial"/>
          <w:color w:val="000000" w:themeColor="text1"/>
          <w:kern w:val="0"/>
          <w:sz w:val="22"/>
          <w:szCs w:val="22"/>
          <w:lang w:eastAsia="en-US"/>
        </w:rPr>
        <w:t>w odległości ok. 100 metrów przebiega droga krajowa DK 94,</w:t>
      </w:r>
    </w:p>
    <w:p w14:paraId="6F0C3724" w14:textId="77777777" w:rsidR="009379B2" w:rsidRPr="009379B2" w:rsidRDefault="009379B2" w:rsidP="009379B2">
      <w:pPr>
        <w:tabs>
          <w:tab w:val="left" w:pos="567"/>
          <w:tab w:val="left" w:pos="980"/>
        </w:tabs>
        <w:suppressAutoHyphens w:val="0"/>
        <w:spacing w:after="200"/>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 od strony wschodniej przebiega ulica Fabryczna, za którą położone są tereny zabudowy mieszkaniowej jednorodzinnej, oznaczony symbolem MN,</w:t>
      </w:r>
    </w:p>
    <w:p w14:paraId="42AC5E1C" w14:textId="77777777" w:rsidR="009379B2" w:rsidRPr="009379B2" w:rsidRDefault="009379B2" w:rsidP="009379B2">
      <w:pPr>
        <w:tabs>
          <w:tab w:val="left" w:pos="567"/>
          <w:tab w:val="left" w:pos="980"/>
        </w:tabs>
        <w:suppressAutoHyphens w:val="0"/>
        <w:spacing w:after="200"/>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lastRenderedPageBreak/>
        <w:t>- od strony północnej znajduję się teren zakładu Le Gall Polska Sp. z o.o. a dalej tereny przemysłowo - usługowe,</w:t>
      </w:r>
    </w:p>
    <w:p w14:paraId="1D2D2453" w14:textId="69A31FBA" w:rsidR="005763C8" w:rsidRPr="009379B2" w:rsidRDefault="009379B2" w:rsidP="009379B2">
      <w:pPr>
        <w:tabs>
          <w:tab w:val="left" w:pos="567"/>
          <w:tab w:val="left" w:pos="980"/>
        </w:tabs>
        <w:suppressAutoHyphens w:val="0"/>
        <w:spacing w:after="200"/>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 od strony zachodniej zlokalizowane są również tereny przemysłowo - usługowe.</w:t>
      </w:r>
    </w:p>
    <w:bookmarkEnd w:id="0"/>
    <w:p w14:paraId="216CB40B" w14:textId="67D73AEC" w:rsidR="005033CB" w:rsidRPr="009C7E0A" w:rsidRDefault="005033CB" w:rsidP="005763C8">
      <w:pPr>
        <w:tabs>
          <w:tab w:val="left" w:pos="567"/>
          <w:tab w:val="left" w:pos="980"/>
        </w:tabs>
        <w:suppressAutoHyphens w:val="0"/>
        <w:spacing w:after="200"/>
        <w:outlineLvl w:val="9"/>
        <w:rPr>
          <w:rFonts w:eastAsia="Calibri" w:cs="Arial"/>
          <w:color w:val="FF0000"/>
          <w:kern w:val="0"/>
          <w:sz w:val="22"/>
          <w:szCs w:val="22"/>
          <w:lang w:eastAsia="en-US"/>
        </w:rPr>
      </w:pPr>
    </w:p>
    <w:p w14:paraId="7ACFD43E" w14:textId="246C00F6" w:rsidR="005763C8" w:rsidRPr="00AB342E" w:rsidRDefault="00AB342E" w:rsidP="00AB342E">
      <w:pPr>
        <w:tabs>
          <w:tab w:val="left" w:pos="426"/>
        </w:tabs>
        <w:suppressAutoHyphens w:val="0"/>
        <w:spacing w:after="200"/>
        <w:outlineLvl w:val="9"/>
        <w:rPr>
          <w:rFonts w:eastAsia="Calibri" w:cs="Arial"/>
          <w:color w:val="000000" w:themeColor="text1"/>
          <w:kern w:val="0"/>
          <w:sz w:val="22"/>
          <w:szCs w:val="22"/>
          <w:lang w:eastAsia="en-US"/>
        </w:rPr>
      </w:pPr>
      <w:r>
        <w:rPr>
          <w:rFonts w:eastAsia="Calibri" w:cs="Arial"/>
          <w:color w:val="FF0000"/>
          <w:kern w:val="0"/>
          <w:sz w:val="22"/>
          <w:szCs w:val="22"/>
          <w:lang w:eastAsia="en-US"/>
        </w:rPr>
        <w:tab/>
      </w:r>
      <w:r w:rsidR="009379B2" w:rsidRPr="009379B2">
        <w:rPr>
          <w:rFonts w:eastAsia="Calibri" w:cs="Arial"/>
          <w:color w:val="000000" w:themeColor="text1"/>
          <w:kern w:val="0"/>
          <w:sz w:val="22"/>
          <w:szCs w:val="22"/>
          <w:lang w:eastAsia="en-US"/>
        </w:rPr>
        <w:t xml:space="preserve">Obecnie na terenie zakładu jest prowadzona działalność związana ze zbieraniem odpadów w oparciu o posiadane zezwolenie na zbieranie odpadów. Spółka planuje rozszerzyć aktualną działalność o paczkowanie odpadów, wykorzystując przedmiotową lokalizację. </w:t>
      </w:r>
      <w:bookmarkStart w:id="1" w:name="_Hlk130540566"/>
      <w:r w:rsidR="009379B2" w:rsidRPr="009379B2">
        <w:rPr>
          <w:rFonts w:eastAsia="Calibri" w:cs="Arial"/>
          <w:color w:val="000000" w:themeColor="text1"/>
          <w:kern w:val="0"/>
          <w:sz w:val="22"/>
          <w:szCs w:val="22"/>
          <w:lang w:eastAsia="en-US"/>
        </w:rPr>
        <w:t xml:space="preserve">Realizacja inwestycji, będzie się wiązała m.in. z pracami instalacyjnymi oraz montażowo – budowlanymi związanymi z umiejscowieniem i podłączeniem instalacji oraz zabudowaniu wiatą. </w:t>
      </w:r>
      <w:bookmarkEnd w:id="1"/>
      <w:r w:rsidR="009379B2" w:rsidRPr="009379B2">
        <w:rPr>
          <w:rFonts w:eastAsia="Calibri" w:cs="Arial"/>
          <w:color w:val="000000" w:themeColor="text1"/>
          <w:kern w:val="0"/>
          <w:sz w:val="22"/>
          <w:szCs w:val="22"/>
          <w:lang w:eastAsia="en-US"/>
        </w:rPr>
        <w:t xml:space="preserve">Przedmiotowy teren jest ogrodzony, posiada zamykaną bramę zabezpieczającą </w:t>
      </w:r>
      <w:r w:rsidR="009379B2" w:rsidRPr="00AB342E">
        <w:rPr>
          <w:rFonts w:eastAsia="Calibri" w:cs="Arial"/>
          <w:color w:val="000000" w:themeColor="text1"/>
          <w:kern w:val="0"/>
          <w:sz w:val="22"/>
          <w:szCs w:val="22"/>
          <w:lang w:eastAsia="en-US"/>
        </w:rPr>
        <w:t>przed dostępem osób trzecich, podłoże placu jest utwardzone i</w:t>
      </w:r>
      <w:r w:rsidRPr="00AB342E">
        <w:rPr>
          <w:rFonts w:eastAsia="Calibri" w:cs="Arial"/>
          <w:color w:val="000000" w:themeColor="text1"/>
          <w:kern w:val="0"/>
          <w:sz w:val="22"/>
          <w:szCs w:val="22"/>
          <w:lang w:eastAsia="en-US"/>
        </w:rPr>
        <w:t> </w:t>
      </w:r>
      <w:r w:rsidR="009379B2" w:rsidRPr="00AB342E">
        <w:rPr>
          <w:rFonts w:eastAsia="Calibri" w:cs="Arial"/>
          <w:color w:val="000000" w:themeColor="text1"/>
          <w:kern w:val="0"/>
          <w:sz w:val="22"/>
          <w:szCs w:val="22"/>
          <w:lang w:eastAsia="en-US"/>
        </w:rPr>
        <w:t>skanalizowane. Jest również oświetlony i monitorowany oraz zabezpieczony przed dostępem osób postronnych. Najbliższe tereny zabudowy mieszkaniowej wielorodzinnej znajdują się w odległości ok 22 m od granicy przedmiotowego przedsięwzięcia</w:t>
      </w:r>
      <w:r w:rsidR="005763C8" w:rsidRPr="00AB342E">
        <w:rPr>
          <w:rFonts w:eastAsia="Calibri" w:cs="Arial"/>
          <w:color w:val="000000" w:themeColor="text1"/>
          <w:kern w:val="0"/>
          <w:sz w:val="22"/>
          <w:szCs w:val="22"/>
          <w:lang w:eastAsia="en-US"/>
        </w:rPr>
        <w:t>.</w:t>
      </w:r>
    </w:p>
    <w:p w14:paraId="120E418B" w14:textId="69670BAD" w:rsidR="005763C8" w:rsidRPr="00AB342E" w:rsidRDefault="005763C8" w:rsidP="006F3222">
      <w:pPr>
        <w:tabs>
          <w:tab w:val="left" w:pos="709"/>
        </w:tabs>
        <w:suppressAutoHyphens w:val="0"/>
        <w:spacing w:after="200"/>
        <w:jc w:val="left"/>
        <w:outlineLvl w:val="9"/>
        <w:rPr>
          <w:rFonts w:eastAsia="Calibri" w:cs="Arial"/>
          <w:color w:val="000000" w:themeColor="text1"/>
          <w:kern w:val="0"/>
          <w:sz w:val="22"/>
          <w:szCs w:val="22"/>
          <w:lang w:eastAsia="en-US"/>
        </w:rPr>
      </w:pPr>
      <w:r w:rsidRPr="00AB342E">
        <w:rPr>
          <w:rFonts w:eastAsia="Calibri" w:cs="Arial"/>
          <w:color w:val="000000" w:themeColor="text1"/>
          <w:kern w:val="0"/>
          <w:sz w:val="22"/>
          <w:szCs w:val="22"/>
          <w:lang w:eastAsia="en-US"/>
        </w:rPr>
        <w:t xml:space="preserve">Istniejące elementy uzbrojenia terenu: </w:t>
      </w:r>
    </w:p>
    <w:p w14:paraId="1B8FE7DF" w14:textId="77777777" w:rsidR="009379B2" w:rsidRPr="00AB342E" w:rsidRDefault="009379B2" w:rsidP="009379B2">
      <w:pPr>
        <w:numPr>
          <w:ilvl w:val="0"/>
          <w:numId w:val="56"/>
        </w:numPr>
        <w:tabs>
          <w:tab w:val="left" w:pos="980"/>
        </w:tabs>
        <w:suppressAutoHyphens w:val="0"/>
        <w:spacing w:after="200"/>
        <w:contextualSpacing/>
        <w:jc w:val="left"/>
        <w:outlineLvl w:val="9"/>
        <w:rPr>
          <w:rFonts w:eastAsia="Calibri" w:cs="Arial"/>
          <w:color w:val="000000" w:themeColor="text1"/>
          <w:kern w:val="0"/>
          <w:sz w:val="22"/>
          <w:szCs w:val="22"/>
          <w:lang w:eastAsia="en-US"/>
        </w:rPr>
      </w:pPr>
      <w:r w:rsidRPr="00AB342E">
        <w:rPr>
          <w:rFonts w:eastAsia="Calibri" w:cs="Arial"/>
          <w:color w:val="000000" w:themeColor="text1"/>
          <w:kern w:val="0"/>
          <w:sz w:val="22"/>
          <w:szCs w:val="22"/>
          <w:lang w:eastAsia="en-US"/>
        </w:rPr>
        <w:t>kanalizacja deszczowa wyposażona w separator substancji ropopochodnych,</w:t>
      </w:r>
    </w:p>
    <w:p w14:paraId="5A14D01C" w14:textId="321A4F05" w:rsidR="00AC58F9" w:rsidRPr="00AB342E" w:rsidRDefault="009379B2" w:rsidP="009379B2">
      <w:pPr>
        <w:numPr>
          <w:ilvl w:val="0"/>
          <w:numId w:val="56"/>
        </w:numPr>
        <w:tabs>
          <w:tab w:val="left" w:pos="980"/>
        </w:tabs>
        <w:suppressAutoHyphens w:val="0"/>
        <w:spacing w:after="200"/>
        <w:contextualSpacing/>
        <w:jc w:val="left"/>
        <w:outlineLvl w:val="9"/>
        <w:rPr>
          <w:rFonts w:eastAsia="Calibri" w:cs="Arial"/>
          <w:color w:val="000000" w:themeColor="text1"/>
          <w:kern w:val="0"/>
          <w:sz w:val="22"/>
          <w:szCs w:val="22"/>
          <w:lang w:eastAsia="en-US"/>
        </w:rPr>
      </w:pPr>
      <w:r w:rsidRPr="00AB342E">
        <w:rPr>
          <w:rFonts w:eastAsia="Calibri" w:cs="Arial"/>
          <w:color w:val="000000" w:themeColor="text1"/>
          <w:kern w:val="0"/>
          <w:sz w:val="22"/>
          <w:szCs w:val="22"/>
          <w:lang w:eastAsia="en-US"/>
        </w:rPr>
        <w:t>instalacja elektryczna.</w:t>
      </w:r>
      <w:r w:rsidR="003E79AD" w:rsidRPr="00AB342E">
        <w:rPr>
          <w:rFonts w:cs="Arial"/>
          <w:color w:val="000000" w:themeColor="text1"/>
          <w:sz w:val="22"/>
          <w:szCs w:val="22"/>
        </w:rPr>
        <w:tab/>
      </w:r>
    </w:p>
    <w:p w14:paraId="6B809E68" w14:textId="6FD145FF" w:rsidR="00A018C0" w:rsidRPr="00AB342E" w:rsidRDefault="00A018C0" w:rsidP="006F3222">
      <w:pPr>
        <w:tabs>
          <w:tab w:val="left" w:pos="567"/>
        </w:tabs>
        <w:suppressAutoHyphens w:val="0"/>
        <w:spacing w:after="200"/>
        <w:outlineLvl w:val="9"/>
        <w:rPr>
          <w:rFonts w:eastAsia="Calibri" w:cs="Arial"/>
          <w:color w:val="000000" w:themeColor="text1"/>
          <w:kern w:val="0"/>
          <w:sz w:val="22"/>
          <w:szCs w:val="22"/>
          <w:lang w:eastAsia="en-US"/>
        </w:rPr>
      </w:pPr>
    </w:p>
    <w:p w14:paraId="4049ECA0" w14:textId="77777777" w:rsidR="00A018C0" w:rsidRPr="009379B2" w:rsidRDefault="00A018C0" w:rsidP="006F3222">
      <w:pPr>
        <w:tabs>
          <w:tab w:val="left" w:pos="567"/>
        </w:tabs>
        <w:suppressAutoHyphens w:val="0"/>
        <w:spacing w:after="200"/>
        <w:outlineLvl w:val="9"/>
        <w:rPr>
          <w:rFonts w:eastAsia="Calibri" w:cs="Arial"/>
          <w:color w:val="000000" w:themeColor="text1"/>
          <w:kern w:val="0"/>
          <w:sz w:val="22"/>
          <w:szCs w:val="22"/>
          <w:lang w:eastAsia="en-US"/>
        </w:rPr>
      </w:pPr>
      <w:r w:rsidRPr="00AB342E">
        <w:rPr>
          <w:rFonts w:eastAsia="Calibri" w:cs="Arial"/>
          <w:color w:val="000000" w:themeColor="text1"/>
          <w:kern w:val="0"/>
          <w:sz w:val="22"/>
          <w:szCs w:val="22"/>
          <w:lang w:eastAsia="en-US"/>
        </w:rPr>
        <w:t xml:space="preserve">Zamierzenie inwestycyjne jest zgodne </w:t>
      </w:r>
      <w:r w:rsidRPr="009379B2">
        <w:rPr>
          <w:rFonts w:eastAsia="Calibri" w:cs="Arial"/>
          <w:color w:val="000000" w:themeColor="text1"/>
          <w:kern w:val="0"/>
          <w:sz w:val="22"/>
          <w:szCs w:val="22"/>
          <w:lang w:eastAsia="en-US"/>
        </w:rPr>
        <w:t>z zapisami planu miejscowego.</w:t>
      </w:r>
    </w:p>
    <w:p w14:paraId="6F077EE1" w14:textId="5045B6D0" w:rsidR="000E10DE" w:rsidRPr="009379B2" w:rsidRDefault="004A4AAD" w:rsidP="00AB342E">
      <w:pPr>
        <w:suppressAutoHyphens w:val="0"/>
        <w:spacing w:before="252"/>
        <w:ind w:firstLine="426"/>
        <w:outlineLvl w:val="9"/>
        <w:rPr>
          <w:rFonts w:eastAsia="Calibri" w:cs="Arial"/>
          <w:color w:val="000000" w:themeColor="text1"/>
          <w:kern w:val="0"/>
          <w:sz w:val="22"/>
          <w:szCs w:val="22"/>
          <w:lang w:eastAsia="en-US"/>
        </w:rPr>
      </w:pPr>
      <w:r w:rsidRPr="009379B2">
        <w:rPr>
          <w:rFonts w:eastAsia="Calibri" w:cs="Arial"/>
          <w:color w:val="000000" w:themeColor="text1"/>
          <w:kern w:val="0"/>
          <w:sz w:val="22"/>
          <w:szCs w:val="22"/>
          <w:lang w:eastAsia="en-US"/>
        </w:rPr>
        <w:t>Przedmiotowy teren nie jest obszarem zagrożonym powodzią zgodnie z mapą zagrożenia powodziowego zamieszczon</w:t>
      </w:r>
      <w:r w:rsidR="00C123A2" w:rsidRPr="009379B2">
        <w:rPr>
          <w:rFonts w:eastAsia="Calibri" w:cs="Arial"/>
          <w:color w:val="000000" w:themeColor="text1"/>
          <w:kern w:val="0"/>
          <w:sz w:val="22"/>
          <w:szCs w:val="22"/>
          <w:lang w:eastAsia="en-US"/>
        </w:rPr>
        <w:t>ą</w:t>
      </w:r>
      <w:r w:rsidRPr="009379B2">
        <w:rPr>
          <w:rFonts w:eastAsia="Calibri" w:cs="Arial"/>
          <w:color w:val="000000" w:themeColor="text1"/>
          <w:kern w:val="0"/>
          <w:sz w:val="22"/>
          <w:szCs w:val="22"/>
          <w:lang w:eastAsia="en-US"/>
        </w:rPr>
        <w:t xml:space="preserve"> na stronie internetowej </w:t>
      </w:r>
      <w:hyperlink r:id="rId10" w:history="1">
        <w:r w:rsidRPr="009379B2">
          <w:rPr>
            <w:rStyle w:val="Hipercze"/>
            <w:rFonts w:eastAsia="Calibri" w:cs="Arial"/>
            <w:color w:val="000000" w:themeColor="text1"/>
            <w:kern w:val="0"/>
            <w:sz w:val="22"/>
            <w:szCs w:val="22"/>
            <w:lang w:eastAsia="en-US"/>
          </w:rPr>
          <w:t>http://mapy.isok.gov.pl/imap/</w:t>
        </w:r>
      </w:hyperlink>
      <w:r w:rsidRPr="009379B2">
        <w:rPr>
          <w:rFonts w:eastAsia="Calibri" w:cs="Arial"/>
          <w:color w:val="000000" w:themeColor="text1"/>
          <w:kern w:val="0"/>
          <w:sz w:val="22"/>
          <w:szCs w:val="22"/>
          <w:lang w:eastAsia="en-US"/>
        </w:rPr>
        <w:t>.</w:t>
      </w:r>
    </w:p>
    <w:p w14:paraId="0D9B65E4" w14:textId="77777777" w:rsidR="000E10DE" w:rsidRPr="009C7E0A" w:rsidRDefault="000E10DE" w:rsidP="006F3222">
      <w:pPr>
        <w:suppressAutoHyphens w:val="0"/>
        <w:spacing w:before="252"/>
        <w:ind w:firstLine="708"/>
        <w:outlineLvl w:val="9"/>
        <w:rPr>
          <w:rFonts w:eastAsia="Calibri" w:cs="Arial"/>
          <w:color w:val="FF0000"/>
          <w:kern w:val="0"/>
          <w:sz w:val="22"/>
          <w:szCs w:val="22"/>
          <w:u w:val="single"/>
          <w:lang w:eastAsia="en-US"/>
        </w:rPr>
      </w:pPr>
    </w:p>
    <w:p w14:paraId="1DA0A1E3" w14:textId="77777777" w:rsidR="00F07F74" w:rsidRPr="009C7E0A" w:rsidRDefault="00F07F74" w:rsidP="006F3222">
      <w:pPr>
        <w:suppressAutoHyphens w:val="0"/>
        <w:spacing w:after="20"/>
        <w:outlineLvl w:val="9"/>
        <w:rPr>
          <w:rFonts w:cs="Arial"/>
          <w:color w:val="FF0000"/>
          <w:kern w:val="0"/>
          <w:sz w:val="22"/>
          <w:szCs w:val="22"/>
        </w:rPr>
      </w:pPr>
    </w:p>
    <w:p w14:paraId="366F54F0" w14:textId="039C5745" w:rsidR="00F07F74" w:rsidRPr="009379B2" w:rsidRDefault="00F07F74" w:rsidP="006F3222">
      <w:pPr>
        <w:suppressAutoHyphens w:val="0"/>
        <w:spacing w:after="20"/>
        <w:outlineLvl w:val="9"/>
        <w:rPr>
          <w:rFonts w:cs="Arial"/>
          <w:color w:val="000000" w:themeColor="text1"/>
          <w:kern w:val="0"/>
          <w:sz w:val="22"/>
          <w:szCs w:val="22"/>
          <w:u w:val="single"/>
        </w:rPr>
      </w:pPr>
      <w:r w:rsidRPr="009379B2">
        <w:rPr>
          <w:rFonts w:cs="Arial"/>
          <w:color w:val="000000" w:themeColor="text1"/>
          <w:kern w:val="0"/>
          <w:sz w:val="22"/>
          <w:szCs w:val="22"/>
          <w:u w:val="single"/>
        </w:rPr>
        <w:t xml:space="preserve">Warunki użytkowania terenu </w:t>
      </w:r>
      <w:r w:rsidR="00C123A2" w:rsidRPr="009379B2">
        <w:rPr>
          <w:rFonts w:cs="Arial"/>
          <w:color w:val="000000" w:themeColor="text1"/>
          <w:kern w:val="0"/>
          <w:sz w:val="22"/>
          <w:szCs w:val="22"/>
          <w:u w:val="single"/>
        </w:rPr>
        <w:t>n</w:t>
      </w:r>
      <w:r w:rsidRPr="009379B2">
        <w:rPr>
          <w:rFonts w:cs="Arial"/>
          <w:color w:val="000000" w:themeColor="text1"/>
          <w:kern w:val="0"/>
          <w:sz w:val="22"/>
          <w:szCs w:val="22"/>
          <w:u w:val="single"/>
        </w:rPr>
        <w:t xml:space="preserve">a etapie </w:t>
      </w:r>
      <w:r w:rsidR="00C123A2" w:rsidRPr="009379B2">
        <w:rPr>
          <w:rFonts w:cs="Arial"/>
          <w:color w:val="000000" w:themeColor="text1"/>
          <w:kern w:val="0"/>
          <w:sz w:val="22"/>
          <w:szCs w:val="22"/>
          <w:u w:val="single"/>
        </w:rPr>
        <w:t>realizacji</w:t>
      </w:r>
      <w:r w:rsidRPr="009379B2">
        <w:rPr>
          <w:rFonts w:cs="Arial"/>
          <w:color w:val="000000" w:themeColor="text1"/>
          <w:kern w:val="0"/>
          <w:sz w:val="22"/>
          <w:szCs w:val="22"/>
          <w:u w:val="single"/>
        </w:rPr>
        <w:t>:</w:t>
      </w:r>
    </w:p>
    <w:p w14:paraId="5892DDA5" w14:textId="77777777" w:rsidR="009379B2" w:rsidRPr="009379B2" w:rsidRDefault="009379B2" w:rsidP="009379B2">
      <w:pPr>
        <w:pStyle w:val="Tekstpodstawowy"/>
        <w:numPr>
          <w:ilvl w:val="0"/>
          <w:numId w:val="25"/>
        </w:numPr>
        <w:spacing w:line="276" w:lineRule="auto"/>
        <w:ind w:left="567" w:hanging="567"/>
        <w:rPr>
          <w:rFonts w:cs="Arial"/>
          <w:b w:val="0"/>
          <w:color w:val="000000" w:themeColor="text1"/>
          <w:sz w:val="22"/>
          <w:szCs w:val="22"/>
        </w:rPr>
      </w:pPr>
      <w:r w:rsidRPr="009379B2">
        <w:rPr>
          <w:rFonts w:cs="Arial"/>
          <w:b w:val="0"/>
          <w:color w:val="000000" w:themeColor="text1"/>
          <w:sz w:val="22"/>
          <w:szCs w:val="22"/>
        </w:rPr>
        <w:t>Uciążliwości dla środowiska i zdrowia ludzi, związane z pracami instalacyjnymi oraz montażowo – budowlanymi będą minimalizowane poprzez sprawną organizację ruchu transportu ciężkiego i prowadzonych robót, zapewnienie nadzoru nad pracą maszyn i urządzeń oraz utrzymanie ich w należytym stanie technicznym.</w:t>
      </w:r>
    </w:p>
    <w:p w14:paraId="154DEBFE" w14:textId="77777777" w:rsidR="009379B2" w:rsidRPr="009379B2" w:rsidRDefault="009379B2" w:rsidP="009379B2">
      <w:pPr>
        <w:pStyle w:val="Tekstpodstawowy"/>
        <w:numPr>
          <w:ilvl w:val="0"/>
          <w:numId w:val="25"/>
        </w:numPr>
        <w:spacing w:line="276" w:lineRule="auto"/>
        <w:ind w:left="567" w:hanging="567"/>
        <w:rPr>
          <w:rFonts w:cs="Arial"/>
          <w:b w:val="0"/>
          <w:color w:val="000000" w:themeColor="text1"/>
          <w:sz w:val="22"/>
          <w:szCs w:val="22"/>
        </w:rPr>
      </w:pPr>
      <w:r w:rsidRPr="009379B2">
        <w:rPr>
          <w:rFonts w:cs="Arial"/>
          <w:b w:val="0"/>
          <w:color w:val="000000" w:themeColor="text1"/>
          <w:sz w:val="22"/>
          <w:szCs w:val="22"/>
        </w:rPr>
        <w:t>Samochody przyjeżdzające na teren zakładu z elementami instalacji będą sprawne ze sprawdzanym stanem technicznym w celu zminimalizowania ryzyka przecieków paliwa lub płynów eksploatacyjnych do gruntu.</w:t>
      </w:r>
    </w:p>
    <w:p w14:paraId="69633C13" w14:textId="7D77AFE4" w:rsidR="009379B2" w:rsidRPr="009379B2" w:rsidRDefault="009379B2" w:rsidP="009379B2">
      <w:pPr>
        <w:pStyle w:val="Tekstpodstawowy"/>
        <w:numPr>
          <w:ilvl w:val="0"/>
          <w:numId w:val="25"/>
        </w:numPr>
        <w:spacing w:line="276" w:lineRule="auto"/>
        <w:ind w:left="567" w:hanging="567"/>
        <w:rPr>
          <w:rFonts w:cs="Arial"/>
          <w:b w:val="0"/>
          <w:color w:val="000000" w:themeColor="text1"/>
          <w:sz w:val="22"/>
          <w:szCs w:val="22"/>
        </w:rPr>
      </w:pPr>
      <w:r w:rsidRPr="009379B2">
        <w:rPr>
          <w:rFonts w:cs="Arial"/>
          <w:b w:val="0"/>
          <w:color w:val="000000" w:themeColor="text1"/>
          <w:sz w:val="22"/>
          <w:szCs w:val="22"/>
        </w:rPr>
        <w:t>Prace instalacyjne oraz montażowo – budowlane prowadzone będą w porze dziennej.</w:t>
      </w:r>
    </w:p>
    <w:p w14:paraId="1F0485B6" w14:textId="77777777" w:rsidR="009379B2" w:rsidRPr="009379B2" w:rsidRDefault="009379B2" w:rsidP="009379B2">
      <w:pPr>
        <w:pStyle w:val="Tekstpodstawowy"/>
        <w:numPr>
          <w:ilvl w:val="0"/>
          <w:numId w:val="25"/>
        </w:numPr>
        <w:spacing w:line="276" w:lineRule="auto"/>
        <w:ind w:left="567" w:hanging="567"/>
        <w:rPr>
          <w:rFonts w:cs="Arial"/>
          <w:b w:val="0"/>
          <w:color w:val="000000" w:themeColor="text1"/>
          <w:sz w:val="22"/>
          <w:szCs w:val="22"/>
        </w:rPr>
      </w:pPr>
      <w:r w:rsidRPr="009379B2">
        <w:rPr>
          <w:rFonts w:cs="Arial"/>
          <w:b w:val="0"/>
          <w:color w:val="000000" w:themeColor="text1"/>
          <w:sz w:val="22"/>
          <w:szCs w:val="22"/>
        </w:rPr>
        <w:t>Wszystkie wytworzone odpady na terenie planowanego przedsięwzięcia  powstałe podczas prac budowlanych oraz instalacyjnych będą magazynowane selektywnie (zgodnie z kodami odpadów) w odpowiednich pojemnikach i/lub kontenerach, i/lub workach, i/lub na  paletach i/lub luzem.</w:t>
      </w:r>
    </w:p>
    <w:p w14:paraId="0B8A64AC" w14:textId="77777777" w:rsidR="009379B2" w:rsidRPr="00AB342E" w:rsidRDefault="009379B2" w:rsidP="009379B2">
      <w:pPr>
        <w:pStyle w:val="Tekstpodstawowy"/>
        <w:numPr>
          <w:ilvl w:val="0"/>
          <w:numId w:val="25"/>
        </w:numPr>
        <w:spacing w:line="276" w:lineRule="auto"/>
        <w:ind w:left="567" w:hanging="567"/>
        <w:rPr>
          <w:rFonts w:cs="Arial"/>
          <w:b w:val="0"/>
          <w:color w:val="000000" w:themeColor="text1"/>
          <w:sz w:val="22"/>
          <w:szCs w:val="22"/>
        </w:rPr>
      </w:pPr>
      <w:r w:rsidRPr="009379B2">
        <w:rPr>
          <w:rFonts w:cs="Arial"/>
          <w:b w:val="0"/>
          <w:color w:val="000000" w:themeColor="text1"/>
          <w:sz w:val="22"/>
          <w:szCs w:val="22"/>
        </w:rPr>
        <w:t xml:space="preserve">Sposób magazynowania odpadów wytworzonych w wyniku realizacji przedsięwzięcia odbywać się będzie zgodnie z wymaganiami w zakresie ochrony środowiska oraz bezpieczeństwa i zdrowia ludzi, uwzględniający właściwości chemiczne i fizyczne odpadów oraz ich stan skupienia oraz zgodnie z Rozporządzeniem Ministra Klimatu z dnia 8 </w:t>
      </w:r>
      <w:r w:rsidRPr="00AB342E">
        <w:rPr>
          <w:rFonts w:cs="Arial"/>
          <w:b w:val="0"/>
          <w:color w:val="000000" w:themeColor="text1"/>
          <w:sz w:val="22"/>
          <w:szCs w:val="22"/>
        </w:rPr>
        <w:t>października 2020 r. w sprawie szczegółowych wymagań dla magazynowania odpadów (Dz.U.2020.1742).</w:t>
      </w:r>
    </w:p>
    <w:p w14:paraId="248F15B8" w14:textId="5744CDE2" w:rsidR="00C123A2" w:rsidRPr="00AB342E" w:rsidRDefault="009379B2" w:rsidP="009379B2">
      <w:pPr>
        <w:pStyle w:val="Tekstpodstawowy"/>
        <w:numPr>
          <w:ilvl w:val="0"/>
          <w:numId w:val="25"/>
        </w:numPr>
        <w:spacing w:line="240" w:lineRule="auto"/>
        <w:ind w:left="567" w:hanging="567"/>
        <w:rPr>
          <w:rFonts w:cs="Arial"/>
          <w:b w:val="0"/>
          <w:color w:val="000000" w:themeColor="text1"/>
          <w:sz w:val="22"/>
          <w:szCs w:val="22"/>
        </w:rPr>
      </w:pPr>
      <w:r w:rsidRPr="00AB342E">
        <w:rPr>
          <w:rFonts w:cs="Arial"/>
          <w:b w:val="0"/>
          <w:color w:val="000000" w:themeColor="text1"/>
          <w:sz w:val="22"/>
          <w:szCs w:val="22"/>
        </w:rPr>
        <w:t>Odpady będą odbierane przez specjalistyczną firmę posiadającą wymagane prawem uprawnienia w oparciu o karty przekazania odpadów</w:t>
      </w:r>
      <w:r w:rsidR="00C123A2" w:rsidRPr="00AB342E">
        <w:rPr>
          <w:rFonts w:cs="Arial"/>
          <w:b w:val="0"/>
          <w:color w:val="000000" w:themeColor="text1"/>
          <w:sz w:val="22"/>
          <w:szCs w:val="22"/>
        </w:rPr>
        <w:t>.</w:t>
      </w:r>
    </w:p>
    <w:p w14:paraId="5C908D2B" w14:textId="77777777" w:rsidR="00A73A2D" w:rsidRPr="00AB342E" w:rsidRDefault="00131CD0" w:rsidP="006F3222">
      <w:pPr>
        <w:pStyle w:val="Tekstpodstawowy"/>
        <w:spacing w:line="240" w:lineRule="auto"/>
        <w:ind w:left="567"/>
        <w:rPr>
          <w:rFonts w:cs="Arial"/>
          <w:b w:val="0"/>
          <w:color w:val="000000" w:themeColor="text1"/>
          <w:sz w:val="22"/>
          <w:szCs w:val="22"/>
        </w:rPr>
      </w:pPr>
      <w:r w:rsidRPr="00AB342E">
        <w:rPr>
          <w:rFonts w:cs="Arial"/>
          <w:b w:val="0"/>
          <w:color w:val="000000" w:themeColor="text1"/>
          <w:sz w:val="22"/>
          <w:szCs w:val="22"/>
        </w:rPr>
        <w:lastRenderedPageBreak/>
        <w:t xml:space="preserve"> </w:t>
      </w:r>
    </w:p>
    <w:p w14:paraId="308485BC" w14:textId="77777777" w:rsidR="00A73A2D" w:rsidRPr="00AB342E" w:rsidRDefault="00A73A2D" w:rsidP="006F3222">
      <w:pPr>
        <w:pStyle w:val="Tekstpodstawowy"/>
        <w:spacing w:line="240" w:lineRule="auto"/>
        <w:ind w:firstLine="708"/>
        <w:rPr>
          <w:rFonts w:cs="Arial"/>
          <w:b w:val="0"/>
          <w:color w:val="000000" w:themeColor="text1"/>
          <w:sz w:val="22"/>
          <w:szCs w:val="22"/>
        </w:rPr>
      </w:pPr>
    </w:p>
    <w:p w14:paraId="49A075B0" w14:textId="77777777" w:rsidR="009379B2" w:rsidRPr="00AB342E" w:rsidRDefault="009379B2" w:rsidP="009379B2">
      <w:pPr>
        <w:pStyle w:val="Tekstpodstawowy"/>
        <w:spacing w:line="276" w:lineRule="auto"/>
        <w:rPr>
          <w:rFonts w:cs="Arial"/>
          <w:b w:val="0"/>
          <w:color w:val="000000" w:themeColor="text1"/>
          <w:sz w:val="22"/>
          <w:szCs w:val="22"/>
          <w:u w:val="single"/>
        </w:rPr>
      </w:pPr>
      <w:r w:rsidRPr="00AB342E">
        <w:rPr>
          <w:rFonts w:cs="Arial"/>
          <w:b w:val="0"/>
          <w:color w:val="000000" w:themeColor="text1"/>
          <w:sz w:val="22"/>
          <w:szCs w:val="22"/>
          <w:u w:val="single"/>
        </w:rPr>
        <w:t>Warunki użytkowania terenu na etapie eksploatacji:</w:t>
      </w:r>
    </w:p>
    <w:p w14:paraId="2BCFB5E8" w14:textId="77777777" w:rsidR="009379B2" w:rsidRPr="00AB342E" w:rsidRDefault="009379B2" w:rsidP="009379B2">
      <w:pPr>
        <w:pStyle w:val="Tekstpodstawowy"/>
        <w:numPr>
          <w:ilvl w:val="0"/>
          <w:numId w:val="26"/>
        </w:numPr>
        <w:spacing w:line="276" w:lineRule="auto"/>
        <w:ind w:left="567" w:hanging="567"/>
        <w:rPr>
          <w:rFonts w:cs="Arial"/>
          <w:b w:val="0"/>
          <w:color w:val="000000" w:themeColor="text1"/>
          <w:sz w:val="22"/>
          <w:szCs w:val="22"/>
        </w:rPr>
      </w:pPr>
      <w:r w:rsidRPr="00AB342E">
        <w:rPr>
          <w:rFonts w:cs="Arial"/>
          <w:b w:val="0"/>
          <w:color w:val="000000" w:themeColor="text1"/>
          <w:sz w:val="22"/>
          <w:szCs w:val="22"/>
        </w:rPr>
        <w:t>Instalacja służyć będzie do paczkowania odpadów w postaci złomu stalowego oraz aluminium.</w:t>
      </w:r>
    </w:p>
    <w:p w14:paraId="5A825E5F" w14:textId="77777777" w:rsidR="009379B2" w:rsidRPr="00AB342E" w:rsidRDefault="009379B2" w:rsidP="009379B2">
      <w:pPr>
        <w:pStyle w:val="Tekstpodstawowy"/>
        <w:numPr>
          <w:ilvl w:val="0"/>
          <w:numId w:val="26"/>
        </w:numPr>
        <w:spacing w:line="276" w:lineRule="auto"/>
        <w:ind w:left="567" w:hanging="567"/>
        <w:rPr>
          <w:rFonts w:cs="Arial"/>
          <w:b w:val="0"/>
          <w:color w:val="000000" w:themeColor="text1"/>
          <w:sz w:val="22"/>
          <w:szCs w:val="22"/>
        </w:rPr>
      </w:pPr>
      <w:r w:rsidRPr="00AB342E">
        <w:rPr>
          <w:rFonts w:cs="Arial"/>
          <w:b w:val="0"/>
          <w:color w:val="000000" w:themeColor="text1"/>
          <w:sz w:val="22"/>
          <w:szCs w:val="22"/>
        </w:rPr>
        <w:t>Urządzenia zlokalizowane będą na terenie placu nalężącego do inwestora.</w:t>
      </w:r>
    </w:p>
    <w:p w14:paraId="566B3B3A" w14:textId="77777777" w:rsidR="009379B2" w:rsidRPr="009379B2" w:rsidRDefault="009379B2" w:rsidP="009379B2">
      <w:pPr>
        <w:pStyle w:val="Tekstpodstawowy"/>
        <w:numPr>
          <w:ilvl w:val="0"/>
          <w:numId w:val="26"/>
        </w:numPr>
        <w:spacing w:line="276" w:lineRule="auto"/>
        <w:ind w:left="567" w:hanging="567"/>
        <w:rPr>
          <w:rFonts w:cs="Arial"/>
          <w:b w:val="0"/>
          <w:color w:val="000000" w:themeColor="text1"/>
          <w:sz w:val="22"/>
          <w:szCs w:val="22"/>
        </w:rPr>
      </w:pPr>
      <w:r w:rsidRPr="00AB342E">
        <w:rPr>
          <w:rFonts w:eastAsia="Calibri" w:cs="Arial"/>
          <w:b w:val="0"/>
          <w:color w:val="000000" w:themeColor="text1"/>
          <w:kern w:val="3"/>
          <w:sz w:val="22"/>
          <w:szCs w:val="22"/>
          <w:lang w:eastAsia="en-US"/>
        </w:rPr>
        <w:t xml:space="preserve">Wszystkie wytworzone odpady na terenie planowanego przedsięwzięcia  będą magazynowane selektywnie </w:t>
      </w:r>
      <w:r w:rsidRPr="009379B2">
        <w:rPr>
          <w:rFonts w:eastAsia="Calibri" w:cs="Arial"/>
          <w:b w:val="0"/>
          <w:color w:val="000000" w:themeColor="text1"/>
          <w:kern w:val="3"/>
          <w:sz w:val="22"/>
          <w:szCs w:val="22"/>
          <w:lang w:eastAsia="en-US"/>
        </w:rPr>
        <w:t xml:space="preserve">(zgodnie z kodami odpadów). </w:t>
      </w:r>
      <w:r w:rsidRPr="009379B2">
        <w:rPr>
          <w:rFonts w:eastAsia="Calibri" w:cs="Arial"/>
          <w:b w:val="0"/>
          <w:color w:val="000000" w:themeColor="text1"/>
          <w:kern w:val="0"/>
          <w:sz w:val="22"/>
          <w:szCs w:val="22"/>
          <w:lang w:eastAsia="en-US"/>
        </w:rPr>
        <w:t>Magazynowanie odpadów przeznaczonych do paczkowania  odbywać się będzie w </w:t>
      </w:r>
      <w:r w:rsidRPr="009379B2">
        <w:rPr>
          <w:rFonts w:eastAsia="SimSun" w:cs="Arial"/>
          <w:b w:val="0"/>
          <w:color w:val="000000" w:themeColor="text1"/>
          <w:kern w:val="3"/>
          <w:sz w:val="22"/>
          <w:szCs w:val="22"/>
          <w:lang w:eastAsia="en-US"/>
        </w:rPr>
        <w:t>pojemnikach i/lub</w:t>
      </w:r>
      <w:r w:rsidRPr="009379B2">
        <w:rPr>
          <w:rFonts w:eastAsia="Calibri" w:cs="Arial"/>
          <w:b w:val="0"/>
          <w:color w:val="000000" w:themeColor="text1"/>
          <w:kern w:val="0"/>
          <w:sz w:val="22"/>
          <w:szCs w:val="22"/>
          <w:lang w:eastAsia="en-US"/>
        </w:rPr>
        <w:t xml:space="preserve"> kontenerach, i/lub workach, i/lub na  paletach</w:t>
      </w:r>
      <w:r w:rsidRPr="009379B2">
        <w:rPr>
          <w:rFonts w:eastAsia="SimSun" w:cs="Arial"/>
          <w:b w:val="0"/>
          <w:color w:val="000000" w:themeColor="text1"/>
          <w:kern w:val="3"/>
          <w:sz w:val="22"/>
          <w:szCs w:val="22"/>
          <w:lang w:eastAsia="en-US"/>
        </w:rPr>
        <w:t xml:space="preserve"> i/lub luzem w boksach na terenie placu firmy.</w:t>
      </w:r>
    </w:p>
    <w:p w14:paraId="6ACBFC4E" w14:textId="77777777" w:rsidR="009379B2" w:rsidRPr="00AB342E" w:rsidRDefault="009379B2" w:rsidP="009379B2">
      <w:pPr>
        <w:pStyle w:val="Tekstpodstawowy"/>
        <w:numPr>
          <w:ilvl w:val="0"/>
          <w:numId w:val="26"/>
        </w:numPr>
        <w:spacing w:line="276" w:lineRule="auto"/>
        <w:ind w:left="567" w:hanging="567"/>
        <w:rPr>
          <w:rFonts w:cs="Arial"/>
          <w:b w:val="0"/>
          <w:color w:val="000000" w:themeColor="text1"/>
          <w:sz w:val="22"/>
          <w:szCs w:val="22"/>
        </w:rPr>
      </w:pPr>
      <w:r w:rsidRPr="009379B2">
        <w:rPr>
          <w:rFonts w:eastAsia="Calibri" w:cs="Arial"/>
          <w:b w:val="0"/>
          <w:color w:val="000000" w:themeColor="text1"/>
          <w:kern w:val="3"/>
          <w:sz w:val="22"/>
          <w:szCs w:val="22"/>
          <w:lang w:eastAsia="en-US"/>
        </w:rPr>
        <w:t xml:space="preserve">Miejsca magazynowania odpadów będą oznakowane i zabezpieczone przed dostępem osób trzecich po zebraniu partii transportowej odpady będą przekazywane innym posiadaczom do </w:t>
      </w:r>
      <w:r w:rsidRPr="00AB342E">
        <w:rPr>
          <w:rFonts w:eastAsia="Calibri" w:cs="Arial"/>
          <w:b w:val="0"/>
          <w:color w:val="000000" w:themeColor="text1"/>
          <w:kern w:val="3"/>
          <w:sz w:val="22"/>
          <w:szCs w:val="22"/>
          <w:lang w:eastAsia="en-US"/>
        </w:rPr>
        <w:t>odzysku recyclingu lub unieszkodliwienia.</w:t>
      </w:r>
    </w:p>
    <w:p w14:paraId="2E9B2D2E" w14:textId="77777777" w:rsidR="009379B2" w:rsidRPr="00AB342E" w:rsidRDefault="009379B2" w:rsidP="009379B2">
      <w:pPr>
        <w:pStyle w:val="Tekstpodstawowy"/>
        <w:numPr>
          <w:ilvl w:val="0"/>
          <w:numId w:val="26"/>
        </w:numPr>
        <w:spacing w:line="276" w:lineRule="auto"/>
        <w:ind w:left="567" w:hanging="567"/>
        <w:rPr>
          <w:rFonts w:cs="Arial"/>
          <w:b w:val="0"/>
          <w:color w:val="000000" w:themeColor="text1"/>
          <w:sz w:val="22"/>
          <w:szCs w:val="22"/>
        </w:rPr>
      </w:pPr>
      <w:r w:rsidRPr="00AB342E">
        <w:rPr>
          <w:rFonts w:eastAsia="Calibri" w:cs="Arial"/>
          <w:b w:val="0"/>
          <w:color w:val="000000" w:themeColor="text1"/>
          <w:kern w:val="3"/>
          <w:sz w:val="22"/>
          <w:szCs w:val="22"/>
          <w:lang w:eastAsia="en-US"/>
        </w:rPr>
        <w:t>Odbiorcami odpadów będą wyspecjalizowane jednostki posiadające stosowne zezwolenia w zakresie gospodarowania odpadami.</w:t>
      </w:r>
    </w:p>
    <w:p w14:paraId="12210678" w14:textId="77777777" w:rsidR="009379B2" w:rsidRPr="00AB342E" w:rsidRDefault="009379B2" w:rsidP="009379B2">
      <w:pPr>
        <w:pStyle w:val="Tekstpodstawowy"/>
        <w:numPr>
          <w:ilvl w:val="0"/>
          <w:numId w:val="26"/>
        </w:numPr>
        <w:spacing w:line="276" w:lineRule="auto"/>
        <w:ind w:left="567" w:hanging="567"/>
        <w:rPr>
          <w:rFonts w:cs="Arial"/>
          <w:b w:val="0"/>
          <w:color w:val="000000" w:themeColor="text1"/>
          <w:sz w:val="22"/>
          <w:szCs w:val="22"/>
        </w:rPr>
      </w:pPr>
      <w:r w:rsidRPr="00AB342E">
        <w:rPr>
          <w:rFonts w:cs="Arial"/>
          <w:b w:val="0"/>
          <w:color w:val="000000" w:themeColor="text1"/>
          <w:sz w:val="22"/>
          <w:szCs w:val="22"/>
        </w:rPr>
        <w:t>Wody opadowe i roztopowe odprowadzane będą do kanalizacji deszczowej po wcześniejszym podczyszczeniu w separatorze substancji ropopochodnych.</w:t>
      </w:r>
    </w:p>
    <w:p w14:paraId="1801EB62" w14:textId="77777777" w:rsidR="009379B2" w:rsidRPr="00AB342E" w:rsidRDefault="009379B2" w:rsidP="009379B2">
      <w:pPr>
        <w:pStyle w:val="Tekstpodstawowy"/>
        <w:numPr>
          <w:ilvl w:val="0"/>
          <w:numId w:val="26"/>
        </w:numPr>
        <w:spacing w:line="276" w:lineRule="auto"/>
        <w:ind w:left="567" w:hanging="567"/>
        <w:rPr>
          <w:rFonts w:cs="Arial"/>
          <w:b w:val="0"/>
          <w:color w:val="000000" w:themeColor="text1"/>
          <w:sz w:val="22"/>
          <w:szCs w:val="22"/>
        </w:rPr>
      </w:pPr>
      <w:r w:rsidRPr="00AB342E">
        <w:rPr>
          <w:rFonts w:cs="Arial"/>
          <w:b w:val="0"/>
          <w:color w:val="000000" w:themeColor="text1"/>
          <w:sz w:val="22"/>
          <w:szCs w:val="22"/>
        </w:rPr>
        <w:t>Sprzęt i maszyny wykorzystywane do prowadzenia działalności będą sprawne i poddawane regularnym przeglądom.</w:t>
      </w:r>
    </w:p>
    <w:p w14:paraId="27328A57" w14:textId="1CAFD483" w:rsidR="00322DD4" w:rsidRPr="00AB342E" w:rsidRDefault="009379B2" w:rsidP="009379B2">
      <w:pPr>
        <w:pStyle w:val="Tekstpodstawowy"/>
        <w:numPr>
          <w:ilvl w:val="0"/>
          <w:numId w:val="26"/>
        </w:numPr>
        <w:spacing w:line="240" w:lineRule="auto"/>
        <w:ind w:left="567" w:hanging="567"/>
        <w:rPr>
          <w:rFonts w:cs="Arial"/>
          <w:b w:val="0"/>
          <w:color w:val="000000" w:themeColor="text1"/>
          <w:sz w:val="22"/>
          <w:szCs w:val="22"/>
        </w:rPr>
      </w:pPr>
      <w:r w:rsidRPr="00AB342E">
        <w:rPr>
          <w:rFonts w:cs="Arial"/>
          <w:b w:val="0"/>
          <w:color w:val="000000" w:themeColor="text1"/>
          <w:sz w:val="22"/>
          <w:szCs w:val="22"/>
        </w:rPr>
        <w:t>Stosowane będą urządzenia o niskim poziomie generowanego hałasu</w:t>
      </w:r>
      <w:r w:rsidR="00345D0E" w:rsidRPr="00AB342E">
        <w:rPr>
          <w:rFonts w:cs="Arial"/>
          <w:b w:val="0"/>
          <w:color w:val="000000" w:themeColor="text1"/>
          <w:sz w:val="22"/>
          <w:szCs w:val="22"/>
        </w:rPr>
        <w:t>.</w:t>
      </w:r>
    </w:p>
    <w:p w14:paraId="58F200CC" w14:textId="77777777" w:rsidR="00345D0E" w:rsidRPr="00AB342E" w:rsidRDefault="00345D0E" w:rsidP="006F3222">
      <w:pPr>
        <w:suppressAutoHyphens w:val="0"/>
        <w:spacing w:after="200"/>
        <w:outlineLvl w:val="9"/>
        <w:rPr>
          <w:rFonts w:cs="Arial"/>
          <w:snapToGrid w:val="0"/>
          <w:color w:val="000000" w:themeColor="text1"/>
          <w:kern w:val="0"/>
          <w:sz w:val="22"/>
          <w:szCs w:val="22"/>
          <w:lang w:eastAsia="pl-PL"/>
        </w:rPr>
      </w:pPr>
    </w:p>
    <w:p w14:paraId="5715801A" w14:textId="19DD0373" w:rsidR="00CA7D66" w:rsidRPr="00AB342E" w:rsidRDefault="00CA7D66" w:rsidP="006F3222">
      <w:pPr>
        <w:suppressAutoHyphens w:val="0"/>
        <w:spacing w:after="200"/>
        <w:outlineLvl w:val="9"/>
        <w:rPr>
          <w:rFonts w:cs="Arial"/>
          <w:snapToGrid w:val="0"/>
          <w:color w:val="000000" w:themeColor="text1"/>
          <w:kern w:val="0"/>
          <w:sz w:val="22"/>
          <w:szCs w:val="22"/>
          <w:lang w:eastAsia="pl-PL"/>
        </w:rPr>
      </w:pPr>
      <w:r w:rsidRPr="00AB342E">
        <w:rPr>
          <w:rFonts w:cs="Arial"/>
          <w:snapToGrid w:val="0"/>
          <w:color w:val="000000" w:themeColor="text1"/>
          <w:kern w:val="0"/>
          <w:sz w:val="22"/>
          <w:szCs w:val="22"/>
          <w:lang w:eastAsia="pl-PL"/>
        </w:rPr>
        <w:t>Eksploatacja inwestycji odbywać się będzie zgodnie z obowiązującymi przepisami prawa w</w:t>
      </w:r>
      <w:r w:rsidR="00663575" w:rsidRPr="00AB342E">
        <w:rPr>
          <w:rFonts w:cs="Arial"/>
          <w:snapToGrid w:val="0"/>
          <w:color w:val="000000" w:themeColor="text1"/>
          <w:kern w:val="0"/>
          <w:sz w:val="22"/>
          <w:szCs w:val="22"/>
          <w:lang w:eastAsia="pl-PL"/>
        </w:rPr>
        <w:t> </w:t>
      </w:r>
      <w:r w:rsidRPr="00AB342E">
        <w:rPr>
          <w:rFonts w:cs="Arial"/>
          <w:snapToGrid w:val="0"/>
          <w:color w:val="000000" w:themeColor="text1"/>
          <w:kern w:val="0"/>
          <w:sz w:val="22"/>
          <w:szCs w:val="22"/>
          <w:lang w:eastAsia="pl-PL"/>
        </w:rPr>
        <w:t>zakresie ochrony środowiska.</w:t>
      </w:r>
    </w:p>
    <w:p w14:paraId="306382EE" w14:textId="77777777" w:rsidR="009379B2" w:rsidRPr="009379B2" w:rsidRDefault="009379B2" w:rsidP="009379B2">
      <w:pPr>
        <w:numPr>
          <w:ilvl w:val="0"/>
          <w:numId w:val="27"/>
        </w:numPr>
        <w:suppressAutoHyphens w:val="0"/>
        <w:spacing w:after="200"/>
        <w:contextualSpacing/>
        <w:outlineLvl w:val="9"/>
        <w:rPr>
          <w:rFonts w:cs="Arial"/>
          <w:snapToGrid w:val="0"/>
          <w:color w:val="000000" w:themeColor="text1"/>
          <w:kern w:val="0"/>
          <w:sz w:val="22"/>
          <w:szCs w:val="22"/>
          <w:lang w:eastAsia="pl-PL"/>
        </w:rPr>
      </w:pPr>
      <w:r w:rsidRPr="009379B2">
        <w:rPr>
          <w:rFonts w:cs="Arial"/>
          <w:snapToGrid w:val="0"/>
          <w:color w:val="000000" w:themeColor="text1"/>
          <w:kern w:val="0"/>
          <w:sz w:val="22"/>
          <w:szCs w:val="22"/>
          <w:lang w:eastAsia="pl-PL"/>
        </w:rPr>
        <w:t>procesy technologiczne związane z paczkowaniem odpadów nie będą źródłem zorganizowanej emisji zanieczyszczeń do powietrza,</w:t>
      </w:r>
    </w:p>
    <w:p w14:paraId="74A2A9D7" w14:textId="77777777" w:rsidR="009379B2" w:rsidRPr="009379B2" w:rsidRDefault="009379B2" w:rsidP="009379B2">
      <w:pPr>
        <w:numPr>
          <w:ilvl w:val="0"/>
          <w:numId w:val="27"/>
        </w:numPr>
        <w:suppressAutoHyphens w:val="0"/>
        <w:spacing w:after="200"/>
        <w:contextualSpacing/>
        <w:outlineLvl w:val="9"/>
        <w:rPr>
          <w:rFonts w:cs="Arial"/>
          <w:snapToGrid w:val="0"/>
          <w:color w:val="000000" w:themeColor="text1"/>
          <w:kern w:val="0"/>
          <w:sz w:val="22"/>
          <w:szCs w:val="22"/>
          <w:lang w:eastAsia="pl-PL"/>
        </w:rPr>
      </w:pPr>
      <w:r w:rsidRPr="009379B2">
        <w:rPr>
          <w:rFonts w:cs="Arial"/>
          <w:snapToGrid w:val="0"/>
          <w:color w:val="000000" w:themeColor="text1"/>
          <w:kern w:val="0"/>
          <w:sz w:val="22"/>
          <w:szCs w:val="22"/>
          <w:lang w:eastAsia="pl-PL"/>
        </w:rPr>
        <w:t>powstałe wody opadowe i roztopowe odprowadzane będą do istniejącej kanalizacji deszczowej po wcześniejszym podczyszczeniu w separatorze substancji ropopochodnych,</w:t>
      </w:r>
    </w:p>
    <w:p w14:paraId="1F5AA4F4" w14:textId="77777777" w:rsidR="009379B2" w:rsidRPr="009379B2" w:rsidRDefault="009379B2" w:rsidP="009379B2">
      <w:pPr>
        <w:numPr>
          <w:ilvl w:val="0"/>
          <w:numId w:val="27"/>
        </w:numPr>
        <w:suppressAutoHyphens w:val="0"/>
        <w:spacing w:after="200"/>
        <w:contextualSpacing/>
        <w:outlineLvl w:val="9"/>
        <w:rPr>
          <w:rFonts w:cs="Arial"/>
          <w:snapToGrid w:val="0"/>
          <w:color w:val="000000" w:themeColor="text1"/>
          <w:kern w:val="0"/>
          <w:sz w:val="22"/>
          <w:szCs w:val="22"/>
          <w:lang w:eastAsia="pl-PL"/>
        </w:rPr>
      </w:pPr>
      <w:r w:rsidRPr="009379B2">
        <w:rPr>
          <w:rFonts w:cs="Arial"/>
          <w:snapToGrid w:val="0"/>
          <w:color w:val="000000" w:themeColor="text1"/>
          <w:kern w:val="0"/>
          <w:sz w:val="22"/>
          <w:szCs w:val="22"/>
          <w:lang w:eastAsia="pl-PL"/>
        </w:rPr>
        <w:t>ścieki bytowe nie będą powstawały na przedmiotowym terenie, gdyż osoby zajmujące się obsługą inwestycji będą korzystały z zaplecza sanitarnego na sąsiednim terenie firmy,</w:t>
      </w:r>
    </w:p>
    <w:p w14:paraId="7376E440" w14:textId="77777777" w:rsidR="009379B2" w:rsidRPr="009379B2" w:rsidRDefault="009379B2" w:rsidP="009379B2">
      <w:pPr>
        <w:numPr>
          <w:ilvl w:val="0"/>
          <w:numId w:val="28"/>
        </w:numPr>
        <w:suppressAutoHyphens w:val="0"/>
        <w:spacing w:after="200"/>
        <w:contextualSpacing/>
        <w:outlineLvl w:val="9"/>
        <w:rPr>
          <w:rFonts w:cs="Arial"/>
          <w:snapToGrid w:val="0"/>
          <w:color w:val="000000" w:themeColor="text1"/>
          <w:kern w:val="0"/>
          <w:sz w:val="22"/>
          <w:szCs w:val="22"/>
          <w:lang w:eastAsia="pl-PL"/>
        </w:rPr>
      </w:pPr>
      <w:r w:rsidRPr="009379B2">
        <w:rPr>
          <w:rFonts w:cs="Arial"/>
          <w:snapToGrid w:val="0"/>
          <w:color w:val="000000" w:themeColor="text1"/>
          <w:kern w:val="0"/>
          <w:sz w:val="22"/>
          <w:szCs w:val="22"/>
          <w:lang w:eastAsia="pl-PL"/>
        </w:rPr>
        <w:t>postępowanie z odpadami będzie zgodne z zasadami gospodarowania określonymi w Ustawie z dnia 14 grudnia  2012 r. o odpadach (tekst jednolity Dz. U. z 2022 poz. 699  ze zm.),</w:t>
      </w:r>
    </w:p>
    <w:p w14:paraId="331F739F" w14:textId="77777777" w:rsidR="009379B2" w:rsidRPr="009379B2" w:rsidRDefault="009379B2" w:rsidP="009379B2">
      <w:pPr>
        <w:numPr>
          <w:ilvl w:val="0"/>
          <w:numId w:val="28"/>
        </w:numPr>
        <w:suppressAutoHyphens w:val="0"/>
        <w:spacing w:after="200"/>
        <w:contextualSpacing/>
        <w:outlineLvl w:val="9"/>
        <w:rPr>
          <w:rFonts w:cs="Arial"/>
          <w:snapToGrid w:val="0"/>
          <w:color w:val="000000" w:themeColor="text1"/>
          <w:kern w:val="0"/>
          <w:sz w:val="22"/>
          <w:szCs w:val="22"/>
          <w:lang w:eastAsia="pl-PL"/>
        </w:rPr>
      </w:pPr>
      <w:r w:rsidRPr="009379B2">
        <w:rPr>
          <w:rFonts w:cs="Arial"/>
          <w:snapToGrid w:val="0"/>
          <w:color w:val="000000" w:themeColor="text1"/>
          <w:kern w:val="0"/>
          <w:sz w:val="22"/>
          <w:szCs w:val="22"/>
          <w:lang w:eastAsia="pl-PL"/>
        </w:rPr>
        <w:t xml:space="preserve">hałas emitowany w związku z funkcjonowaniem zakładu nie spowoduje przekroczenia poziomów dopuszczalnych hałasu na terenach chronionych akustycznie określonych w Rozporządzeniu Ministra Środowiska w sprawie dopuszczalnych poziomów hałasu w środowisku [Dz.U.2014.112 </w:t>
      </w:r>
      <w:proofErr w:type="spellStart"/>
      <w:r w:rsidRPr="009379B2">
        <w:rPr>
          <w:rFonts w:cs="Arial"/>
          <w:snapToGrid w:val="0"/>
          <w:color w:val="000000" w:themeColor="text1"/>
          <w:kern w:val="0"/>
          <w:sz w:val="22"/>
          <w:szCs w:val="22"/>
          <w:lang w:eastAsia="pl-PL"/>
        </w:rPr>
        <w:t>t.j</w:t>
      </w:r>
      <w:proofErr w:type="spellEnd"/>
      <w:r w:rsidRPr="009379B2">
        <w:rPr>
          <w:rFonts w:cs="Arial"/>
          <w:snapToGrid w:val="0"/>
          <w:color w:val="000000" w:themeColor="text1"/>
          <w:kern w:val="0"/>
          <w:sz w:val="22"/>
          <w:szCs w:val="22"/>
          <w:lang w:eastAsia="pl-PL"/>
        </w:rPr>
        <w:t>.].</w:t>
      </w:r>
    </w:p>
    <w:p w14:paraId="39A27A96" w14:textId="5D7887FF" w:rsidR="0031782A" w:rsidRPr="009C7E0A" w:rsidRDefault="00557424" w:rsidP="006F3222">
      <w:pPr>
        <w:suppressAutoHyphens w:val="0"/>
        <w:spacing w:after="200"/>
        <w:ind w:left="720"/>
        <w:contextualSpacing/>
        <w:outlineLvl w:val="9"/>
        <w:rPr>
          <w:rFonts w:cs="Arial"/>
          <w:snapToGrid w:val="0"/>
          <w:color w:val="FF0000"/>
          <w:kern w:val="0"/>
          <w:sz w:val="22"/>
          <w:szCs w:val="22"/>
          <w:lang w:eastAsia="pl-PL"/>
        </w:rPr>
      </w:pPr>
      <w:r w:rsidRPr="009C7E0A">
        <w:rPr>
          <w:rFonts w:cs="Arial"/>
          <w:b/>
          <w:color w:val="FF0000"/>
          <w:sz w:val="22"/>
          <w:szCs w:val="22"/>
        </w:rPr>
        <w:tab/>
      </w:r>
    </w:p>
    <w:p w14:paraId="29458CEF" w14:textId="77777777" w:rsidR="00B66FB5" w:rsidRPr="009C7E0A" w:rsidRDefault="00B66FB5" w:rsidP="006F3222">
      <w:pPr>
        <w:suppressAutoHyphens w:val="0"/>
        <w:outlineLvl w:val="9"/>
        <w:rPr>
          <w:rFonts w:eastAsia="Calibri" w:cs="Arial"/>
          <w:color w:val="FF0000"/>
          <w:kern w:val="0"/>
          <w:sz w:val="22"/>
          <w:szCs w:val="22"/>
          <w:lang w:eastAsia="en-US"/>
        </w:rPr>
      </w:pPr>
    </w:p>
    <w:p w14:paraId="29FD9F0F" w14:textId="7332D0D5" w:rsidR="00E8083A" w:rsidRPr="00914EAD" w:rsidRDefault="00914EAD" w:rsidP="00AB342E">
      <w:pPr>
        <w:suppressAutoHyphens w:val="0"/>
        <w:spacing w:after="200"/>
        <w:ind w:firstLine="426"/>
        <w:outlineLvl w:val="9"/>
        <w:rPr>
          <w:rFonts w:eastAsia="Calibri" w:cs="Arial"/>
          <w:color w:val="000000" w:themeColor="text1"/>
          <w:kern w:val="0"/>
          <w:sz w:val="22"/>
          <w:szCs w:val="22"/>
          <w:lang w:eastAsia="en-US"/>
        </w:rPr>
      </w:pPr>
      <w:r w:rsidRPr="00914EAD">
        <w:rPr>
          <w:rFonts w:eastAsia="Calibri" w:cs="Arial"/>
          <w:color w:val="000000" w:themeColor="text1"/>
          <w:kern w:val="0"/>
          <w:sz w:val="22"/>
          <w:szCs w:val="22"/>
          <w:lang w:eastAsia="en-US"/>
        </w:rPr>
        <w:t xml:space="preserve">W zakres przedsięwzięcia wchodzi zagospodarowanie istniejącego terenu i zainstalowanie instalacji do paczkowania odpadów – paczkarki do odpadów złomu stalowego oraz aluminium – moc przerobowa 4,4 do 8,2 Mg/h, moc silnika 55 kW, moc akustyczna około 79 </w:t>
      </w:r>
      <w:proofErr w:type="spellStart"/>
      <w:r w:rsidRPr="00914EAD">
        <w:rPr>
          <w:rFonts w:eastAsia="Calibri" w:cs="Arial"/>
          <w:color w:val="000000" w:themeColor="text1"/>
          <w:kern w:val="0"/>
          <w:sz w:val="22"/>
          <w:szCs w:val="22"/>
          <w:lang w:eastAsia="en-US"/>
        </w:rPr>
        <w:t>dB</w:t>
      </w:r>
      <w:proofErr w:type="spellEnd"/>
      <w:r w:rsidRPr="00914EAD">
        <w:rPr>
          <w:rFonts w:eastAsia="Calibri" w:cs="Arial"/>
          <w:color w:val="000000" w:themeColor="text1"/>
          <w:kern w:val="0"/>
          <w:sz w:val="22"/>
          <w:szCs w:val="22"/>
          <w:lang w:eastAsia="en-US"/>
        </w:rPr>
        <w:t xml:space="preserve"> oraz zabudowaniu instalacji wiatą.</w:t>
      </w:r>
    </w:p>
    <w:p w14:paraId="01CBBA20" w14:textId="77777777" w:rsidR="00E8083A" w:rsidRPr="00914EAD" w:rsidRDefault="00E8083A" w:rsidP="006F3222">
      <w:pPr>
        <w:suppressAutoHyphens w:val="0"/>
        <w:spacing w:after="200"/>
        <w:outlineLvl w:val="9"/>
        <w:rPr>
          <w:rFonts w:eastAsia="Calibri" w:cs="Arial"/>
          <w:b/>
          <w:color w:val="000000" w:themeColor="text1"/>
          <w:kern w:val="0"/>
          <w:sz w:val="22"/>
          <w:szCs w:val="22"/>
          <w:lang w:eastAsia="en-US"/>
        </w:rPr>
      </w:pPr>
      <w:r w:rsidRPr="00914EAD">
        <w:rPr>
          <w:rFonts w:eastAsia="Calibri" w:cs="Arial"/>
          <w:b/>
          <w:color w:val="000000" w:themeColor="text1"/>
          <w:kern w:val="0"/>
          <w:sz w:val="22"/>
          <w:szCs w:val="22"/>
          <w:lang w:eastAsia="en-US"/>
        </w:rPr>
        <w:t>Przebieg procesu technologicznego</w:t>
      </w:r>
    </w:p>
    <w:p w14:paraId="219A0E3A" w14:textId="38C6318D" w:rsidR="00127797" w:rsidRPr="00914EAD" w:rsidRDefault="00914EAD" w:rsidP="00AB342E">
      <w:pPr>
        <w:suppressAutoHyphens w:val="0"/>
        <w:spacing w:after="200" w:line="276" w:lineRule="auto"/>
        <w:ind w:firstLine="420"/>
        <w:outlineLvl w:val="9"/>
        <w:rPr>
          <w:rFonts w:eastAsia="Calibri" w:cs="Arial"/>
          <w:color w:val="000000" w:themeColor="text1"/>
          <w:kern w:val="0"/>
          <w:sz w:val="22"/>
          <w:szCs w:val="22"/>
          <w:lang w:eastAsia="en-US"/>
        </w:rPr>
      </w:pPr>
      <w:r w:rsidRPr="00914EAD">
        <w:rPr>
          <w:rFonts w:eastAsia="Calibri" w:cs="Arial"/>
          <w:color w:val="000000" w:themeColor="text1"/>
          <w:kern w:val="0"/>
          <w:sz w:val="22"/>
          <w:szCs w:val="22"/>
          <w:lang w:eastAsia="en-US"/>
        </w:rPr>
        <w:t xml:space="preserve">W instalacji paczkowane będą głównie odpady inne niż niebezpieczne w postaci złomu stalowego oraz aluminium. Złom będzie dowożony na teren firmy samochodami </w:t>
      </w:r>
      <w:r w:rsidRPr="00914EAD">
        <w:rPr>
          <w:rFonts w:eastAsia="Calibri" w:cs="Arial"/>
          <w:color w:val="000000" w:themeColor="text1"/>
          <w:kern w:val="0"/>
          <w:sz w:val="22"/>
          <w:szCs w:val="22"/>
          <w:lang w:eastAsia="en-US"/>
        </w:rPr>
        <w:lastRenderedPageBreak/>
        <w:t>ciężarowymi i rozładowywany na placu złomowym, po czym następnie po wstępnym sortowaniu zostanie on załadowany ładowarką do złomu do paczkarki. Zagęszczony złom w postaci paczek o regularnych wymiarach będzie kolejno magazynowany na placu złomowym i odsprzedawany klientom zewnętrznym.</w:t>
      </w:r>
      <w:r w:rsidR="00127797" w:rsidRPr="00914EAD">
        <w:rPr>
          <w:rFonts w:eastAsia="Calibri" w:cs="Arial"/>
          <w:color w:val="000000" w:themeColor="text1"/>
          <w:kern w:val="0"/>
          <w:sz w:val="22"/>
          <w:szCs w:val="22"/>
          <w:lang w:eastAsia="en-US"/>
        </w:rPr>
        <w:t xml:space="preserve"> </w:t>
      </w:r>
    </w:p>
    <w:p w14:paraId="09730C9D" w14:textId="77777777" w:rsidR="007B318D" w:rsidRPr="009C7E0A" w:rsidRDefault="007B318D" w:rsidP="007B318D">
      <w:pPr>
        <w:suppressAutoHyphens w:val="0"/>
        <w:spacing w:after="200"/>
        <w:jc w:val="left"/>
        <w:outlineLvl w:val="9"/>
        <w:rPr>
          <w:rFonts w:eastAsia="Calibri" w:cs="Arial"/>
          <w:color w:val="FF0000"/>
          <w:kern w:val="0"/>
          <w:sz w:val="22"/>
          <w:szCs w:val="22"/>
          <w:lang w:eastAsia="en-US"/>
        </w:rPr>
      </w:pPr>
    </w:p>
    <w:p w14:paraId="5F3A18CC" w14:textId="269BAF03" w:rsidR="006E6F0E" w:rsidRPr="00914EAD" w:rsidRDefault="006E6F0E" w:rsidP="006E6F0E">
      <w:pPr>
        <w:numPr>
          <w:ilvl w:val="0"/>
          <w:numId w:val="73"/>
        </w:numPr>
        <w:suppressAutoHyphens w:val="0"/>
        <w:spacing w:after="200" w:line="276" w:lineRule="auto"/>
        <w:contextualSpacing/>
        <w:jc w:val="left"/>
        <w:outlineLvl w:val="9"/>
        <w:rPr>
          <w:rFonts w:eastAsia="Calibri" w:cs="Arial"/>
          <w:b/>
          <w:color w:val="000000" w:themeColor="text1"/>
          <w:kern w:val="0"/>
          <w:sz w:val="22"/>
          <w:szCs w:val="22"/>
          <w:lang w:eastAsia="en-US"/>
        </w:rPr>
      </w:pPr>
      <w:r w:rsidRPr="00914EAD">
        <w:rPr>
          <w:rFonts w:eastAsia="Calibri" w:cs="Arial"/>
          <w:b/>
          <w:color w:val="000000" w:themeColor="text1"/>
          <w:kern w:val="0"/>
          <w:sz w:val="22"/>
          <w:szCs w:val="22"/>
          <w:lang w:eastAsia="en-US"/>
        </w:rPr>
        <w:t>odpady przeznaczone do p</w:t>
      </w:r>
      <w:r w:rsidR="00914EAD" w:rsidRPr="00914EAD">
        <w:rPr>
          <w:rFonts w:eastAsia="Calibri" w:cs="Arial"/>
          <w:b/>
          <w:color w:val="000000" w:themeColor="text1"/>
          <w:kern w:val="0"/>
          <w:sz w:val="22"/>
          <w:szCs w:val="22"/>
          <w:lang w:eastAsia="en-US"/>
        </w:rPr>
        <w:t>aczkowania</w:t>
      </w:r>
    </w:p>
    <w:p w14:paraId="52D644B1" w14:textId="77777777" w:rsidR="006E6F0E" w:rsidRPr="009C7E0A" w:rsidRDefault="006E6F0E" w:rsidP="006E6F0E">
      <w:pPr>
        <w:suppressAutoHyphens w:val="0"/>
        <w:spacing w:after="200" w:line="276" w:lineRule="auto"/>
        <w:ind w:left="780"/>
        <w:contextualSpacing/>
        <w:jc w:val="left"/>
        <w:outlineLvl w:val="9"/>
        <w:rPr>
          <w:rFonts w:eastAsia="Calibri" w:cs="Arial"/>
          <w:b/>
          <w:color w:val="FF0000"/>
          <w:kern w:val="0"/>
          <w:sz w:val="22"/>
          <w:szCs w:val="22"/>
          <w:lang w:eastAsia="en-US"/>
        </w:rPr>
      </w:pPr>
    </w:p>
    <w:p w14:paraId="01161A70" w14:textId="0E9289EF" w:rsidR="006E6F0E" w:rsidRPr="00914EAD" w:rsidRDefault="006E6F0E" w:rsidP="006E6F0E">
      <w:pPr>
        <w:pStyle w:val="Legenda"/>
        <w:spacing w:line="276" w:lineRule="auto"/>
        <w:rPr>
          <w:b/>
          <w:color w:val="000000" w:themeColor="text1"/>
          <w:sz w:val="22"/>
          <w:szCs w:val="22"/>
        </w:rPr>
      </w:pPr>
      <w:bookmarkStart w:id="2" w:name="_Toc73004876"/>
      <w:r w:rsidRPr="00914EAD">
        <w:rPr>
          <w:b/>
          <w:color w:val="000000" w:themeColor="text1"/>
          <w:sz w:val="22"/>
          <w:szCs w:val="22"/>
        </w:rPr>
        <w:t xml:space="preserve">Tabela </w:t>
      </w:r>
      <w:r w:rsidRPr="00914EAD">
        <w:rPr>
          <w:b/>
          <w:color w:val="000000" w:themeColor="text1"/>
          <w:sz w:val="22"/>
          <w:szCs w:val="22"/>
        </w:rPr>
        <w:fldChar w:fldCharType="begin"/>
      </w:r>
      <w:r w:rsidRPr="00914EAD">
        <w:rPr>
          <w:b/>
          <w:color w:val="000000" w:themeColor="text1"/>
          <w:sz w:val="22"/>
          <w:szCs w:val="22"/>
        </w:rPr>
        <w:instrText xml:space="preserve"> SEQ Tabela \* ARABIC </w:instrText>
      </w:r>
      <w:r w:rsidRPr="00914EAD">
        <w:rPr>
          <w:b/>
          <w:color w:val="000000" w:themeColor="text1"/>
          <w:sz w:val="22"/>
          <w:szCs w:val="22"/>
        </w:rPr>
        <w:fldChar w:fldCharType="separate"/>
      </w:r>
      <w:r w:rsidRPr="00914EAD">
        <w:rPr>
          <w:b/>
          <w:noProof/>
          <w:color w:val="000000" w:themeColor="text1"/>
          <w:sz w:val="22"/>
          <w:szCs w:val="22"/>
        </w:rPr>
        <w:t>1</w:t>
      </w:r>
      <w:r w:rsidRPr="00914EAD">
        <w:rPr>
          <w:b/>
          <w:color w:val="000000" w:themeColor="text1"/>
          <w:sz w:val="22"/>
          <w:szCs w:val="22"/>
        </w:rPr>
        <w:fldChar w:fldCharType="end"/>
      </w:r>
      <w:r w:rsidRPr="00914EAD">
        <w:rPr>
          <w:b/>
          <w:color w:val="000000" w:themeColor="text1"/>
          <w:sz w:val="22"/>
          <w:szCs w:val="22"/>
        </w:rPr>
        <w:t xml:space="preserve">. </w:t>
      </w:r>
      <w:bookmarkEnd w:id="2"/>
      <w:r w:rsidR="00914EAD" w:rsidRPr="00914EAD">
        <w:rPr>
          <w:b/>
          <w:color w:val="000000" w:themeColor="text1"/>
          <w:sz w:val="22"/>
          <w:szCs w:val="22"/>
        </w:rPr>
        <w:t>Lista odpadów przeznaczonych do paczkowania w instalacji</w:t>
      </w:r>
    </w:p>
    <w:p w14:paraId="04EEDA58" w14:textId="77777777" w:rsidR="00FC63A1" w:rsidRPr="009C7E0A" w:rsidRDefault="00FC63A1" w:rsidP="00FC63A1">
      <w:pPr>
        <w:rPr>
          <w:color w:val="FF0000"/>
          <w:lang w:eastAsia="pl-PL"/>
        </w:rPr>
      </w:pPr>
    </w:p>
    <w:tbl>
      <w:tblPr>
        <w:tblW w:w="5000" w:type="pct"/>
        <w:jc w:val="center"/>
        <w:tblCellMar>
          <w:top w:w="15" w:type="dxa"/>
          <w:left w:w="15" w:type="dxa"/>
          <w:bottom w:w="15" w:type="dxa"/>
          <w:right w:w="15" w:type="dxa"/>
        </w:tblCellMar>
        <w:tblLook w:val="04A0" w:firstRow="1" w:lastRow="0" w:firstColumn="1" w:lastColumn="0" w:noHBand="0" w:noVBand="1"/>
      </w:tblPr>
      <w:tblGrid>
        <w:gridCol w:w="331"/>
        <w:gridCol w:w="901"/>
        <w:gridCol w:w="3863"/>
        <w:gridCol w:w="3863"/>
      </w:tblGrid>
      <w:tr w:rsidR="00914EAD" w:rsidRPr="006D1FCD" w14:paraId="2024B2FE" w14:textId="77777777" w:rsidTr="006B5C13">
        <w:trPr>
          <w:jc w:val="center"/>
        </w:trPr>
        <w:tc>
          <w:tcPr>
            <w:tcW w:w="185" w:type="pct"/>
            <w:tcBorders>
              <w:top w:val="single" w:sz="6" w:space="0" w:color="000000"/>
              <w:left w:val="single" w:sz="6" w:space="0" w:color="000000"/>
              <w:bottom w:val="single" w:sz="6" w:space="0" w:color="000000"/>
              <w:right w:val="single" w:sz="6" w:space="0" w:color="000000"/>
            </w:tcBorders>
          </w:tcPr>
          <w:p w14:paraId="24F29D5F" w14:textId="77777777" w:rsidR="00914EAD" w:rsidRPr="00C52BF5" w:rsidRDefault="00914EAD" w:rsidP="006B5C13">
            <w:pPr>
              <w:suppressAutoHyphens w:val="0"/>
              <w:spacing w:line="276" w:lineRule="auto"/>
              <w:jc w:val="center"/>
              <w:outlineLvl w:val="9"/>
              <w:rPr>
                <w:rFonts w:eastAsia="Calibri" w:cs="Arial"/>
                <w:b/>
                <w:color w:val="000000" w:themeColor="text1"/>
                <w:kern w:val="0"/>
                <w:sz w:val="20"/>
                <w:lang w:eastAsia="pl-PL"/>
              </w:rPr>
            </w:pPr>
            <w:r w:rsidRPr="00C52BF5">
              <w:rPr>
                <w:rFonts w:eastAsia="Calibri" w:cs="Arial"/>
                <w:b/>
                <w:color w:val="000000" w:themeColor="text1"/>
                <w:kern w:val="0"/>
                <w:sz w:val="20"/>
                <w:lang w:eastAsia="pl-PL"/>
              </w:rPr>
              <w:t>Lp.</w:t>
            </w:r>
          </w:p>
        </w:tc>
        <w:tc>
          <w:tcPr>
            <w:tcW w:w="503" w:type="pct"/>
            <w:tcBorders>
              <w:top w:val="single" w:sz="6" w:space="0" w:color="000000"/>
              <w:left w:val="single" w:sz="6" w:space="0" w:color="000000"/>
              <w:bottom w:val="single" w:sz="6" w:space="0" w:color="000000"/>
              <w:right w:val="single" w:sz="6" w:space="0" w:color="000000"/>
            </w:tcBorders>
            <w:hideMark/>
          </w:tcPr>
          <w:p w14:paraId="0A8C152A" w14:textId="77777777" w:rsidR="00914EAD" w:rsidRPr="00C52BF5" w:rsidRDefault="00914EAD" w:rsidP="006B5C13">
            <w:pPr>
              <w:suppressAutoHyphens w:val="0"/>
              <w:spacing w:line="276" w:lineRule="auto"/>
              <w:jc w:val="center"/>
              <w:outlineLvl w:val="9"/>
              <w:rPr>
                <w:rFonts w:eastAsia="Calibri" w:cs="Arial"/>
                <w:b/>
                <w:color w:val="000000" w:themeColor="text1"/>
                <w:kern w:val="0"/>
                <w:sz w:val="20"/>
                <w:lang w:eastAsia="pl-PL"/>
              </w:rPr>
            </w:pPr>
            <w:r w:rsidRPr="00C52BF5">
              <w:rPr>
                <w:rFonts w:eastAsia="Calibri" w:cs="Arial"/>
                <w:b/>
                <w:color w:val="000000" w:themeColor="text1"/>
                <w:kern w:val="0"/>
                <w:sz w:val="20"/>
                <w:lang w:eastAsia="pl-PL"/>
              </w:rPr>
              <w:t>KOD ODPADU</w:t>
            </w:r>
          </w:p>
        </w:tc>
        <w:tc>
          <w:tcPr>
            <w:tcW w:w="2156" w:type="pct"/>
            <w:tcBorders>
              <w:top w:val="single" w:sz="6" w:space="0" w:color="000000"/>
              <w:left w:val="single" w:sz="6" w:space="0" w:color="000000"/>
              <w:bottom w:val="single" w:sz="6" w:space="0" w:color="000000"/>
              <w:right w:val="single" w:sz="6" w:space="0" w:color="000000"/>
            </w:tcBorders>
            <w:hideMark/>
          </w:tcPr>
          <w:p w14:paraId="3B14A2F5" w14:textId="77777777" w:rsidR="00914EAD" w:rsidRPr="00C52BF5" w:rsidRDefault="00914EAD" w:rsidP="006B5C13">
            <w:pPr>
              <w:suppressAutoHyphens w:val="0"/>
              <w:spacing w:line="276" w:lineRule="auto"/>
              <w:jc w:val="center"/>
              <w:outlineLvl w:val="9"/>
              <w:rPr>
                <w:rFonts w:eastAsia="Calibri" w:cs="Arial"/>
                <w:b/>
                <w:color w:val="000000" w:themeColor="text1"/>
                <w:kern w:val="0"/>
                <w:sz w:val="20"/>
                <w:lang w:eastAsia="pl-PL"/>
              </w:rPr>
            </w:pPr>
            <w:r w:rsidRPr="00C52BF5">
              <w:rPr>
                <w:rFonts w:eastAsia="Calibri" w:cs="Arial"/>
                <w:b/>
                <w:color w:val="000000" w:themeColor="text1"/>
                <w:kern w:val="0"/>
                <w:sz w:val="20"/>
                <w:lang w:eastAsia="pl-PL"/>
              </w:rPr>
              <w:t>RODZAJ ODPADU</w:t>
            </w:r>
          </w:p>
        </w:tc>
        <w:tc>
          <w:tcPr>
            <w:tcW w:w="2156" w:type="pct"/>
            <w:tcBorders>
              <w:top w:val="single" w:sz="6" w:space="0" w:color="000000"/>
              <w:left w:val="single" w:sz="6" w:space="0" w:color="000000"/>
              <w:bottom w:val="single" w:sz="6" w:space="0" w:color="000000"/>
              <w:right w:val="single" w:sz="6" w:space="0" w:color="000000"/>
            </w:tcBorders>
          </w:tcPr>
          <w:p w14:paraId="21BC5B69" w14:textId="77777777" w:rsidR="00914EAD" w:rsidRPr="00C52BF5" w:rsidRDefault="00914EAD" w:rsidP="006B5C13">
            <w:pPr>
              <w:suppressAutoHyphens w:val="0"/>
              <w:spacing w:line="276" w:lineRule="auto"/>
              <w:jc w:val="center"/>
              <w:outlineLvl w:val="9"/>
              <w:rPr>
                <w:rFonts w:eastAsia="Calibri" w:cs="Arial"/>
                <w:b/>
                <w:color w:val="000000" w:themeColor="text1"/>
                <w:kern w:val="0"/>
                <w:sz w:val="20"/>
                <w:lang w:eastAsia="pl-PL"/>
              </w:rPr>
            </w:pPr>
            <w:r w:rsidRPr="00C52BF5">
              <w:rPr>
                <w:rFonts w:eastAsia="Calibri" w:cs="Arial"/>
                <w:b/>
                <w:color w:val="000000" w:themeColor="text1"/>
                <w:kern w:val="0"/>
                <w:sz w:val="20"/>
                <w:lang w:eastAsia="pl-PL"/>
              </w:rPr>
              <w:t xml:space="preserve">Ilość </w:t>
            </w:r>
          </w:p>
          <w:p w14:paraId="520B8CC8" w14:textId="77777777" w:rsidR="00914EAD" w:rsidRPr="00C52BF5" w:rsidRDefault="00914EAD" w:rsidP="006B5C13">
            <w:pPr>
              <w:suppressAutoHyphens w:val="0"/>
              <w:spacing w:line="276" w:lineRule="auto"/>
              <w:jc w:val="center"/>
              <w:outlineLvl w:val="9"/>
              <w:rPr>
                <w:rFonts w:eastAsia="Calibri" w:cs="Arial"/>
                <w:b/>
                <w:color w:val="000000" w:themeColor="text1"/>
                <w:kern w:val="0"/>
                <w:sz w:val="20"/>
                <w:lang w:eastAsia="pl-PL"/>
              </w:rPr>
            </w:pPr>
            <w:r w:rsidRPr="00C52BF5">
              <w:rPr>
                <w:rFonts w:eastAsia="Calibri" w:cs="Arial"/>
                <w:b/>
                <w:color w:val="000000" w:themeColor="text1"/>
                <w:kern w:val="0"/>
                <w:sz w:val="20"/>
                <w:lang w:eastAsia="pl-PL"/>
              </w:rPr>
              <w:t>Mg/rok</w:t>
            </w:r>
          </w:p>
        </w:tc>
      </w:tr>
      <w:tr w:rsidR="00914EAD" w:rsidRPr="006D1FCD" w14:paraId="60C072F7" w14:textId="77777777" w:rsidTr="006B5C13">
        <w:trPr>
          <w:jc w:val="center"/>
        </w:trPr>
        <w:tc>
          <w:tcPr>
            <w:tcW w:w="185" w:type="pct"/>
            <w:tcBorders>
              <w:top w:val="single" w:sz="6" w:space="0" w:color="000000"/>
              <w:left w:val="single" w:sz="6" w:space="0" w:color="000000"/>
              <w:bottom w:val="single" w:sz="6" w:space="0" w:color="000000"/>
              <w:right w:val="single" w:sz="6" w:space="0" w:color="000000"/>
            </w:tcBorders>
          </w:tcPr>
          <w:p w14:paraId="3AF3880D" w14:textId="77777777" w:rsidR="00914EAD" w:rsidRPr="00C52BF5" w:rsidRDefault="00914EAD" w:rsidP="00914EAD">
            <w:pPr>
              <w:numPr>
                <w:ilvl w:val="0"/>
                <w:numId w:val="74"/>
              </w:numPr>
              <w:suppressAutoHyphens w:val="0"/>
              <w:spacing w:after="200" w:line="276" w:lineRule="auto"/>
              <w:contextualSpacing/>
              <w:jc w:val="left"/>
              <w:outlineLvl w:val="9"/>
              <w:rPr>
                <w:rFonts w:ascii="Calibri" w:eastAsia="Calibri" w:hAnsi="Calibri"/>
                <w:color w:val="000000" w:themeColor="text1"/>
                <w:kern w:val="0"/>
                <w:sz w:val="22"/>
                <w:szCs w:val="22"/>
                <w:lang w:eastAsia="pl-PL"/>
              </w:rPr>
            </w:pPr>
          </w:p>
        </w:tc>
        <w:tc>
          <w:tcPr>
            <w:tcW w:w="503" w:type="pct"/>
            <w:tcBorders>
              <w:top w:val="single" w:sz="6" w:space="0" w:color="000000"/>
              <w:left w:val="single" w:sz="6" w:space="0" w:color="000000"/>
              <w:bottom w:val="single" w:sz="6" w:space="0" w:color="000000"/>
              <w:right w:val="single" w:sz="6" w:space="0" w:color="000000"/>
            </w:tcBorders>
            <w:vAlign w:val="center"/>
          </w:tcPr>
          <w:p w14:paraId="2BB72308"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sidRPr="00C52BF5">
              <w:rPr>
                <w:rFonts w:eastAsia="Calibri" w:cs="Arial"/>
                <w:color w:val="000000" w:themeColor="text1"/>
                <w:kern w:val="0"/>
                <w:sz w:val="20"/>
                <w:lang w:eastAsia="pl-PL"/>
              </w:rPr>
              <w:t>12 01 01</w:t>
            </w:r>
          </w:p>
        </w:tc>
        <w:tc>
          <w:tcPr>
            <w:tcW w:w="2156" w:type="pct"/>
            <w:tcBorders>
              <w:top w:val="single" w:sz="6" w:space="0" w:color="000000"/>
              <w:left w:val="single" w:sz="6" w:space="0" w:color="000000"/>
              <w:bottom w:val="single" w:sz="6" w:space="0" w:color="000000"/>
              <w:right w:val="single" w:sz="6" w:space="0" w:color="000000"/>
            </w:tcBorders>
            <w:vAlign w:val="center"/>
          </w:tcPr>
          <w:p w14:paraId="2BC7A840"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sidRPr="00C52BF5">
              <w:rPr>
                <w:rFonts w:eastAsia="Calibri" w:cs="Arial"/>
                <w:color w:val="000000" w:themeColor="text1"/>
                <w:kern w:val="0"/>
                <w:sz w:val="20"/>
                <w:lang w:eastAsia="pl-PL"/>
              </w:rPr>
              <w:t>Odpady z toczenia i piłowania żelaza oraz jego stopów</w:t>
            </w:r>
          </w:p>
        </w:tc>
        <w:tc>
          <w:tcPr>
            <w:tcW w:w="2156" w:type="pct"/>
            <w:tcBorders>
              <w:top w:val="single" w:sz="6" w:space="0" w:color="000000"/>
              <w:left w:val="single" w:sz="6" w:space="0" w:color="000000"/>
              <w:bottom w:val="single" w:sz="6" w:space="0" w:color="000000"/>
              <w:right w:val="single" w:sz="6" w:space="0" w:color="000000"/>
            </w:tcBorders>
          </w:tcPr>
          <w:p w14:paraId="258E5786" w14:textId="77777777" w:rsidR="00914EAD" w:rsidRPr="006D1FCD" w:rsidRDefault="00914EAD" w:rsidP="006B5C13">
            <w:pPr>
              <w:suppressAutoHyphens w:val="0"/>
              <w:spacing w:line="276" w:lineRule="auto"/>
              <w:jc w:val="center"/>
              <w:outlineLvl w:val="9"/>
              <w:rPr>
                <w:rFonts w:eastAsia="Calibri" w:cs="Arial"/>
                <w:color w:val="FF0000"/>
                <w:kern w:val="0"/>
                <w:sz w:val="20"/>
                <w:lang w:eastAsia="pl-PL"/>
              </w:rPr>
            </w:pPr>
            <w:r w:rsidRPr="00752492">
              <w:rPr>
                <w:rFonts w:eastAsia="Calibri" w:cs="Arial"/>
                <w:color w:val="000000" w:themeColor="text1"/>
                <w:kern w:val="0"/>
                <w:sz w:val="20"/>
                <w:lang w:eastAsia="pl-PL"/>
              </w:rPr>
              <w:t>do 7000</w:t>
            </w:r>
          </w:p>
        </w:tc>
      </w:tr>
      <w:tr w:rsidR="00914EAD" w:rsidRPr="006D1FCD" w14:paraId="71C5262A" w14:textId="77777777" w:rsidTr="006B5C13">
        <w:trPr>
          <w:jc w:val="center"/>
        </w:trPr>
        <w:tc>
          <w:tcPr>
            <w:tcW w:w="185" w:type="pct"/>
            <w:tcBorders>
              <w:top w:val="single" w:sz="6" w:space="0" w:color="000000"/>
              <w:left w:val="single" w:sz="6" w:space="0" w:color="000000"/>
              <w:bottom w:val="single" w:sz="6" w:space="0" w:color="000000"/>
              <w:right w:val="single" w:sz="6" w:space="0" w:color="000000"/>
            </w:tcBorders>
          </w:tcPr>
          <w:p w14:paraId="52074BEA" w14:textId="77777777" w:rsidR="00914EAD" w:rsidRPr="00C52BF5" w:rsidRDefault="00914EAD" w:rsidP="00914EAD">
            <w:pPr>
              <w:numPr>
                <w:ilvl w:val="0"/>
                <w:numId w:val="74"/>
              </w:numPr>
              <w:suppressAutoHyphens w:val="0"/>
              <w:spacing w:after="200" w:line="276" w:lineRule="auto"/>
              <w:contextualSpacing/>
              <w:jc w:val="left"/>
              <w:outlineLvl w:val="9"/>
              <w:rPr>
                <w:rFonts w:ascii="Calibri" w:eastAsia="Calibri" w:hAnsi="Calibri"/>
                <w:color w:val="000000" w:themeColor="text1"/>
                <w:kern w:val="0"/>
                <w:sz w:val="22"/>
                <w:szCs w:val="22"/>
                <w:lang w:eastAsia="pl-PL"/>
              </w:rPr>
            </w:pPr>
          </w:p>
        </w:tc>
        <w:tc>
          <w:tcPr>
            <w:tcW w:w="503" w:type="pct"/>
            <w:tcBorders>
              <w:top w:val="single" w:sz="6" w:space="0" w:color="000000"/>
              <w:left w:val="single" w:sz="6" w:space="0" w:color="000000"/>
              <w:bottom w:val="single" w:sz="6" w:space="0" w:color="000000"/>
              <w:right w:val="single" w:sz="6" w:space="0" w:color="000000"/>
            </w:tcBorders>
            <w:vAlign w:val="center"/>
          </w:tcPr>
          <w:p w14:paraId="7CF83635"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sidRPr="00C52BF5">
              <w:rPr>
                <w:rFonts w:eastAsia="Calibri" w:cs="Arial"/>
                <w:color w:val="000000" w:themeColor="text1"/>
                <w:kern w:val="0"/>
                <w:sz w:val="20"/>
                <w:lang w:eastAsia="pl-PL"/>
              </w:rPr>
              <w:t>12 01 02</w:t>
            </w:r>
          </w:p>
        </w:tc>
        <w:tc>
          <w:tcPr>
            <w:tcW w:w="2156" w:type="pct"/>
            <w:tcBorders>
              <w:top w:val="single" w:sz="6" w:space="0" w:color="000000"/>
              <w:left w:val="single" w:sz="6" w:space="0" w:color="000000"/>
              <w:bottom w:val="single" w:sz="6" w:space="0" w:color="000000"/>
              <w:right w:val="single" w:sz="6" w:space="0" w:color="000000"/>
            </w:tcBorders>
            <w:vAlign w:val="center"/>
          </w:tcPr>
          <w:p w14:paraId="5944862A"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sidRPr="00C52BF5">
              <w:rPr>
                <w:rFonts w:eastAsia="Calibri" w:cs="Arial"/>
                <w:color w:val="000000" w:themeColor="text1"/>
                <w:kern w:val="0"/>
                <w:sz w:val="20"/>
                <w:lang w:eastAsia="pl-PL"/>
              </w:rPr>
              <w:t>Cząstki i pyły żelaza oraz jego stopów</w:t>
            </w:r>
          </w:p>
        </w:tc>
        <w:tc>
          <w:tcPr>
            <w:tcW w:w="2156" w:type="pct"/>
            <w:tcBorders>
              <w:top w:val="single" w:sz="6" w:space="0" w:color="000000"/>
              <w:left w:val="single" w:sz="6" w:space="0" w:color="000000"/>
              <w:bottom w:val="single" w:sz="6" w:space="0" w:color="000000"/>
              <w:right w:val="single" w:sz="6" w:space="0" w:color="000000"/>
            </w:tcBorders>
          </w:tcPr>
          <w:p w14:paraId="34DBDD4A" w14:textId="77777777" w:rsidR="00914EAD" w:rsidRPr="006D1FCD" w:rsidRDefault="00914EAD" w:rsidP="006B5C13">
            <w:pPr>
              <w:suppressAutoHyphens w:val="0"/>
              <w:spacing w:after="200" w:line="276" w:lineRule="auto"/>
              <w:jc w:val="center"/>
              <w:outlineLvl w:val="9"/>
              <w:rPr>
                <w:rFonts w:ascii="Calibri" w:eastAsia="Calibri" w:hAnsi="Calibri"/>
                <w:color w:val="FF0000"/>
                <w:kern w:val="0"/>
                <w:sz w:val="22"/>
                <w:szCs w:val="22"/>
                <w:lang w:eastAsia="en-US"/>
              </w:rPr>
            </w:pPr>
            <w:r w:rsidRPr="00752492">
              <w:rPr>
                <w:rFonts w:eastAsia="Calibri" w:cs="Arial"/>
                <w:color w:val="000000" w:themeColor="text1"/>
                <w:kern w:val="0"/>
                <w:sz w:val="20"/>
                <w:lang w:eastAsia="pl-PL"/>
              </w:rPr>
              <w:t>do 1500</w:t>
            </w:r>
          </w:p>
        </w:tc>
      </w:tr>
      <w:tr w:rsidR="00914EAD" w:rsidRPr="006D1FCD" w14:paraId="6F1E5AE5" w14:textId="77777777" w:rsidTr="006B5C13">
        <w:trPr>
          <w:jc w:val="center"/>
        </w:trPr>
        <w:tc>
          <w:tcPr>
            <w:tcW w:w="185" w:type="pct"/>
            <w:tcBorders>
              <w:top w:val="single" w:sz="6" w:space="0" w:color="000000"/>
              <w:left w:val="single" w:sz="6" w:space="0" w:color="000000"/>
              <w:bottom w:val="single" w:sz="6" w:space="0" w:color="000000"/>
              <w:right w:val="single" w:sz="6" w:space="0" w:color="000000"/>
            </w:tcBorders>
          </w:tcPr>
          <w:p w14:paraId="335601A2" w14:textId="77777777" w:rsidR="00914EAD" w:rsidRPr="00C52BF5" w:rsidRDefault="00914EAD" w:rsidP="00914EAD">
            <w:pPr>
              <w:numPr>
                <w:ilvl w:val="0"/>
                <w:numId w:val="74"/>
              </w:numPr>
              <w:suppressAutoHyphens w:val="0"/>
              <w:spacing w:after="200" w:line="276" w:lineRule="auto"/>
              <w:contextualSpacing/>
              <w:jc w:val="left"/>
              <w:outlineLvl w:val="9"/>
              <w:rPr>
                <w:rFonts w:ascii="Calibri" w:eastAsia="Calibri" w:hAnsi="Calibri"/>
                <w:color w:val="000000" w:themeColor="text1"/>
                <w:kern w:val="0"/>
                <w:sz w:val="22"/>
                <w:szCs w:val="22"/>
                <w:lang w:eastAsia="pl-PL"/>
              </w:rPr>
            </w:pPr>
          </w:p>
        </w:tc>
        <w:tc>
          <w:tcPr>
            <w:tcW w:w="503" w:type="pct"/>
            <w:tcBorders>
              <w:top w:val="single" w:sz="6" w:space="0" w:color="000000"/>
              <w:left w:val="single" w:sz="6" w:space="0" w:color="000000"/>
              <w:bottom w:val="single" w:sz="6" w:space="0" w:color="000000"/>
              <w:right w:val="single" w:sz="6" w:space="0" w:color="000000"/>
            </w:tcBorders>
            <w:vAlign w:val="center"/>
          </w:tcPr>
          <w:p w14:paraId="05897EBE"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Pr>
                <w:rFonts w:eastAsia="Calibri" w:cs="Arial"/>
                <w:color w:val="000000" w:themeColor="text1"/>
                <w:kern w:val="0"/>
                <w:sz w:val="20"/>
                <w:lang w:eastAsia="pl-PL"/>
              </w:rPr>
              <w:t>12 01 03</w:t>
            </w:r>
          </w:p>
        </w:tc>
        <w:tc>
          <w:tcPr>
            <w:tcW w:w="2156" w:type="pct"/>
            <w:tcBorders>
              <w:top w:val="single" w:sz="6" w:space="0" w:color="000000"/>
              <w:left w:val="single" w:sz="6" w:space="0" w:color="000000"/>
              <w:bottom w:val="single" w:sz="6" w:space="0" w:color="000000"/>
              <w:right w:val="single" w:sz="6" w:space="0" w:color="000000"/>
            </w:tcBorders>
            <w:vAlign w:val="center"/>
          </w:tcPr>
          <w:p w14:paraId="06CFFF2A"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sidRPr="00164BE2">
              <w:rPr>
                <w:rFonts w:eastAsia="Calibri" w:cs="Arial"/>
                <w:color w:val="000000" w:themeColor="text1"/>
                <w:kern w:val="0"/>
                <w:sz w:val="20"/>
                <w:lang w:eastAsia="pl-PL"/>
              </w:rPr>
              <w:t>Odpady z toczenia i piłowania metali nieżelaznych</w:t>
            </w:r>
          </w:p>
        </w:tc>
        <w:tc>
          <w:tcPr>
            <w:tcW w:w="2156" w:type="pct"/>
            <w:tcBorders>
              <w:top w:val="single" w:sz="6" w:space="0" w:color="000000"/>
              <w:left w:val="single" w:sz="6" w:space="0" w:color="000000"/>
              <w:bottom w:val="single" w:sz="6" w:space="0" w:color="000000"/>
              <w:right w:val="single" w:sz="6" w:space="0" w:color="000000"/>
            </w:tcBorders>
          </w:tcPr>
          <w:p w14:paraId="747CB450" w14:textId="77777777" w:rsidR="00914EAD" w:rsidRPr="006D1FCD" w:rsidRDefault="00914EAD" w:rsidP="006B5C13">
            <w:pPr>
              <w:suppressAutoHyphens w:val="0"/>
              <w:spacing w:after="200" w:line="276" w:lineRule="auto"/>
              <w:jc w:val="center"/>
              <w:outlineLvl w:val="9"/>
              <w:rPr>
                <w:rFonts w:eastAsia="Calibri" w:cs="Arial"/>
                <w:color w:val="FF0000"/>
                <w:kern w:val="0"/>
                <w:sz w:val="20"/>
                <w:lang w:eastAsia="pl-PL"/>
              </w:rPr>
            </w:pPr>
            <w:r>
              <w:rPr>
                <w:rFonts w:eastAsia="Calibri" w:cs="Arial"/>
                <w:color w:val="000000" w:themeColor="text1"/>
                <w:kern w:val="0"/>
                <w:sz w:val="20"/>
                <w:lang w:eastAsia="pl-PL"/>
              </w:rPr>
              <w:t>d</w:t>
            </w:r>
            <w:r w:rsidRPr="00752492">
              <w:rPr>
                <w:rFonts w:eastAsia="Calibri" w:cs="Arial"/>
                <w:color w:val="000000" w:themeColor="text1"/>
                <w:kern w:val="0"/>
                <w:sz w:val="20"/>
                <w:lang w:eastAsia="pl-PL"/>
              </w:rPr>
              <w:t>o 300</w:t>
            </w:r>
          </w:p>
        </w:tc>
      </w:tr>
      <w:tr w:rsidR="00914EAD" w:rsidRPr="006D1FCD" w14:paraId="610222BD" w14:textId="77777777" w:rsidTr="006B5C13">
        <w:trPr>
          <w:jc w:val="center"/>
        </w:trPr>
        <w:tc>
          <w:tcPr>
            <w:tcW w:w="185" w:type="pct"/>
            <w:tcBorders>
              <w:top w:val="single" w:sz="6" w:space="0" w:color="000000"/>
              <w:left w:val="single" w:sz="6" w:space="0" w:color="000000"/>
              <w:bottom w:val="single" w:sz="6" w:space="0" w:color="000000"/>
              <w:right w:val="single" w:sz="6" w:space="0" w:color="000000"/>
            </w:tcBorders>
          </w:tcPr>
          <w:p w14:paraId="7A91EA84" w14:textId="77777777" w:rsidR="00914EAD" w:rsidRPr="00C52BF5" w:rsidRDefault="00914EAD" w:rsidP="00914EAD">
            <w:pPr>
              <w:numPr>
                <w:ilvl w:val="0"/>
                <w:numId w:val="74"/>
              </w:numPr>
              <w:suppressAutoHyphens w:val="0"/>
              <w:spacing w:after="200" w:line="276" w:lineRule="auto"/>
              <w:contextualSpacing/>
              <w:jc w:val="left"/>
              <w:outlineLvl w:val="9"/>
              <w:rPr>
                <w:rFonts w:ascii="Calibri" w:eastAsia="Calibri" w:hAnsi="Calibri"/>
                <w:color w:val="000000" w:themeColor="text1"/>
                <w:kern w:val="0"/>
                <w:sz w:val="22"/>
                <w:szCs w:val="22"/>
                <w:lang w:eastAsia="pl-PL"/>
              </w:rPr>
            </w:pPr>
          </w:p>
        </w:tc>
        <w:tc>
          <w:tcPr>
            <w:tcW w:w="503" w:type="pct"/>
            <w:tcBorders>
              <w:top w:val="single" w:sz="6" w:space="0" w:color="000000"/>
              <w:left w:val="single" w:sz="6" w:space="0" w:color="000000"/>
              <w:bottom w:val="single" w:sz="6" w:space="0" w:color="000000"/>
              <w:right w:val="single" w:sz="6" w:space="0" w:color="000000"/>
            </w:tcBorders>
            <w:vAlign w:val="center"/>
          </w:tcPr>
          <w:p w14:paraId="4ADEB660"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sidRPr="00C52BF5">
              <w:rPr>
                <w:rFonts w:eastAsia="Calibri" w:cs="Arial"/>
                <w:color w:val="000000" w:themeColor="text1"/>
                <w:kern w:val="0"/>
                <w:sz w:val="20"/>
                <w:lang w:eastAsia="pl-PL"/>
              </w:rPr>
              <w:t>17 04 02</w:t>
            </w:r>
          </w:p>
        </w:tc>
        <w:tc>
          <w:tcPr>
            <w:tcW w:w="2156" w:type="pct"/>
            <w:tcBorders>
              <w:top w:val="single" w:sz="6" w:space="0" w:color="000000"/>
              <w:left w:val="single" w:sz="6" w:space="0" w:color="000000"/>
              <w:bottom w:val="single" w:sz="6" w:space="0" w:color="000000"/>
              <w:right w:val="single" w:sz="6" w:space="0" w:color="000000"/>
            </w:tcBorders>
            <w:vAlign w:val="center"/>
          </w:tcPr>
          <w:p w14:paraId="5D07546B"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sidRPr="00C52BF5">
              <w:rPr>
                <w:rFonts w:eastAsia="Calibri" w:cs="Arial"/>
                <w:color w:val="000000" w:themeColor="text1"/>
                <w:kern w:val="0"/>
                <w:sz w:val="20"/>
                <w:lang w:eastAsia="pl-PL"/>
              </w:rPr>
              <w:t>Aluminium</w:t>
            </w:r>
          </w:p>
        </w:tc>
        <w:tc>
          <w:tcPr>
            <w:tcW w:w="2156" w:type="pct"/>
            <w:tcBorders>
              <w:top w:val="single" w:sz="6" w:space="0" w:color="000000"/>
              <w:left w:val="single" w:sz="6" w:space="0" w:color="000000"/>
              <w:bottom w:val="single" w:sz="6" w:space="0" w:color="000000"/>
              <w:right w:val="single" w:sz="6" w:space="0" w:color="000000"/>
            </w:tcBorders>
          </w:tcPr>
          <w:p w14:paraId="7D3E7B03" w14:textId="77777777" w:rsidR="00914EAD" w:rsidRPr="006D1FCD" w:rsidRDefault="00914EAD" w:rsidP="006B5C13">
            <w:pPr>
              <w:suppressAutoHyphens w:val="0"/>
              <w:spacing w:after="200" w:line="276" w:lineRule="auto"/>
              <w:jc w:val="center"/>
              <w:outlineLvl w:val="9"/>
              <w:rPr>
                <w:rFonts w:eastAsia="Calibri" w:cs="Arial"/>
                <w:color w:val="FF0000"/>
                <w:kern w:val="0"/>
                <w:sz w:val="20"/>
                <w:lang w:eastAsia="pl-PL"/>
              </w:rPr>
            </w:pPr>
            <w:r w:rsidRPr="00752492">
              <w:rPr>
                <w:rFonts w:eastAsia="Calibri" w:cs="Arial"/>
                <w:color w:val="000000" w:themeColor="text1"/>
                <w:kern w:val="0"/>
                <w:sz w:val="20"/>
                <w:lang w:eastAsia="pl-PL"/>
              </w:rPr>
              <w:t>do 200</w:t>
            </w:r>
          </w:p>
        </w:tc>
      </w:tr>
      <w:tr w:rsidR="00914EAD" w:rsidRPr="006D1FCD" w14:paraId="5085313F" w14:textId="77777777" w:rsidTr="006B5C13">
        <w:trPr>
          <w:jc w:val="center"/>
        </w:trPr>
        <w:tc>
          <w:tcPr>
            <w:tcW w:w="185" w:type="pct"/>
            <w:tcBorders>
              <w:top w:val="single" w:sz="6" w:space="0" w:color="000000"/>
              <w:left w:val="single" w:sz="6" w:space="0" w:color="000000"/>
              <w:bottom w:val="single" w:sz="6" w:space="0" w:color="000000"/>
              <w:right w:val="single" w:sz="6" w:space="0" w:color="000000"/>
            </w:tcBorders>
          </w:tcPr>
          <w:p w14:paraId="29FBA838" w14:textId="77777777" w:rsidR="00914EAD" w:rsidRPr="00C52BF5" w:rsidRDefault="00914EAD" w:rsidP="00914EAD">
            <w:pPr>
              <w:numPr>
                <w:ilvl w:val="0"/>
                <w:numId w:val="74"/>
              </w:numPr>
              <w:suppressAutoHyphens w:val="0"/>
              <w:spacing w:after="200" w:line="276" w:lineRule="auto"/>
              <w:contextualSpacing/>
              <w:jc w:val="left"/>
              <w:outlineLvl w:val="9"/>
              <w:rPr>
                <w:rFonts w:ascii="Calibri" w:eastAsia="Calibri" w:hAnsi="Calibri"/>
                <w:color w:val="000000" w:themeColor="text1"/>
                <w:kern w:val="0"/>
                <w:sz w:val="22"/>
                <w:szCs w:val="22"/>
                <w:lang w:eastAsia="pl-PL"/>
              </w:rPr>
            </w:pPr>
          </w:p>
        </w:tc>
        <w:tc>
          <w:tcPr>
            <w:tcW w:w="503" w:type="pct"/>
            <w:tcBorders>
              <w:top w:val="single" w:sz="6" w:space="0" w:color="000000"/>
              <w:left w:val="single" w:sz="6" w:space="0" w:color="000000"/>
              <w:bottom w:val="single" w:sz="6" w:space="0" w:color="000000"/>
              <w:right w:val="single" w:sz="6" w:space="0" w:color="000000"/>
            </w:tcBorders>
            <w:vAlign w:val="center"/>
          </w:tcPr>
          <w:p w14:paraId="367133FA"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sidRPr="00C52BF5">
              <w:rPr>
                <w:rFonts w:eastAsia="Calibri" w:cs="Arial"/>
                <w:color w:val="000000" w:themeColor="text1"/>
                <w:kern w:val="0"/>
                <w:sz w:val="20"/>
                <w:lang w:eastAsia="pl-PL"/>
              </w:rPr>
              <w:t>17 04 05</w:t>
            </w:r>
          </w:p>
        </w:tc>
        <w:tc>
          <w:tcPr>
            <w:tcW w:w="2156" w:type="pct"/>
            <w:tcBorders>
              <w:top w:val="single" w:sz="6" w:space="0" w:color="000000"/>
              <w:left w:val="single" w:sz="6" w:space="0" w:color="000000"/>
              <w:bottom w:val="single" w:sz="6" w:space="0" w:color="000000"/>
              <w:right w:val="single" w:sz="6" w:space="0" w:color="000000"/>
            </w:tcBorders>
            <w:vAlign w:val="center"/>
          </w:tcPr>
          <w:p w14:paraId="2FE3CA2C" w14:textId="77777777" w:rsidR="00914EAD" w:rsidRPr="00C52BF5" w:rsidRDefault="00914EAD" w:rsidP="006B5C13">
            <w:pPr>
              <w:suppressAutoHyphens w:val="0"/>
              <w:spacing w:line="276" w:lineRule="auto"/>
              <w:jc w:val="left"/>
              <w:outlineLvl w:val="9"/>
              <w:rPr>
                <w:rFonts w:eastAsia="Calibri" w:cs="Arial"/>
                <w:color w:val="000000" w:themeColor="text1"/>
                <w:kern w:val="0"/>
                <w:sz w:val="20"/>
                <w:lang w:eastAsia="pl-PL"/>
              </w:rPr>
            </w:pPr>
            <w:r w:rsidRPr="00C52BF5">
              <w:rPr>
                <w:rFonts w:eastAsia="Calibri" w:cs="Arial"/>
                <w:color w:val="000000" w:themeColor="text1"/>
                <w:kern w:val="0"/>
                <w:sz w:val="20"/>
                <w:lang w:eastAsia="pl-PL"/>
              </w:rPr>
              <w:t>Żelazo i stal</w:t>
            </w:r>
          </w:p>
        </w:tc>
        <w:tc>
          <w:tcPr>
            <w:tcW w:w="2156" w:type="pct"/>
            <w:tcBorders>
              <w:top w:val="single" w:sz="6" w:space="0" w:color="000000"/>
              <w:left w:val="single" w:sz="6" w:space="0" w:color="000000"/>
              <w:bottom w:val="single" w:sz="6" w:space="0" w:color="000000"/>
              <w:right w:val="single" w:sz="6" w:space="0" w:color="000000"/>
            </w:tcBorders>
          </w:tcPr>
          <w:p w14:paraId="50CFD758" w14:textId="77777777" w:rsidR="00914EAD" w:rsidRPr="006D1FCD" w:rsidRDefault="00914EAD" w:rsidP="006B5C13">
            <w:pPr>
              <w:suppressAutoHyphens w:val="0"/>
              <w:spacing w:after="200" w:line="276" w:lineRule="auto"/>
              <w:jc w:val="center"/>
              <w:outlineLvl w:val="9"/>
              <w:rPr>
                <w:rFonts w:ascii="Calibri" w:eastAsia="Calibri" w:hAnsi="Calibri"/>
                <w:color w:val="FF0000"/>
                <w:kern w:val="0"/>
                <w:sz w:val="22"/>
                <w:szCs w:val="22"/>
                <w:lang w:eastAsia="en-US"/>
              </w:rPr>
            </w:pPr>
            <w:r w:rsidRPr="00752492">
              <w:rPr>
                <w:rFonts w:eastAsia="Calibri" w:cs="Arial"/>
                <w:color w:val="000000" w:themeColor="text1"/>
                <w:kern w:val="0"/>
                <w:sz w:val="20"/>
                <w:lang w:eastAsia="pl-PL"/>
              </w:rPr>
              <w:t>do 7000</w:t>
            </w:r>
          </w:p>
        </w:tc>
      </w:tr>
      <w:tr w:rsidR="00914EAD" w:rsidRPr="006D1FCD" w14:paraId="1BA1AD4E" w14:textId="77777777" w:rsidTr="006B5C13">
        <w:trPr>
          <w:jc w:val="center"/>
        </w:trPr>
        <w:tc>
          <w:tcPr>
            <w:tcW w:w="2844" w:type="pct"/>
            <w:gridSpan w:val="3"/>
            <w:tcBorders>
              <w:top w:val="single" w:sz="6" w:space="0" w:color="000000"/>
              <w:left w:val="single" w:sz="6" w:space="0" w:color="000000"/>
              <w:bottom w:val="single" w:sz="6" w:space="0" w:color="000000"/>
              <w:right w:val="single" w:sz="6" w:space="0" w:color="000000"/>
            </w:tcBorders>
          </w:tcPr>
          <w:p w14:paraId="20BF1568" w14:textId="77777777" w:rsidR="00914EAD" w:rsidRPr="006D1FCD" w:rsidRDefault="00914EAD" w:rsidP="006B5C13">
            <w:pPr>
              <w:suppressAutoHyphens w:val="0"/>
              <w:spacing w:line="276" w:lineRule="auto"/>
              <w:jc w:val="right"/>
              <w:outlineLvl w:val="9"/>
              <w:rPr>
                <w:rFonts w:eastAsia="Calibri" w:cs="Arial"/>
                <w:b/>
                <w:color w:val="FF0000"/>
                <w:kern w:val="0"/>
                <w:sz w:val="20"/>
                <w:lang w:eastAsia="pl-PL"/>
              </w:rPr>
            </w:pPr>
            <w:r w:rsidRPr="00752492">
              <w:rPr>
                <w:rFonts w:eastAsia="Calibri" w:cs="Arial"/>
                <w:b/>
                <w:color w:val="000000" w:themeColor="text1"/>
                <w:kern w:val="0"/>
                <w:sz w:val="20"/>
                <w:lang w:eastAsia="pl-PL"/>
              </w:rPr>
              <w:t>W sumie max</w:t>
            </w:r>
          </w:p>
        </w:tc>
        <w:tc>
          <w:tcPr>
            <w:tcW w:w="2156" w:type="pct"/>
            <w:tcBorders>
              <w:top w:val="single" w:sz="6" w:space="0" w:color="000000"/>
              <w:left w:val="single" w:sz="6" w:space="0" w:color="000000"/>
              <w:bottom w:val="single" w:sz="6" w:space="0" w:color="000000"/>
              <w:right w:val="single" w:sz="6" w:space="0" w:color="000000"/>
            </w:tcBorders>
          </w:tcPr>
          <w:p w14:paraId="5DA4F040" w14:textId="597404DE" w:rsidR="00914EAD" w:rsidRPr="006D1FCD" w:rsidRDefault="00914EAD" w:rsidP="006B5C13">
            <w:pPr>
              <w:suppressAutoHyphens w:val="0"/>
              <w:spacing w:line="276" w:lineRule="auto"/>
              <w:jc w:val="center"/>
              <w:outlineLvl w:val="9"/>
              <w:rPr>
                <w:rFonts w:eastAsia="Calibri" w:cs="Arial"/>
                <w:b/>
                <w:color w:val="FF0000"/>
                <w:kern w:val="0"/>
                <w:sz w:val="20"/>
                <w:lang w:eastAsia="pl-PL"/>
              </w:rPr>
            </w:pPr>
            <w:r w:rsidRPr="00752492">
              <w:rPr>
                <w:rFonts w:eastAsia="Calibri" w:cs="Arial"/>
                <w:b/>
                <w:color w:val="000000" w:themeColor="text1"/>
                <w:kern w:val="0"/>
                <w:sz w:val="20"/>
                <w:lang w:eastAsia="pl-PL"/>
              </w:rPr>
              <w:t xml:space="preserve">Do </w:t>
            </w:r>
            <w:r w:rsidR="004C0E5C">
              <w:rPr>
                <w:rFonts w:eastAsia="Calibri" w:cs="Arial"/>
                <w:b/>
                <w:color w:val="000000" w:themeColor="text1"/>
                <w:kern w:val="0"/>
                <w:sz w:val="20"/>
                <w:lang w:eastAsia="pl-PL"/>
              </w:rPr>
              <w:t>16 000</w:t>
            </w:r>
          </w:p>
        </w:tc>
      </w:tr>
    </w:tbl>
    <w:p w14:paraId="4800EFE3" w14:textId="77777777" w:rsidR="006E6F0E" w:rsidRPr="009C7E0A" w:rsidRDefault="006E6F0E" w:rsidP="006E6F0E">
      <w:pPr>
        <w:spacing w:line="276" w:lineRule="auto"/>
        <w:rPr>
          <w:color w:val="FF0000"/>
          <w:sz w:val="22"/>
          <w:szCs w:val="22"/>
          <w:lang w:eastAsia="pl-PL"/>
        </w:rPr>
      </w:pPr>
    </w:p>
    <w:p w14:paraId="6D3A14BB" w14:textId="77777777" w:rsidR="006E6F0E" w:rsidRPr="009C7E0A" w:rsidRDefault="006E6F0E" w:rsidP="006E6F0E">
      <w:pPr>
        <w:suppressAutoHyphens w:val="0"/>
        <w:spacing w:after="200" w:line="276" w:lineRule="auto"/>
        <w:contextualSpacing/>
        <w:jc w:val="left"/>
        <w:outlineLvl w:val="9"/>
        <w:rPr>
          <w:rFonts w:eastAsia="Calibri" w:cs="Arial"/>
          <w:b/>
          <w:color w:val="FF0000"/>
          <w:kern w:val="0"/>
          <w:sz w:val="22"/>
          <w:szCs w:val="22"/>
          <w:u w:val="single"/>
          <w:lang w:eastAsia="en-US"/>
        </w:rPr>
      </w:pPr>
    </w:p>
    <w:p w14:paraId="1FF8C914" w14:textId="77777777" w:rsidR="006604CB" w:rsidRPr="006604CB" w:rsidRDefault="006604CB" w:rsidP="00AB342E">
      <w:pPr>
        <w:suppressAutoHyphens w:val="0"/>
        <w:spacing w:after="200"/>
        <w:ind w:firstLine="426"/>
        <w:contextualSpacing/>
        <w:outlineLvl w:val="9"/>
        <w:rPr>
          <w:rFonts w:eastAsia="Calibri" w:cs="Arial"/>
          <w:color w:val="000000" w:themeColor="text1"/>
          <w:kern w:val="0"/>
          <w:sz w:val="22"/>
          <w:szCs w:val="22"/>
          <w:lang w:eastAsia="en-US"/>
        </w:rPr>
      </w:pPr>
      <w:r w:rsidRPr="006604CB">
        <w:rPr>
          <w:rFonts w:eastAsia="Calibri" w:cs="Arial"/>
          <w:color w:val="000000" w:themeColor="text1"/>
          <w:kern w:val="0"/>
          <w:sz w:val="22"/>
          <w:szCs w:val="22"/>
          <w:lang w:eastAsia="en-US"/>
        </w:rPr>
        <w:t>Powyższe odpady będą paczkowane poprzez ich zagęszczenie na etapie zbierania lub będą poddane procesowi przetwarzania R12.</w:t>
      </w:r>
    </w:p>
    <w:p w14:paraId="145A0EFF" w14:textId="5DB0670C" w:rsidR="00E8083A" w:rsidRPr="006604CB" w:rsidRDefault="006604CB" w:rsidP="00AB342E">
      <w:pPr>
        <w:suppressAutoHyphens w:val="0"/>
        <w:spacing w:after="200"/>
        <w:ind w:firstLine="426"/>
        <w:contextualSpacing/>
        <w:outlineLvl w:val="9"/>
        <w:rPr>
          <w:rFonts w:eastAsia="Calibri" w:cs="Arial"/>
          <w:color w:val="000000" w:themeColor="text1"/>
          <w:kern w:val="0"/>
          <w:sz w:val="22"/>
          <w:szCs w:val="22"/>
          <w:lang w:eastAsia="en-US"/>
        </w:rPr>
      </w:pPr>
      <w:r w:rsidRPr="006604CB">
        <w:rPr>
          <w:rFonts w:eastAsia="Calibri" w:cs="Arial"/>
          <w:color w:val="000000" w:themeColor="text1"/>
          <w:kern w:val="0"/>
          <w:sz w:val="22"/>
          <w:szCs w:val="22"/>
          <w:lang w:eastAsia="en-US"/>
        </w:rPr>
        <w:t>Magazynowanie odpadów zbieranych oraz przeznaczonych do przetwarzania odbywać się będzie w pojemnikach i/lub kontenerach, i/lub workach, i/lub na  paletach i/lub luzem w</w:t>
      </w:r>
      <w:r w:rsidR="00AB342E">
        <w:rPr>
          <w:rFonts w:eastAsia="Calibri" w:cs="Arial"/>
          <w:color w:val="000000" w:themeColor="text1"/>
          <w:kern w:val="0"/>
          <w:sz w:val="22"/>
          <w:szCs w:val="22"/>
          <w:lang w:eastAsia="en-US"/>
        </w:rPr>
        <w:t> </w:t>
      </w:r>
      <w:r w:rsidRPr="006604CB">
        <w:rPr>
          <w:rFonts w:eastAsia="Calibri" w:cs="Arial"/>
          <w:color w:val="000000" w:themeColor="text1"/>
          <w:kern w:val="0"/>
          <w:sz w:val="22"/>
          <w:szCs w:val="22"/>
          <w:lang w:eastAsia="en-US"/>
        </w:rPr>
        <w:t>boksach na placu magazynowym (załącznik nr 2)</w:t>
      </w:r>
      <w:r w:rsidR="00AB342E">
        <w:rPr>
          <w:rFonts w:eastAsia="Calibri" w:cs="Arial"/>
          <w:color w:val="000000" w:themeColor="text1"/>
          <w:kern w:val="0"/>
          <w:sz w:val="22"/>
          <w:szCs w:val="22"/>
          <w:lang w:eastAsia="en-US"/>
        </w:rPr>
        <w:t>.</w:t>
      </w:r>
    </w:p>
    <w:p w14:paraId="0FDD1BDD" w14:textId="30829EE4" w:rsidR="00FC63A1" w:rsidRPr="009C7E0A" w:rsidRDefault="00FC63A1" w:rsidP="009B17E3">
      <w:pPr>
        <w:suppressAutoHyphens w:val="0"/>
        <w:spacing w:after="200"/>
        <w:contextualSpacing/>
        <w:jc w:val="left"/>
        <w:outlineLvl w:val="9"/>
        <w:rPr>
          <w:rFonts w:eastAsia="Calibri" w:cs="Arial"/>
          <w:color w:val="FF0000"/>
          <w:kern w:val="0"/>
          <w:sz w:val="22"/>
          <w:szCs w:val="22"/>
          <w:lang w:eastAsia="en-US"/>
        </w:rPr>
      </w:pPr>
    </w:p>
    <w:p w14:paraId="1E164DBF" w14:textId="77777777" w:rsidR="00FC63A1" w:rsidRPr="009C7E0A" w:rsidRDefault="00FC63A1" w:rsidP="007B318D">
      <w:pPr>
        <w:suppressAutoHyphens w:val="0"/>
        <w:spacing w:after="200"/>
        <w:ind w:left="780"/>
        <w:contextualSpacing/>
        <w:jc w:val="left"/>
        <w:outlineLvl w:val="9"/>
        <w:rPr>
          <w:rFonts w:eastAsia="Calibri" w:cs="Arial"/>
          <w:color w:val="FF0000"/>
          <w:kern w:val="0"/>
          <w:sz w:val="22"/>
          <w:szCs w:val="22"/>
          <w:lang w:eastAsia="en-US"/>
        </w:rPr>
      </w:pPr>
    </w:p>
    <w:p w14:paraId="16477E94" w14:textId="77777777" w:rsidR="00B265E6" w:rsidRPr="006604CB" w:rsidRDefault="00B265E6" w:rsidP="00B265E6">
      <w:pPr>
        <w:numPr>
          <w:ilvl w:val="0"/>
          <w:numId w:val="73"/>
        </w:numPr>
        <w:suppressAutoHyphens w:val="0"/>
        <w:spacing w:after="200" w:line="276" w:lineRule="auto"/>
        <w:contextualSpacing/>
        <w:jc w:val="left"/>
        <w:outlineLvl w:val="9"/>
        <w:rPr>
          <w:rFonts w:eastAsia="Calibri" w:cs="Arial"/>
          <w:b/>
          <w:color w:val="000000" w:themeColor="text1"/>
          <w:kern w:val="0"/>
          <w:sz w:val="22"/>
          <w:szCs w:val="22"/>
          <w:lang w:eastAsia="en-US"/>
        </w:rPr>
      </w:pPr>
      <w:r w:rsidRPr="006604CB">
        <w:rPr>
          <w:rFonts w:eastAsia="Calibri" w:cs="Arial"/>
          <w:b/>
          <w:color w:val="000000" w:themeColor="text1"/>
          <w:kern w:val="0"/>
          <w:sz w:val="22"/>
          <w:szCs w:val="22"/>
          <w:lang w:eastAsia="en-US"/>
        </w:rPr>
        <w:t>odpady powstające w wyniku przetwarzania</w:t>
      </w:r>
    </w:p>
    <w:p w14:paraId="4FCFA871" w14:textId="77777777" w:rsidR="00B265E6" w:rsidRPr="006604CB" w:rsidRDefault="00B265E6" w:rsidP="00B265E6">
      <w:pPr>
        <w:pStyle w:val="Legenda"/>
        <w:spacing w:line="276" w:lineRule="auto"/>
        <w:rPr>
          <w:b/>
          <w:color w:val="000000" w:themeColor="text1"/>
          <w:sz w:val="22"/>
          <w:szCs w:val="22"/>
        </w:rPr>
      </w:pPr>
      <w:bookmarkStart w:id="3" w:name="_Toc73004877"/>
      <w:r w:rsidRPr="006604CB">
        <w:rPr>
          <w:b/>
          <w:color w:val="000000" w:themeColor="text1"/>
          <w:sz w:val="22"/>
          <w:szCs w:val="22"/>
        </w:rPr>
        <w:t xml:space="preserve">Tabela </w:t>
      </w:r>
      <w:r w:rsidRPr="006604CB">
        <w:rPr>
          <w:b/>
          <w:color w:val="000000" w:themeColor="text1"/>
          <w:sz w:val="22"/>
          <w:szCs w:val="22"/>
        </w:rPr>
        <w:fldChar w:fldCharType="begin"/>
      </w:r>
      <w:r w:rsidRPr="006604CB">
        <w:rPr>
          <w:b/>
          <w:color w:val="000000" w:themeColor="text1"/>
          <w:sz w:val="22"/>
          <w:szCs w:val="22"/>
        </w:rPr>
        <w:instrText xml:space="preserve"> SEQ Tabela \* ARABIC </w:instrText>
      </w:r>
      <w:r w:rsidRPr="006604CB">
        <w:rPr>
          <w:b/>
          <w:color w:val="000000" w:themeColor="text1"/>
          <w:sz w:val="22"/>
          <w:szCs w:val="22"/>
        </w:rPr>
        <w:fldChar w:fldCharType="separate"/>
      </w:r>
      <w:r w:rsidRPr="006604CB">
        <w:rPr>
          <w:b/>
          <w:noProof/>
          <w:color w:val="000000" w:themeColor="text1"/>
          <w:sz w:val="22"/>
          <w:szCs w:val="22"/>
        </w:rPr>
        <w:t>2</w:t>
      </w:r>
      <w:r w:rsidRPr="006604CB">
        <w:rPr>
          <w:b/>
          <w:color w:val="000000" w:themeColor="text1"/>
          <w:sz w:val="22"/>
          <w:szCs w:val="22"/>
        </w:rPr>
        <w:fldChar w:fldCharType="end"/>
      </w:r>
      <w:r w:rsidRPr="006604CB">
        <w:rPr>
          <w:b/>
          <w:color w:val="000000" w:themeColor="text1"/>
          <w:sz w:val="22"/>
          <w:szCs w:val="22"/>
        </w:rPr>
        <w:t>. Lista odpadów powstających w wyniku przetwarzania</w:t>
      </w:r>
      <w:bookmarkEnd w:id="3"/>
    </w:p>
    <w:p w14:paraId="6C7DC520" w14:textId="77777777" w:rsidR="00B265E6" w:rsidRPr="009C7E0A" w:rsidRDefault="00B265E6" w:rsidP="00B265E6">
      <w:pPr>
        <w:spacing w:line="276" w:lineRule="auto"/>
        <w:rPr>
          <w:color w:val="FF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4"/>
        <w:gridCol w:w="2086"/>
        <w:gridCol w:w="1551"/>
        <w:gridCol w:w="1350"/>
        <w:gridCol w:w="3187"/>
      </w:tblGrid>
      <w:tr w:rsidR="006604CB" w:rsidRPr="006D1FCD" w14:paraId="2860CE8E" w14:textId="77777777" w:rsidTr="006B5C13">
        <w:trPr>
          <w:trHeight w:val="574"/>
        </w:trPr>
        <w:tc>
          <w:tcPr>
            <w:tcW w:w="744" w:type="dxa"/>
          </w:tcPr>
          <w:p w14:paraId="5D360C72"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b/>
                <w:color w:val="000000" w:themeColor="text1"/>
                <w:kern w:val="0"/>
                <w:sz w:val="20"/>
                <w:lang w:eastAsia="en-US"/>
              </w:rPr>
            </w:pPr>
            <w:r w:rsidRPr="00E2669F">
              <w:rPr>
                <w:rFonts w:eastAsia="Calibri" w:cs="Arial"/>
                <w:b/>
                <w:iCs/>
                <w:color w:val="000000" w:themeColor="text1"/>
                <w:kern w:val="0"/>
                <w:sz w:val="20"/>
                <w:lang w:eastAsia="en-US"/>
              </w:rPr>
              <w:t>Lp.</w:t>
            </w:r>
          </w:p>
        </w:tc>
        <w:tc>
          <w:tcPr>
            <w:tcW w:w="2086" w:type="dxa"/>
          </w:tcPr>
          <w:p w14:paraId="7D8855D1"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b/>
                <w:color w:val="000000" w:themeColor="text1"/>
                <w:kern w:val="0"/>
                <w:sz w:val="20"/>
                <w:lang w:eastAsia="en-US"/>
              </w:rPr>
            </w:pPr>
            <w:r w:rsidRPr="00E2669F">
              <w:rPr>
                <w:rFonts w:eastAsia="Calibri" w:cs="Arial"/>
                <w:b/>
                <w:iCs/>
                <w:color w:val="000000" w:themeColor="text1"/>
                <w:kern w:val="0"/>
                <w:sz w:val="20"/>
                <w:lang w:eastAsia="en-US"/>
              </w:rPr>
              <w:t>Rodzaj odpadu</w:t>
            </w:r>
          </w:p>
        </w:tc>
        <w:tc>
          <w:tcPr>
            <w:tcW w:w="1551" w:type="dxa"/>
          </w:tcPr>
          <w:p w14:paraId="72511C0C"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b/>
                <w:color w:val="000000" w:themeColor="text1"/>
                <w:kern w:val="0"/>
                <w:sz w:val="20"/>
                <w:lang w:eastAsia="en-US"/>
              </w:rPr>
            </w:pPr>
            <w:r w:rsidRPr="00E2669F">
              <w:rPr>
                <w:rFonts w:eastAsia="Calibri" w:cs="Arial"/>
                <w:b/>
                <w:iCs/>
                <w:color w:val="000000" w:themeColor="text1"/>
                <w:kern w:val="0"/>
                <w:sz w:val="20"/>
                <w:lang w:eastAsia="en-US"/>
              </w:rPr>
              <w:t>Kod odpadu</w:t>
            </w:r>
          </w:p>
        </w:tc>
        <w:tc>
          <w:tcPr>
            <w:tcW w:w="1350" w:type="dxa"/>
          </w:tcPr>
          <w:p w14:paraId="2CADF292"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b/>
                <w:color w:val="000000" w:themeColor="text1"/>
                <w:kern w:val="0"/>
                <w:sz w:val="20"/>
                <w:lang w:eastAsia="en-US"/>
              </w:rPr>
            </w:pPr>
            <w:r w:rsidRPr="00E2669F">
              <w:rPr>
                <w:rFonts w:eastAsia="Calibri" w:cs="Arial"/>
                <w:b/>
                <w:iCs/>
                <w:color w:val="000000" w:themeColor="text1"/>
                <w:kern w:val="0"/>
                <w:sz w:val="20"/>
                <w:lang w:eastAsia="en-US"/>
              </w:rPr>
              <w:t>Ilość odpadu [Mg/rok]</w:t>
            </w:r>
          </w:p>
        </w:tc>
        <w:tc>
          <w:tcPr>
            <w:tcW w:w="3187" w:type="dxa"/>
          </w:tcPr>
          <w:p w14:paraId="283F8868"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b/>
                <w:color w:val="000000" w:themeColor="text1"/>
                <w:kern w:val="0"/>
                <w:sz w:val="20"/>
                <w:lang w:eastAsia="en-US"/>
              </w:rPr>
            </w:pPr>
            <w:r w:rsidRPr="00E2669F">
              <w:rPr>
                <w:rFonts w:eastAsia="Calibri" w:cs="Arial"/>
                <w:b/>
                <w:iCs/>
                <w:color w:val="000000" w:themeColor="text1"/>
                <w:kern w:val="0"/>
                <w:sz w:val="20"/>
                <w:lang w:eastAsia="en-US"/>
              </w:rPr>
              <w:t>Źródła lub miejsca wytwarzania odpadów</w:t>
            </w:r>
          </w:p>
        </w:tc>
      </w:tr>
      <w:tr w:rsidR="006604CB" w:rsidRPr="006D1FCD" w14:paraId="59457415" w14:textId="77777777" w:rsidTr="006B5C13">
        <w:trPr>
          <w:trHeight w:val="330"/>
        </w:trPr>
        <w:tc>
          <w:tcPr>
            <w:tcW w:w="744" w:type="dxa"/>
            <w:tcBorders>
              <w:top w:val="single" w:sz="4" w:space="0" w:color="auto"/>
              <w:left w:val="single" w:sz="4" w:space="0" w:color="auto"/>
              <w:bottom w:val="single" w:sz="4" w:space="0" w:color="auto"/>
              <w:right w:val="single" w:sz="4" w:space="0" w:color="auto"/>
            </w:tcBorders>
          </w:tcPr>
          <w:p w14:paraId="24E0F015" w14:textId="77777777" w:rsidR="006604CB" w:rsidRPr="00E2669F" w:rsidRDefault="006604CB" w:rsidP="006604CB">
            <w:pPr>
              <w:numPr>
                <w:ilvl w:val="0"/>
                <w:numId w:val="75"/>
              </w:numPr>
              <w:suppressAutoHyphens w:val="0"/>
              <w:autoSpaceDE w:val="0"/>
              <w:autoSpaceDN w:val="0"/>
              <w:adjustRightInd w:val="0"/>
              <w:spacing w:after="200" w:line="276" w:lineRule="auto"/>
              <w:jc w:val="left"/>
              <w:outlineLvl w:val="9"/>
              <w:rPr>
                <w:rFonts w:eastAsia="Calibri" w:cs="Arial"/>
                <w:color w:val="FF0000"/>
                <w:kern w:val="0"/>
                <w:sz w:val="20"/>
                <w:lang w:eastAsia="en-US"/>
              </w:rPr>
            </w:pPr>
          </w:p>
        </w:tc>
        <w:tc>
          <w:tcPr>
            <w:tcW w:w="2086" w:type="dxa"/>
            <w:tcBorders>
              <w:top w:val="single" w:sz="4" w:space="0" w:color="auto"/>
              <w:left w:val="single" w:sz="4" w:space="0" w:color="auto"/>
              <w:bottom w:val="single" w:sz="4" w:space="0" w:color="auto"/>
              <w:right w:val="single" w:sz="4" w:space="0" w:color="auto"/>
            </w:tcBorders>
          </w:tcPr>
          <w:p w14:paraId="64672EF1" w14:textId="77777777" w:rsidR="006604CB" w:rsidRPr="00E2669F" w:rsidRDefault="006604CB" w:rsidP="006B5C13">
            <w:pPr>
              <w:suppressAutoHyphens w:val="0"/>
              <w:autoSpaceDE w:val="0"/>
              <w:autoSpaceDN w:val="0"/>
              <w:adjustRightInd w:val="0"/>
              <w:spacing w:line="276" w:lineRule="auto"/>
              <w:jc w:val="left"/>
              <w:outlineLvl w:val="9"/>
              <w:rPr>
                <w:rFonts w:eastAsia="Calibri" w:cs="Arial"/>
                <w:color w:val="FF0000"/>
                <w:kern w:val="0"/>
                <w:sz w:val="20"/>
                <w:lang w:eastAsia="en-US"/>
              </w:rPr>
            </w:pPr>
            <w:r w:rsidRPr="00E2669F">
              <w:rPr>
                <w:rFonts w:eastAsia="Calibri" w:cs="Arial"/>
                <w:color w:val="000000" w:themeColor="text1"/>
                <w:kern w:val="0"/>
                <w:sz w:val="20"/>
                <w:lang w:eastAsia="pl-PL"/>
              </w:rPr>
              <w:t>Odpady z toczenia i piłowania żelaza oraz jego stopów</w:t>
            </w:r>
          </w:p>
        </w:tc>
        <w:tc>
          <w:tcPr>
            <w:tcW w:w="1551" w:type="dxa"/>
            <w:tcBorders>
              <w:top w:val="single" w:sz="4" w:space="0" w:color="auto"/>
              <w:left w:val="single" w:sz="4" w:space="0" w:color="auto"/>
              <w:bottom w:val="single" w:sz="4" w:space="0" w:color="auto"/>
              <w:right w:val="single" w:sz="4" w:space="0" w:color="auto"/>
            </w:tcBorders>
          </w:tcPr>
          <w:p w14:paraId="6580C12B"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FF0000"/>
                <w:kern w:val="0"/>
                <w:sz w:val="20"/>
                <w:lang w:eastAsia="en-US"/>
              </w:rPr>
            </w:pPr>
            <w:r w:rsidRPr="00E2669F">
              <w:rPr>
                <w:sz w:val="20"/>
              </w:rPr>
              <w:t>12 01 01</w:t>
            </w:r>
          </w:p>
        </w:tc>
        <w:tc>
          <w:tcPr>
            <w:tcW w:w="1350" w:type="dxa"/>
            <w:tcBorders>
              <w:top w:val="single" w:sz="4" w:space="0" w:color="auto"/>
              <w:left w:val="single" w:sz="4" w:space="0" w:color="auto"/>
              <w:bottom w:val="single" w:sz="4" w:space="0" w:color="auto"/>
              <w:right w:val="single" w:sz="4" w:space="0" w:color="auto"/>
            </w:tcBorders>
          </w:tcPr>
          <w:p w14:paraId="177F84DC" w14:textId="77777777" w:rsidR="006604CB" w:rsidRPr="00E2669F" w:rsidRDefault="006604CB" w:rsidP="006B5C13">
            <w:pPr>
              <w:suppressAutoHyphens w:val="0"/>
              <w:spacing w:after="200" w:line="276" w:lineRule="auto"/>
              <w:jc w:val="center"/>
              <w:outlineLvl w:val="9"/>
              <w:rPr>
                <w:rFonts w:ascii="Calibri" w:eastAsia="Calibri" w:hAnsi="Calibri"/>
                <w:color w:val="000000" w:themeColor="text1"/>
                <w:kern w:val="0"/>
                <w:sz w:val="20"/>
                <w:lang w:eastAsia="en-US"/>
              </w:rPr>
            </w:pPr>
            <w:r w:rsidRPr="00E2669F">
              <w:rPr>
                <w:rFonts w:eastAsia="Calibri" w:cs="Arial"/>
                <w:color w:val="000000" w:themeColor="text1"/>
                <w:kern w:val="0"/>
                <w:sz w:val="20"/>
                <w:lang w:eastAsia="pl-PL"/>
              </w:rPr>
              <w:t>do 7000</w:t>
            </w:r>
          </w:p>
        </w:tc>
        <w:tc>
          <w:tcPr>
            <w:tcW w:w="3187" w:type="dxa"/>
            <w:tcBorders>
              <w:top w:val="single" w:sz="4" w:space="0" w:color="auto"/>
              <w:left w:val="single" w:sz="4" w:space="0" w:color="auto"/>
              <w:bottom w:val="single" w:sz="4" w:space="0" w:color="auto"/>
              <w:right w:val="single" w:sz="4" w:space="0" w:color="auto"/>
            </w:tcBorders>
          </w:tcPr>
          <w:p w14:paraId="1218B787"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000000" w:themeColor="text1"/>
                <w:kern w:val="0"/>
                <w:sz w:val="20"/>
                <w:lang w:eastAsia="en-US"/>
              </w:rPr>
            </w:pPr>
            <w:r w:rsidRPr="00E2669F">
              <w:rPr>
                <w:rFonts w:eastAsia="Calibri" w:cs="Arial"/>
                <w:color w:val="000000" w:themeColor="text1"/>
                <w:kern w:val="0"/>
                <w:sz w:val="20"/>
                <w:lang w:eastAsia="en-US"/>
              </w:rPr>
              <w:t xml:space="preserve">Instalacja do paczkowania odpadów </w:t>
            </w:r>
          </w:p>
        </w:tc>
      </w:tr>
      <w:tr w:rsidR="006604CB" w:rsidRPr="006D1FCD" w14:paraId="61DD3C03" w14:textId="77777777" w:rsidTr="006B5C13">
        <w:trPr>
          <w:trHeight w:val="330"/>
        </w:trPr>
        <w:tc>
          <w:tcPr>
            <w:tcW w:w="744" w:type="dxa"/>
            <w:tcBorders>
              <w:top w:val="single" w:sz="4" w:space="0" w:color="auto"/>
              <w:left w:val="single" w:sz="4" w:space="0" w:color="auto"/>
              <w:bottom w:val="single" w:sz="4" w:space="0" w:color="auto"/>
              <w:right w:val="single" w:sz="4" w:space="0" w:color="auto"/>
            </w:tcBorders>
          </w:tcPr>
          <w:p w14:paraId="588332C1" w14:textId="77777777" w:rsidR="006604CB" w:rsidRPr="00E2669F" w:rsidRDefault="006604CB" w:rsidP="006604CB">
            <w:pPr>
              <w:numPr>
                <w:ilvl w:val="0"/>
                <w:numId w:val="75"/>
              </w:numPr>
              <w:suppressAutoHyphens w:val="0"/>
              <w:autoSpaceDE w:val="0"/>
              <w:autoSpaceDN w:val="0"/>
              <w:adjustRightInd w:val="0"/>
              <w:spacing w:after="200" w:line="276" w:lineRule="auto"/>
              <w:jc w:val="left"/>
              <w:outlineLvl w:val="9"/>
              <w:rPr>
                <w:rFonts w:eastAsia="Calibri" w:cs="Arial"/>
                <w:color w:val="FF0000"/>
                <w:kern w:val="0"/>
                <w:sz w:val="20"/>
                <w:lang w:eastAsia="en-US"/>
              </w:rPr>
            </w:pPr>
          </w:p>
        </w:tc>
        <w:tc>
          <w:tcPr>
            <w:tcW w:w="2086" w:type="dxa"/>
            <w:tcBorders>
              <w:top w:val="single" w:sz="4" w:space="0" w:color="auto"/>
              <w:left w:val="single" w:sz="4" w:space="0" w:color="auto"/>
              <w:bottom w:val="single" w:sz="4" w:space="0" w:color="auto"/>
              <w:right w:val="single" w:sz="4" w:space="0" w:color="auto"/>
            </w:tcBorders>
          </w:tcPr>
          <w:p w14:paraId="3C3EE9E2" w14:textId="77777777" w:rsidR="006604CB" w:rsidRPr="00E2669F" w:rsidRDefault="006604CB" w:rsidP="006B5C13">
            <w:pPr>
              <w:suppressAutoHyphens w:val="0"/>
              <w:autoSpaceDE w:val="0"/>
              <w:autoSpaceDN w:val="0"/>
              <w:adjustRightInd w:val="0"/>
              <w:spacing w:line="276" w:lineRule="auto"/>
              <w:jc w:val="left"/>
              <w:outlineLvl w:val="9"/>
              <w:rPr>
                <w:rFonts w:eastAsia="Calibri" w:cs="Arial"/>
                <w:color w:val="FF0000"/>
                <w:kern w:val="0"/>
                <w:sz w:val="20"/>
                <w:lang w:eastAsia="en-US"/>
              </w:rPr>
            </w:pPr>
            <w:r w:rsidRPr="00E2669F">
              <w:rPr>
                <w:rFonts w:eastAsia="Calibri" w:cs="Arial"/>
                <w:color w:val="000000" w:themeColor="text1"/>
                <w:kern w:val="0"/>
                <w:sz w:val="20"/>
                <w:lang w:eastAsia="pl-PL"/>
              </w:rPr>
              <w:t>Cząstki i pyły żelaza oraz jego stopów</w:t>
            </w:r>
          </w:p>
        </w:tc>
        <w:tc>
          <w:tcPr>
            <w:tcW w:w="1551" w:type="dxa"/>
            <w:tcBorders>
              <w:top w:val="single" w:sz="4" w:space="0" w:color="auto"/>
              <w:left w:val="single" w:sz="4" w:space="0" w:color="auto"/>
              <w:bottom w:val="single" w:sz="4" w:space="0" w:color="auto"/>
              <w:right w:val="single" w:sz="4" w:space="0" w:color="auto"/>
            </w:tcBorders>
          </w:tcPr>
          <w:p w14:paraId="549F5FC9"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FF0000"/>
                <w:kern w:val="0"/>
                <w:sz w:val="20"/>
                <w:lang w:eastAsia="en-US"/>
              </w:rPr>
            </w:pPr>
            <w:r w:rsidRPr="00E2669F">
              <w:rPr>
                <w:sz w:val="20"/>
              </w:rPr>
              <w:t>12 01 02</w:t>
            </w:r>
          </w:p>
        </w:tc>
        <w:tc>
          <w:tcPr>
            <w:tcW w:w="1350" w:type="dxa"/>
            <w:tcBorders>
              <w:top w:val="single" w:sz="4" w:space="0" w:color="auto"/>
              <w:left w:val="single" w:sz="4" w:space="0" w:color="auto"/>
              <w:bottom w:val="single" w:sz="4" w:space="0" w:color="auto"/>
              <w:right w:val="single" w:sz="4" w:space="0" w:color="auto"/>
            </w:tcBorders>
          </w:tcPr>
          <w:p w14:paraId="012A9650" w14:textId="77777777" w:rsidR="006604CB" w:rsidRPr="00E2669F" w:rsidRDefault="006604CB" w:rsidP="006B5C13">
            <w:pPr>
              <w:suppressAutoHyphens w:val="0"/>
              <w:spacing w:after="200" w:line="276" w:lineRule="auto"/>
              <w:jc w:val="center"/>
              <w:outlineLvl w:val="9"/>
              <w:rPr>
                <w:rFonts w:ascii="Calibri" w:eastAsia="Calibri" w:hAnsi="Calibri"/>
                <w:color w:val="000000" w:themeColor="text1"/>
                <w:kern w:val="0"/>
                <w:sz w:val="20"/>
                <w:lang w:eastAsia="en-US"/>
              </w:rPr>
            </w:pPr>
            <w:r w:rsidRPr="00E2669F">
              <w:rPr>
                <w:rFonts w:eastAsia="Calibri" w:cs="Arial"/>
                <w:color w:val="000000" w:themeColor="text1"/>
                <w:kern w:val="0"/>
                <w:sz w:val="20"/>
                <w:lang w:eastAsia="pl-PL"/>
              </w:rPr>
              <w:t>do 1500</w:t>
            </w:r>
          </w:p>
        </w:tc>
        <w:tc>
          <w:tcPr>
            <w:tcW w:w="3187" w:type="dxa"/>
            <w:tcBorders>
              <w:top w:val="single" w:sz="4" w:space="0" w:color="auto"/>
              <w:left w:val="single" w:sz="4" w:space="0" w:color="auto"/>
              <w:bottom w:val="single" w:sz="4" w:space="0" w:color="auto"/>
              <w:right w:val="single" w:sz="4" w:space="0" w:color="auto"/>
            </w:tcBorders>
          </w:tcPr>
          <w:p w14:paraId="59D52AF1" w14:textId="77777777" w:rsidR="006604CB" w:rsidRPr="00E2669F" w:rsidRDefault="006604CB" w:rsidP="006B5C13">
            <w:pPr>
              <w:suppressAutoHyphens w:val="0"/>
              <w:spacing w:after="200" w:line="276" w:lineRule="auto"/>
              <w:jc w:val="center"/>
              <w:outlineLvl w:val="9"/>
              <w:rPr>
                <w:rFonts w:ascii="Calibri" w:eastAsia="Calibri" w:hAnsi="Calibri"/>
                <w:color w:val="000000" w:themeColor="text1"/>
                <w:kern w:val="0"/>
                <w:sz w:val="20"/>
                <w:lang w:eastAsia="en-US"/>
              </w:rPr>
            </w:pPr>
            <w:r w:rsidRPr="00E2669F">
              <w:rPr>
                <w:rFonts w:eastAsia="Calibri" w:cs="Arial"/>
                <w:color w:val="000000" w:themeColor="text1"/>
                <w:kern w:val="0"/>
                <w:sz w:val="20"/>
                <w:lang w:eastAsia="en-US"/>
              </w:rPr>
              <w:t>Instalacja do paczkowania odpadów</w:t>
            </w:r>
          </w:p>
        </w:tc>
      </w:tr>
      <w:tr w:rsidR="006604CB" w:rsidRPr="006D1FCD" w14:paraId="1643754F" w14:textId="77777777" w:rsidTr="006B5C13">
        <w:trPr>
          <w:trHeight w:val="330"/>
        </w:trPr>
        <w:tc>
          <w:tcPr>
            <w:tcW w:w="744" w:type="dxa"/>
            <w:tcBorders>
              <w:top w:val="single" w:sz="4" w:space="0" w:color="auto"/>
              <w:left w:val="single" w:sz="4" w:space="0" w:color="auto"/>
              <w:bottom w:val="single" w:sz="4" w:space="0" w:color="auto"/>
              <w:right w:val="single" w:sz="4" w:space="0" w:color="auto"/>
            </w:tcBorders>
          </w:tcPr>
          <w:p w14:paraId="7F5429EF" w14:textId="77777777" w:rsidR="006604CB" w:rsidRPr="00E2669F" w:rsidRDefault="006604CB" w:rsidP="006604CB">
            <w:pPr>
              <w:numPr>
                <w:ilvl w:val="0"/>
                <w:numId w:val="75"/>
              </w:numPr>
              <w:suppressAutoHyphens w:val="0"/>
              <w:autoSpaceDE w:val="0"/>
              <w:autoSpaceDN w:val="0"/>
              <w:adjustRightInd w:val="0"/>
              <w:spacing w:after="200" w:line="276" w:lineRule="auto"/>
              <w:jc w:val="left"/>
              <w:outlineLvl w:val="9"/>
              <w:rPr>
                <w:rFonts w:eastAsia="Calibri" w:cs="Arial"/>
                <w:color w:val="FF0000"/>
                <w:kern w:val="0"/>
                <w:sz w:val="20"/>
                <w:lang w:eastAsia="en-US"/>
              </w:rPr>
            </w:pPr>
          </w:p>
        </w:tc>
        <w:tc>
          <w:tcPr>
            <w:tcW w:w="2086" w:type="dxa"/>
            <w:tcBorders>
              <w:top w:val="single" w:sz="4" w:space="0" w:color="auto"/>
              <w:left w:val="single" w:sz="4" w:space="0" w:color="auto"/>
              <w:bottom w:val="single" w:sz="4" w:space="0" w:color="auto"/>
              <w:right w:val="single" w:sz="4" w:space="0" w:color="auto"/>
            </w:tcBorders>
          </w:tcPr>
          <w:p w14:paraId="5AD9B6C6" w14:textId="77777777" w:rsidR="006604CB" w:rsidRPr="00E2669F" w:rsidRDefault="006604CB" w:rsidP="006B5C13">
            <w:pPr>
              <w:suppressAutoHyphens w:val="0"/>
              <w:autoSpaceDE w:val="0"/>
              <w:autoSpaceDN w:val="0"/>
              <w:adjustRightInd w:val="0"/>
              <w:spacing w:line="276" w:lineRule="auto"/>
              <w:jc w:val="left"/>
              <w:outlineLvl w:val="9"/>
              <w:rPr>
                <w:rFonts w:eastAsia="Calibri" w:cs="Arial"/>
                <w:color w:val="FF0000"/>
                <w:kern w:val="0"/>
                <w:sz w:val="20"/>
                <w:lang w:eastAsia="en-US"/>
              </w:rPr>
            </w:pPr>
            <w:r w:rsidRPr="00E2669F">
              <w:rPr>
                <w:rFonts w:eastAsia="Calibri" w:cs="Arial"/>
                <w:color w:val="000000" w:themeColor="text1"/>
                <w:kern w:val="0"/>
                <w:sz w:val="20"/>
                <w:lang w:eastAsia="pl-PL"/>
              </w:rPr>
              <w:t>Odpady z toczenia i piłowania metali nieżelaznych</w:t>
            </w:r>
          </w:p>
        </w:tc>
        <w:tc>
          <w:tcPr>
            <w:tcW w:w="1551" w:type="dxa"/>
            <w:tcBorders>
              <w:top w:val="single" w:sz="4" w:space="0" w:color="auto"/>
              <w:left w:val="single" w:sz="4" w:space="0" w:color="auto"/>
              <w:bottom w:val="single" w:sz="4" w:space="0" w:color="auto"/>
              <w:right w:val="single" w:sz="4" w:space="0" w:color="auto"/>
            </w:tcBorders>
          </w:tcPr>
          <w:p w14:paraId="6D45BAFE"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FF0000"/>
                <w:kern w:val="0"/>
                <w:sz w:val="20"/>
                <w:lang w:eastAsia="en-US"/>
              </w:rPr>
            </w:pPr>
            <w:r w:rsidRPr="00E2669F">
              <w:rPr>
                <w:sz w:val="20"/>
              </w:rPr>
              <w:t>12 01 03</w:t>
            </w:r>
          </w:p>
        </w:tc>
        <w:tc>
          <w:tcPr>
            <w:tcW w:w="1350" w:type="dxa"/>
            <w:tcBorders>
              <w:top w:val="single" w:sz="4" w:space="0" w:color="auto"/>
              <w:left w:val="single" w:sz="4" w:space="0" w:color="auto"/>
              <w:bottom w:val="single" w:sz="4" w:space="0" w:color="auto"/>
              <w:right w:val="single" w:sz="4" w:space="0" w:color="auto"/>
            </w:tcBorders>
          </w:tcPr>
          <w:p w14:paraId="2723A626"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000000" w:themeColor="text1"/>
                <w:kern w:val="0"/>
                <w:sz w:val="20"/>
                <w:lang w:eastAsia="en-US"/>
              </w:rPr>
            </w:pPr>
            <w:r w:rsidRPr="00E2669F">
              <w:rPr>
                <w:rFonts w:eastAsia="Calibri" w:cs="Arial"/>
                <w:color w:val="000000" w:themeColor="text1"/>
                <w:kern w:val="0"/>
                <w:sz w:val="20"/>
                <w:lang w:eastAsia="pl-PL"/>
              </w:rPr>
              <w:t>do 300</w:t>
            </w:r>
          </w:p>
        </w:tc>
        <w:tc>
          <w:tcPr>
            <w:tcW w:w="3187" w:type="dxa"/>
            <w:tcBorders>
              <w:top w:val="single" w:sz="4" w:space="0" w:color="auto"/>
              <w:left w:val="single" w:sz="4" w:space="0" w:color="auto"/>
              <w:bottom w:val="single" w:sz="4" w:space="0" w:color="auto"/>
              <w:right w:val="single" w:sz="4" w:space="0" w:color="auto"/>
            </w:tcBorders>
          </w:tcPr>
          <w:p w14:paraId="1DA9CDA8" w14:textId="77777777" w:rsidR="006604CB" w:rsidRPr="00E2669F" w:rsidRDefault="006604CB" w:rsidP="006B5C13">
            <w:pPr>
              <w:suppressAutoHyphens w:val="0"/>
              <w:spacing w:after="200" w:line="276" w:lineRule="auto"/>
              <w:jc w:val="center"/>
              <w:outlineLvl w:val="9"/>
              <w:rPr>
                <w:rFonts w:ascii="Calibri" w:eastAsia="Calibri" w:hAnsi="Calibri"/>
                <w:color w:val="000000" w:themeColor="text1"/>
                <w:kern w:val="0"/>
                <w:sz w:val="20"/>
                <w:lang w:eastAsia="en-US"/>
              </w:rPr>
            </w:pPr>
            <w:r w:rsidRPr="00E2669F">
              <w:rPr>
                <w:rFonts w:eastAsia="Calibri" w:cs="Arial"/>
                <w:color w:val="000000" w:themeColor="text1"/>
                <w:kern w:val="0"/>
                <w:sz w:val="20"/>
                <w:lang w:eastAsia="en-US"/>
              </w:rPr>
              <w:t>Instalacja do paczkowania odpadów</w:t>
            </w:r>
          </w:p>
        </w:tc>
      </w:tr>
      <w:tr w:rsidR="006604CB" w:rsidRPr="006D1FCD" w14:paraId="08BCDF40" w14:textId="77777777" w:rsidTr="006B5C13">
        <w:trPr>
          <w:trHeight w:val="330"/>
        </w:trPr>
        <w:tc>
          <w:tcPr>
            <w:tcW w:w="744" w:type="dxa"/>
            <w:tcBorders>
              <w:top w:val="single" w:sz="4" w:space="0" w:color="auto"/>
              <w:left w:val="single" w:sz="4" w:space="0" w:color="auto"/>
              <w:bottom w:val="single" w:sz="4" w:space="0" w:color="auto"/>
              <w:right w:val="single" w:sz="4" w:space="0" w:color="auto"/>
            </w:tcBorders>
          </w:tcPr>
          <w:p w14:paraId="34F811EB" w14:textId="77777777" w:rsidR="006604CB" w:rsidRPr="00E2669F" w:rsidRDefault="006604CB" w:rsidP="006604CB">
            <w:pPr>
              <w:numPr>
                <w:ilvl w:val="0"/>
                <w:numId w:val="75"/>
              </w:numPr>
              <w:suppressAutoHyphens w:val="0"/>
              <w:autoSpaceDE w:val="0"/>
              <w:autoSpaceDN w:val="0"/>
              <w:adjustRightInd w:val="0"/>
              <w:spacing w:after="200" w:line="276" w:lineRule="auto"/>
              <w:jc w:val="left"/>
              <w:outlineLvl w:val="9"/>
              <w:rPr>
                <w:rFonts w:eastAsia="Calibri" w:cs="Arial"/>
                <w:color w:val="FF0000"/>
                <w:kern w:val="0"/>
                <w:sz w:val="20"/>
                <w:lang w:eastAsia="en-US"/>
              </w:rPr>
            </w:pPr>
          </w:p>
        </w:tc>
        <w:tc>
          <w:tcPr>
            <w:tcW w:w="2086" w:type="dxa"/>
            <w:tcBorders>
              <w:top w:val="single" w:sz="4" w:space="0" w:color="auto"/>
              <w:left w:val="single" w:sz="4" w:space="0" w:color="auto"/>
              <w:bottom w:val="single" w:sz="4" w:space="0" w:color="auto"/>
              <w:right w:val="single" w:sz="4" w:space="0" w:color="auto"/>
            </w:tcBorders>
          </w:tcPr>
          <w:p w14:paraId="2BD44362" w14:textId="77777777" w:rsidR="006604CB" w:rsidRPr="00E2669F" w:rsidRDefault="006604CB" w:rsidP="006B5C13">
            <w:pPr>
              <w:suppressAutoHyphens w:val="0"/>
              <w:autoSpaceDE w:val="0"/>
              <w:autoSpaceDN w:val="0"/>
              <w:adjustRightInd w:val="0"/>
              <w:spacing w:line="276" w:lineRule="auto"/>
              <w:jc w:val="left"/>
              <w:outlineLvl w:val="9"/>
              <w:rPr>
                <w:rFonts w:eastAsia="Calibri" w:cs="Arial"/>
                <w:color w:val="FF0000"/>
                <w:kern w:val="0"/>
                <w:sz w:val="20"/>
                <w:lang w:eastAsia="en-US"/>
              </w:rPr>
            </w:pPr>
            <w:r w:rsidRPr="00E2669F">
              <w:rPr>
                <w:rFonts w:eastAsia="Calibri" w:cs="Arial"/>
                <w:color w:val="000000" w:themeColor="text1"/>
                <w:kern w:val="0"/>
                <w:sz w:val="20"/>
                <w:lang w:eastAsia="pl-PL"/>
              </w:rPr>
              <w:t>Aluminium</w:t>
            </w:r>
          </w:p>
        </w:tc>
        <w:tc>
          <w:tcPr>
            <w:tcW w:w="1551" w:type="dxa"/>
            <w:tcBorders>
              <w:top w:val="single" w:sz="4" w:space="0" w:color="auto"/>
              <w:left w:val="single" w:sz="4" w:space="0" w:color="auto"/>
              <w:bottom w:val="single" w:sz="4" w:space="0" w:color="auto"/>
              <w:right w:val="single" w:sz="4" w:space="0" w:color="auto"/>
            </w:tcBorders>
          </w:tcPr>
          <w:p w14:paraId="0929C65F"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FF0000"/>
                <w:kern w:val="0"/>
                <w:sz w:val="20"/>
                <w:lang w:eastAsia="en-US"/>
              </w:rPr>
            </w:pPr>
            <w:r w:rsidRPr="00E2669F">
              <w:rPr>
                <w:sz w:val="20"/>
              </w:rPr>
              <w:t>17 04 02</w:t>
            </w:r>
          </w:p>
        </w:tc>
        <w:tc>
          <w:tcPr>
            <w:tcW w:w="1350" w:type="dxa"/>
            <w:tcBorders>
              <w:top w:val="single" w:sz="4" w:space="0" w:color="auto"/>
              <w:left w:val="single" w:sz="4" w:space="0" w:color="auto"/>
              <w:bottom w:val="single" w:sz="4" w:space="0" w:color="auto"/>
              <w:right w:val="single" w:sz="4" w:space="0" w:color="auto"/>
            </w:tcBorders>
          </w:tcPr>
          <w:p w14:paraId="22ABCDBB"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000000" w:themeColor="text1"/>
                <w:kern w:val="0"/>
                <w:sz w:val="20"/>
                <w:lang w:eastAsia="en-US"/>
              </w:rPr>
            </w:pPr>
            <w:r w:rsidRPr="00E2669F">
              <w:rPr>
                <w:rFonts w:eastAsia="Calibri" w:cs="Arial"/>
                <w:color w:val="000000" w:themeColor="text1"/>
                <w:kern w:val="0"/>
                <w:sz w:val="20"/>
                <w:lang w:eastAsia="pl-PL"/>
              </w:rPr>
              <w:t>do 200</w:t>
            </w:r>
          </w:p>
        </w:tc>
        <w:tc>
          <w:tcPr>
            <w:tcW w:w="3187" w:type="dxa"/>
            <w:tcBorders>
              <w:top w:val="single" w:sz="4" w:space="0" w:color="auto"/>
              <w:left w:val="single" w:sz="4" w:space="0" w:color="auto"/>
              <w:bottom w:val="single" w:sz="4" w:space="0" w:color="auto"/>
              <w:right w:val="single" w:sz="4" w:space="0" w:color="auto"/>
            </w:tcBorders>
          </w:tcPr>
          <w:p w14:paraId="340040A6" w14:textId="77777777" w:rsidR="006604CB" w:rsidRPr="00E2669F" w:rsidRDefault="006604CB" w:rsidP="006B5C13">
            <w:pPr>
              <w:suppressAutoHyphens w:val="0"/>
              <w:spacing w:after="200" w:line="276" w:lineRule="auto"/>
              <w:jc w:val="center"/>
              <w:outlineLvl w:val="9"/>
              <w:rPr>
                <w:rFonts w:ascii="Calibri" w:eastAsia="Calibri" w:hAnsi="Calibri"/>
                <w:color w:val="000000" w:themeColor="text1"/>
                <w:kern w:val="0"/>
                <w:sz w:val="20"/>
                <w:lang w:eastAsia="en-US"/>
              </w:rPr>
            </w:pPr>
            <w:r w:rsidRPr="00E2669F">
              <w:rPr>
                <w:rFonts w:eastAsia="Calibri" w:cs="Arial"/>
                <w:color w:val="000000" w:themeColor="text1"/>
                <w:kern w:val="0"/>
                <w:sz w:val="20"/>
                <w:lang w:eastAsia="en-US"/>
              </w:rPr>
              <w:t xml:space="preserve">Instalacja do paczkowania </w:t>
            </w:r>
            <w:r w:rsidRPr="00E2669F">
              <w:rPr>
                <w:rFonts w:eastAsia="Calibri" w:cs="Arial"/>
                <w:color w:val="000000" w:themeColor="text1"/>
                <w:kern w:val="0"/>
                <w:sz w:val="20"/>
                <w:lang w:eastAsia="en-US"/>
              </w:rPr>
              <w:lastRenderedPageBreak/>
              <w:t>odpadów</w:t>
            </w:r>
          </w:p>
        </w:tc>
      </w:tr>
      <w:tr w:rsidR="006604CB" w:rsidRPr="006D1FCD" w14:paraId="56EE582B" w14:textId="77777777" w:rsidTr="006B5C13">
        <w:trPr>
          <w:trHeight w:val="330"/>
        </w:trPr>
        <w:tc>
          <w:tcPr>
            <w:tcW w:w="744" w:type="dxa"/>
            <w:tcBorders>
              <w:top w:val="single" w:sz="4" w:space="0" w:color="auto"/>
              <w:left w:val="single" w:sz="4" w:space="0" w:color="auto"/>
              <w:bottom w:val="single" w:sz="4" w:space="0" w:color="auto"/>
              <w:right w:val="single" w:sz="4" w:space="0" w:color="auto"/>
            </w:tcBorders>
          </w:tcPr>
          <w:p w14:paraId="50CD3D8A" w14:textId="77777777" w:rsidR="006604CB" w:rsidRPr="00E2669F" w:rsidRDefault="006604CB" w:rsidP="006604CB">
            <w:pPr>
              <w:numPr>
                <w:ilvl w:val="0"/>
                <w:numId w:val="75"/>
              </w:numPr>
              <w:suppressAutoHyphens w:val="0"/>
              <w:autoSpaceDE w:val="0"/>
              <w:autoSpaceDN w:val="0"/>
              <w:adjustRightInd w:val="0"/>
              <w:spacing w:after="200" w:line="276" w:lineRule="auto"/>
              <w:jc w:val="left"/>
              <w:outlineLvl w:val="9"/>
              <w:rPr>
                <w:rFonts w:eastAsia="Calibri" w:cs="Arial"/>
                <w:color w:val="FF0000"/>
                <w:kern w:val="0"/>
                <w:sz w:val="20"/>
                <w:lang w:eastAsia="en-US"/>
              </w:rPr>
            </w:pPr>
          </w:p>
        </w:tc>
        <w:tc>
          <w:tcPr>
            <w:tcW w:w="2086" w:type="dxa"/>
            <w:tcBorders>
              <w:top w:val="single" w:sz="4" w:space="0" w:color="auto"/>
              <w:left w:val="single" w:sz="4" w:space="0" w:color="auto"/>
              <w:bottom w:val="single" w:sz="4" w:space="0" w:color="auto"/>
              <w:right w:val="single" w:sz="4" w:space="0" w:color="auto"/>
            </w:tcBorders>
          </w:tcPr>
          <w:p w14:paraId="6CBEC62D" w14:textId="77777777" w:rsidR="006604CB" w:rsidRPr="00E2669F" w:rsidRDefault="006604CB" w:rsidP="006B5C13">
            <w:pPr>
              <w:suppressAutoHyphens w:val="0"/>
              <w:autoSpaceDE w:val="0"/>
              <w:autoSpaceDN w:val="0"/>
              <w:adjustRightInd w:val="0"/>
              <w:spacing w:line="276" w:lineRule="auto"/>
              <w:jc w:val="left"/>
              <w:outlineLvl w:val="9"/>
              <w:rPr>
                <w:rFonts w:eastAsia="Calibri" w:cs="Arial"/>
                <w:color w:val="FF0000"/>
                <w:kern w:val="0"/>
                <w:sz w:val="20"/>
                <w:lang w:eastAsia="en-US"/>
              </w:rPr>
            </w:pPr>
            <w:r w:rsidRPr="00E2669F">
              <w:rPr>
                <w:rFonts w:eastAsia="Calibri" w:cs="Arial"/>
                <w:color w:val="000000" w:themeColor="text1"/>
                <w:kern w:val="0"/>
                <w:sz w:val="20"/>
                <w:lang w:eastAsia="pl-PL"/>
              </w:rPr>
              <w:t>Żelazo i stal</w:t>
            </w:r>
          </w:p>
        </w:tc>
        <w:tc>
          <w:tcPr>
            <w:tcW w:w="1551" w:type="dxa"/>
            <w:tcBorders>
              <w:top w:val="single" w:sz="4" w:space="0" w:color="auto"/>
              <w:left w:val="single" w:sz="4" w:space="0" w:color="auto"/>
              <w:bottom w:val="single" w:sz="4" w:space="0" w:color="auto"/>
              <w:right w:val="single" w:sz="4" w:space="0" w:color="auto"/>
            </w:tcBorders>
          </w:tcPr>
          <w:p w14:paraId="6DC58D87"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FF0000"/>
                <w:kern w:val="0"/>
                <w:sz w:val="20"/>
                <w:lang w:eastAsia="en-US"/>
              </w:rPr>
            </w:pPr>
            <w:r w:rsidRPr="00E2669F">
              <w:rPr>
                <w:sz w:val="20"/>
              </w:rPr>
              <w:t>17 04 05</w:t>
            </w:r>
          </w:p>
        </w:tc>
        <w:tc>
          <w:tcPr>
            <w:tcW w:w="1350" w:type="dxa"/>
            <w:tcBorders>
              <w:top w:val="single" w:sz="4" w:space="0" w:color="auto"/>
              <w:left w:val="single" w:sz="4" w:space="0" w:color="auto"/>
              <w:bottom w:val="single" w:sz="4" w:space="0" w:color="auto"/>
              <w:right w:val="single" w:sz="4" w:space="0" w:color="auto"/>
            </w:tcBorders>
          </w:tcPr>
          <w:p w14:paraId="4ED36482"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000000" w:themeColor="text1"/>
                <w:kern w:val="0"/>
                <w:sz w:val="20"/>
                <w:lang w:eastAsia="en-US"/>
              </w:rPr>
            </w:pPr>
            <w:r w:rsidRPr="00E2669F">
              <w:rPr>
                <w:rFonts w:eastAsia="Calibri" w:cs="Arial"/>
                <w:color w:val="000000" w:themeColor="text1"/>
                <w:kern w:val="0"/>
                <w:sz w:val="20"/>
                <w:lang w:eastAsia="pl-PL"/>
              </w:rPr>
              <w:t>do 7000</w:t>
            </w:r>
          </w:p>
        </w:tc>
        <w:tc>
          <w:tcPr>
            <w:tcW w:w="3187" w:type="dxa"/>
            <w:tcBorders>
              <w:top w:val="single" w:sz="4" w:space="0" w:color="auto"/>
              <w:left w:val="single" w:sz="4" w:space="0" w:color="auto"/>
              <w:bottom w:val="single" w:sz="4" w:space="0" w:color="auto"/>
              <w:right w:val="single" w:sz="4" w:space="0" w:color="auto"/>
            </w:tcBorders>
          </w:tcPr>
          <w:p w14:paraId="1EC3C1CB" w14:textId="77777777" w:rsidR="006604CB" w:rsidRPr="00E2669F" w:rsidRDefault="006604CB" w:rsidP="006B5C13">
            <w:pPr>
              <w:suppressAutoHyphens w:val="0"/>
              <w:spacing w:after="200" w:line="276" w:lineRule="auto"/>
              <w:jc w:val="center"/>
              <w:outlineLvl w:val="9"/>
              <w:rPr>
                <w:rFonts w:ascii="Calibri" w:eastAsia="Calibri" w:hAnsi="Calibri"/>
                <w:color w:val="000000" w:themeColor="text1"/>
                <w:kern w:val="0"/>
                <w:sz w:val="20"/>
                <w:lang w:eastAsia="en-US"/>
              </w:rPr>
            </w:pPr>
            <w:r w:rsidRPr="00E2669F">
              <w:rPr>
                <w:rFonts w:eastAsia="Calibri" w:cs="Arial"/>
                <w:color w:val="000000" w:themeColor="text1"/>
                <w:kern w:val="0"/>
                <w:sz w:val="20"/>
                <w:lang w:eastAsia="en-US"/>
              </w:rPr>
              <w:t>Instalacja do paczkowania odpadów</w:t>
            </w:r>
          </w:p>
        </w:tc>
      </w:tr>
      <w:tr w:rsidR="006604CB" w:rsidRPr="006D1FCD" w14:paraId="30E10DE1" w14:textId="77777777" w:rsidTr="006B5C13">
        <w:trPr>
          <w:trHeight w:val="330"/>
        </w:trPr>
        <w:tc>
          <w:tcPr>
            <w:tcW w:w="4381" w:type="dxa"/>
            <w:gridSpan w:val="3"/>
            <w:tcBorders>
              <w:top w:val="single" w:sz="4" w:space="0" w:color="auto"/>
              <w:left w:val="single" w:sz="4" w:space="0" w:color="auto"/>
              <w:bottom w:val="single" w:sz="4" w:space="0" w:color="auto"/>
              <w:right w:val="single" w:sz="4" w:space="0" w:color="auto"/>
            </w:tcBorders>
          </w:tcPr>
          <w:p w14:paraId="10B95825" w14:textId="77777777" w:rsidR="006604CB" w:rsidRPr="00E2669F" w:rsidRDefault="006604CB" w:rsidP="006B5C13">
            <w:pPr>
              <w:suppressAutoHyphens w:val="0"/>
              <w:autoSpaceDE w:val="0"/>
              <w:autoSpaceDN w:val="0"/>
              <w:adjustRightInd w:val="0"/>
              <w:spacing w:line="276" w:lineRule="auto"/>
              <w:jc w:val="right"/>
              <w:outlineLvl w:val="9"/>
              <w:rPr>
                <w:rFonts w:eastAsia="Calibri" w:cs="Arial"/>
                <w:color w:val="000000" w:themeColor="text1"/>
                <w:kern w:val="0"/>
                <w:sz w:val="20"/>
                <w:lang w:eastAsia="en-US"/>
              </w:rPr>
            </w:pPr>
            <w:r w:rsidRPr="00E2669F">
              <w:rPr>
                <w:rFonts w:eastAsia="Calibri" w:cs="Arial"/>
                <w:color w:val="000000" w:themeColor="text1"/>
                <w:kern w:val="0"/>
                <w:sz w:val="20"/>
                <w:lang w:eastAsia="en-US"/>
              </w:rPr>
              <w:t>Suma</w:t>
            </w:r>
          </w:p>
        </w:tc>
        <w:tc>
          <w:tcPr>
            <w:tcW w:w="1350" w:type="dxa"/>
            <w:tcBorders>
              <w:top w:val="single" w:sz="4" w:space="0" w:color="auto"/>
              <w:left w:val="single" w:sz="4" w:space="0" w:color="auto"/>
              <w:bottom w:val="single" w:sz="4" w:space="0" w:color="auto"/>
              <w:right w:val="single" w:sz="4" w:space="0" w:color="auto"/>
            </w:tcBorders>
          </w:tcPr>
          <w:p w14:paraId="317733D9" w14:textId="77777777" w:rsidR="006604CB" w:rsidRPr="00E2669F" w:rsidRDefault="006604CB" w:rsidP="006B5C13">
            <w:pPr>
              <w:suppressAutoHyphens w:val="0"/>
              <w:autoSpaceDE w:val="0"/>
              <w:autoSpaceDN w:val="0"/>
              <w:adjustRightInd w:val="0"/>
              <w:spacing w:line="276" w:lineRule="auto"/>
              <w:jc w:val="center"/>
              <w:outlineLvl w:val="9"/>
              <w:rPr>
                <w:rFonts w:eastAsia="Calibri" w:cs="Arial"/>
                <w:color w:val="000000" w:themeColor="text1"/>
                <w:kern w:val="0"/>
                <w:sz w:val="20"/>
                <w:lang w:eastAsia="en-US"/>
              </w:rPr>
            </w:pPr>
            <w:r w:rsidRPr="00E2669F">
              <w:rPr>
                <w:rFonts w:eastAsia="Calibri" w:cs="Arial"/>
                <w:color w:val="000000" w:themeColor="text1"/>
                <w:kern w:val="0"/>
                <w:sz w:val="20"/>
                <w:lang w:eastAsia="en-US"/>
              </w:rPr>
              <w:t xml:space="preserve">Max </w:t>
            </w:r>
            <w:r w:rsidRPr="00E2669F">
              <w:rPr>
                <w:rFonts w:eastAsia="Calibri" w:cs="Arial"/>
                <w:color w:val="000000" w:themeColor="text1"/>
                <w:kern w:val="0"/>
                <w:sz w:val="20"/>
                <w:lang w:eastAsia="pl-PL"/>
              </w:rPr>
              <w:t>do</w:t>
            </w:r>
            <w:r w:rsidRPr="00E2669F">
              <w:rPr>
                <w:rFonts w:eastAsia="Calibri" w:cs="Arial"/>
                <w:color w:val="000000" w:themeColor="text1"/>
                <w:kern w:val="0"/>
                <w:sz w:val="20"/>
                <w:lang w:eastAsia="en-US"/>
              </w:rPr>
              <w:t xml:space="preserve"> </w:t>
            </w:r>
          </w:p>
          <w:p w14:paraId="450CCC58" w14:textId="40E5BBB0" w:rsidR="006604CB" w:rsidRPr="00E2669F" w:rsidRDefault="004C0E5C" w:rsidP="006B5C13">
            <w:pPr>
              <w:suppressAutoHyphens w:val="0"/>
              <w:autoSpaceDE w:val="0"/>
              <w:autoSpaceDN w:val="0"/>
              <w:adjustRightInd w:val="0"/>
              <w:spacing w:line="276" w:lineRule="auto"/>
              <w:jc w:val="center"/>
              <w:outlineLvl w:val="9"/>
              <w:rPr>
                <w:rFonts w:eastAsia="Calibri" w:cs="Arial"/>
                <w:color w:val="000000" w:themeColor="text1"/>
                <w:kern w:val="0"/>
                <w:sz w:val="20"/>
                <w:lang w:eastAsia="en-US"/>
              </w:rPr>
            </w:pPr>
            <w:r>
              <w:rPr>
                <w:rFonts w:eastAsia="Calibri" w:cs="Arial"/>
                <w:color w:val="000000" w:themeColor="text1"/>
                <w:kern w:val="0"/>
                <w:sz w:val="20"/>
                <w:lang w:eastAsia="en-US"/>
              </w:rPr>
              <w:t>16 000</w:t>
            </w:r>
          </w:p>
        </w:tc>
        <w:tc>
          <w:tcPr>
            <w:tcW w:w="3187" w:type="dxa"/>
            <w:tcBorders>
              <w:top w:val="single" w:sz="4" w:space="0" w:color="auto"/>
              <w:left w:val="single" w:sz="4" w:space="0" w:color="auto"/>
              <w:bottom w:val="single" w:sz="4" w:space="0" w:color="auto"/>
              <w:right w:val="single" w:sz="4" w:space="0" w:color="auto"/>
            </w:tcBorders>
          </w:tcPr>
          <w:p w14:paraId="170834DF" w14:textId="77777777" w:rsidR="006604CB" w:rsidRPr="00E2669F" w:rsidRDefault="006604CB" w:rsidP="006B5C13">
            <w:pPr>
              <w:suppressAutoHyphens w:val="0"/>
              <w:spacing w:after="200" w:line="276" w:lineRule="auto"/>
              <w:jc w:val="center"/>
              <w:outlineLvl w:val="9"/>
              <w:rPr>
                <w:rFonts w:eastAsia="Calibri" w:cs="Arial"/>
                <w:color w:val="FF0000"/>
                <w:kern w:val="0"/>
                <w:sz w:val="20"/>
                <w:lang w:eastAsia="en-US"/>
              </w:rPr>
            </w:pPr>
          </w:p>
        </w:tc>
      </w:tr>
      <w:tr w:rsidR="006604CB" w:rsidRPr="006D1FCD" w14:paraId="1B67A967" w14:textId="77777777" w:rsidTr="006B5C13">
        <w:trPr>
          <w:trHeight w:val="330"/>
        </w:trPr>
        <w:tc>
          <w:tcPr>
            <w:tcW w:w="8918" w:type="dxa"/>
            <w:gridSpan w:val="5"/>
            <w:tcBorders>
              <w:top w:val="single" w:sz="4" w:space="0" w:color="auto"/>
              <w:left w:val="single" w:sz="4" w:space="0" w:color="auto"/>
              <w:bottom w:val="single" w:sz="4" w:space="0" w:color="auto"/>
              <w:right w:val="single" w:sz="4" w:space="0" w:color="auto"/>
            </w:tcBorders>
          </w:tcPr>
          <w:p w14:paraId="44DE336D" w14:textId="77777777" w:rsidR="006604CB" w:rsidRPr="006D1FCD" w:rsidRDefault="006604CB" w:rsidP="006B5C13">
            <w:pPr>
              <w:suppressAutoHyphens w:val="0"/>
              <w:spacing w:after="200" w:line="276" w:lineRule="auto"/>
              <w:jc w:val="center"/>
              <w:outlineLvl w:val="9"/>
              <w:rPr>
                <w:rFonts w:eastAsia="Calibri" w:cs="Arial"/>
                <w:color w:val="FF0000"/>
                <w:kern w:val="0"/>
                <w:sz w:val="20"/>
                <w:lang w:eastAsia="en-US"/>
              </w:rPr>
            </w:pPr>
            <w:r w:rsidRPr="006A6E03">
              <w:rPr>
                <w:rFonts w:eastAsia="Calibri" w:cs="Arial"/>
                <w:kern w:val="0"/>
                <w:sz w:val="20"/>
                <w:lang w:eastAsia="en-US"/>
              </w:rPr>
              <w:t>Odpady wytwarzane w związku z eksploatacją instalacji</w:t>
            </w:r>
          </w:p>
        </w:tc>
      </w:tr>
      <w:tr w:rsidR="006604CB" w:rsidRPr="006D1FCD" w14:paraId="00908E84" w14:textId="77777777" w:rsidTr="006B5C13">
        <w:trPr>
          <w:trHeight w:val="330"/>
        </w:trPr>
        <w:tc>
          <w:tcPr>
            <w:tcW w:w="744" w:type="dxa"/>
            <w:tcBorders>
              <w:top w:val="single" w:sz="4" w:space="0" w:color="auto"/>
              <w:left w:val="single" w:sz="4" w:space="0" w:color="auto"/>
              <w:bottom w:val="single" w:sz="4" w:space="0" w:color="auto"/>
              <w:right w:val="single" w:sz="4" w:space="0" w:color="auto"/>
            </w:tcBorders>
          </w:tcPr>
          <w:p w14:paraId="72DA8EDC" w14:textId="77777777" w:rsidR="006604CB" w:rsidRPr="00F43DE2" w:rsidRDefault="006604CB" w:rsidP="006B5C13">
            <w:pPr>
              <w:suppressAutoHyphens w:val="0"/>
              <w:autoSpaceDE w:val="0"/>
              <w:autoSpaceDN w:val="0"/>
              <w:adjustRightInd w:val="0"/>
              <w:spacing w:after="200" w:line="276" w:lineRule="auto"/>
              <w:ind w:left="360"/>
              <w:jc w:val="left"/>
              <w:outlineLvl w:val="9"/>
              <w:rPr>
                <w:rFonts w:eastAsia="Calibri" w:cs="Arial"/>
                <w:kern w:val="0"/>
                <w:sz w:val="20"/>
                <w:lang w:eastAsia="en-US"/>
              </w:rPr>
            </w:pPr>
            <w:r w:rsidRPr="00F43DE2">
              <w:rPr>
                <w:rFonts w:eastAsia="Calibri" w:cs="Arial"/>
                <w:kern w:val="0"/>
                <w:sz w:val="20"/>
                <w:lang w:eastAsia="en-US"/>
              </w:rPr>
              <w:t>1.</w:t>
            </w:r>
          </w:p>
        </w:tc>
        <w:tc>
          <w:tcPr>
            <w:tcW w:w="2086" w:type="dxa"/>
            <w:tcBorders>
              <w:top w:val="single" w:sz="4" w:space="0" w:color="auto"/>
              <w:left w:val="single" w:sz="4" w:space="0" w:color="auto"/>
              <w:bottom w:val="single" w:sz="4" w:space="0" w:color="auto"/>
              <w:right w:val="single" w:sz="4" w:space="0" w:color="auto"/>
            </w:tcBorders>
          </w:tcPr>
          <w:p w14:paraId="45A781D6" w14:textId="77777777" w:rsidR="006604CB" w:rsidRPr="00F43DE2" w:rsidRDefault="006604CB" w:rsidP="006B5C13">
            <w:pPr>
              <w:suppressAutoHyphens w:val="0"/>
              <w:autoSpaceDE w:val="0"/>
              <w:autoSpaceDN w:val="0"/>
              <w:adjustRightInd w:val="0"/>
              <w:spacing w:line="276" w:lineRule="auto"/>
              <w:jc w:val="left"/>
              <w:outlineLvl w:val="9"/>
              <w:rPr>
                <w:rFonts w:eastAsia="Calibri" w:cs="Arial"/>
                <w:kern w:val="0"/>
                <w:sz w:val="20"/>
                <w:lang w:eastAsia="en-US"/>
              </w:rPr>
            </w:pPr>
            <w:r w:rsidRPr="00F43DE2">
              <w:rPr>
                <w:rFonts w:eastAsia="Calibri" w:cs="Arial"/>
                <w:kern w:val="0"/>
                <w:sz w:val="20"/>
                <w:lang w:eastAsia="en-US"/>
              </w:rPr>
              <w:t>Syntetyczne oleje hydrauliczne</w:t>
            </w:r>
          </w:p>
        </w:tc>
        <w:tc>
          <w:tcPr>
            <w:tcW w:w="1551" w:type="dxa"/>
            <w:tcBorders>
              <w:top w:val="single" w:sz="4" w:space="0" w:color="auto"/>
              <w:left w:val="single" w:sz="4" w:space="0" w:color="auto"/>
              <w:bottom w:val="single" w:sz="4" w:space="0" w:color="auto"/>
              <w:right w:val="single" w:sz="4" w:space="0" w:color="auto"/>
            </w:tcBorders>
          </w:tcPr>
          <w:p w14:paraId="462CC895" w14:textId="77777777" w:rsidR="006604CB" w:rsidRPr="00F43DE2" w:rsidRDefault="006604CB" w:rsidP="006B5C13">
            <w:pPr>
              <w:suppressAutoHyphens w:val="0"/>
              <w:autoSpaceDE w:val="0"/>
              <w:autoSpaceDN w:val="0"/>
              <w:adjustRightInd w:val="0"/>
              <w:spacing w:line="276" w:lineRule="auto"/>
              <w:jc w:val="center"/>
              <w:outlineLvl w:val="9"/>
              <w:rPr>
                <w:rFonts w:eastAsia="Calibri" w:cs="Arial"/>
                <w:kern w:val="0"/>
                <w:sz w:val="20"/>
                <w:lang w:eastAsia="en-US"/>
              </w:rPr>
            </w:pPr>
            <w:r w:rsidRPr="00F43DE2">
              <w:rPr>
                <w:rFonts w:eastAsia="Calibri" w:cs="Arial"/>
                <w:kern w:val="0"/>
                <w:sz w:val="20"/>
                <w:lang w:eastAsia="en-US"/>
              </w:rPr>
              <w:t>13 01 11*</w:t>
            </w:r>
          </w:p>
        </w:tc>
        <w:tc>
          <w:tcPr>
            <w:tcW w:w="1350" w:type="dxa"/>
            <w:tcBorders>
              <w:top w:val="single" w:sz="4" w:space="0" w:color="auto"/>
              <w:left w:val="single" w:sz="4" w:space="0" w:color="auto"/>
              <w:bottom w:val="single" w:sz="4" w:space="0" w:color="auto"/>
              <w:right w:val="single" w:sz="4" w:space="0" w:color="auto"/>
            </w:tcBorders>
          </w:tcPr>
          <w:p w14:paraId="3F17CDCD" w14:textId="77777777" w:rsidR="006604CB" w:rsidRPr="00F43DE2" w:rsidRDefault="006604CB" w:rsidP="006B5C13">
            <w:pPr>
              <w:suppressAutoHyphens w:val="0"/>
              <w:autoSpaceDE w:val="0"/>
              <w:autoSpaceDN w:val="0"/>
              <w:adjustRightInd w:val="0"/>
              <w:spacing w:line="276" w:lineRule="auto"/>
              <w:jc w:val="center"/>
              <w:outlineLvl w:val="9"/>
              <w:rPr>
                <w:rFonts w:eastAsia="Calibri" w:cs="Arial"/>
                <w:kern w:val="0"/>
                <w:sz w:val="20"/>
                <w:lang w:eastAsia="en-US"/>
              </w:rPr>
            </w:pPr>
            <w:r w:rsidRPr="00F43DE2">
              <w:rPr>
                <w:rFonts w:eastAsia="Calibri" w:cs="Arial"/>
                <w:kern w:val="0"/>
                <w:sz w:val="20"/>
                <w:lang w:eastAsia="pl-PL"/>
              </w:rPr>
              <w:t>do</w:t>
            </w:r>
            <w:r w:rsidRPr="00F43DE2">
              <w:rPr>
                <w:rFonts w:eastAsia="Calibri" w:cs="Arial"/>
                <w:kern w:val="0"/>
                <w:sz w:val="20"/>
                <w:lang w:eastAsia="en-US"/>
              </w:rPr>
              <w:t xml:space="preserve"> 2.0</w:t>
            </w:r>
          </w:p>
        </w:tc>
        <w:tc>
          <w:tcPr>
            <w:tcW w:w="3187" w:type="dxa"/>
            <w:tcBorders>
              <w:top w:val="single" w:sz="4" w:space="0" w:color="auto"/>
              <w:left w:val="single" w:sz="4" w:space="0" w:color="auto"/>
              <w:bottom w:val="single" w:sz="4" w:space="0" w:color="auto"/>
              <w:right w:val="single" w:sz="4" w:space="0" w:color="auto"/>
            </w:tcBorders>
          </w:tcPr>
          <w:p w14:paraId="0F3F0ADE" w14:textId="77777777" w:rsidR="006604CB" w:rsidRPr="006A6E03" w:rsidRDefault="006604CB" w:rsidP="006B5C13">
            <w:pPr>
              <w:suppressAutoHyphens w:val="0"/>
              <w:spacing w:after="200" w:line="276" w:lineRule="auto"/>
              <w:jc w:val="center"/>
              <w:outlineLvl w:val="9"/>
              <w:rPr>
                <w:rFonts w:eastAsia="Calibri" w:cs="Arial"/>
                <w:kern w:val="0"/>
                <w:sz w:val="20"/>
                <w:lang w:eastAsia="en-US"/>
              </w:rPr>
            </w:pPr>
            <w:r w:rsidRPr="006A6E03">
              <w:rPr>
                <w:rFonts w:eastAsia="Calibri" w:cs="Arial"/>
                <w:kern w:val="0"/>
                <w:sz w:val="20"/>
                <w:lang w:eastAsia="en-US"/>
              </w:rPr>
              <w:t>Odpady powstałe w związku z eksploatacją instalacji</w:t>
            </w:r>
          </w:p>
        </w:tc>
      </w:tr>
      <w:tr w:rsidR="006604CB" w:rsidRPr="006D1FCD" w14:paraId="3CD7AC74" w14:textId="77777777" w:rsidTr="006B5C13">
        <w:trPr>
          <w:trHeight w:val="330"/>
        </w:trPr>
        <w:tc>
          <w:tcPr>
            <w:tcW w:w="744" w:type="dxa"/>
            <w:tcBorders>
              <w:top w:val="single" w:sz="4" w:space="0" w:color="auto"/>
              <w:left w:val="single" w:sz="4" w:space="0" w:color="auto"/>
              <w:bottom w:val="single" w:sz="4" w:space="0" w:color="auto"/>
              <w:right w:val="single" w:sz="4" w:space="0" w:color="auto"/>
            </w:tcBorders>
          </w:tcPr>
          <w:p w14:paraId="44B80358" w14:textId="77777777" w:rsidR="006604CB" w:rsidRPr="00F43DE2" w:rsidRDefault="006604CB" w:rsidP="006B5C13">
            <w:pPr>
              <w:suppressAutoHyphens w:val="0"/>
              <w:autoSpaceDE w:val="0"/>
              <w:autoSpaceDN w:val="0"/>
              <w:adjustRightInd w:val="0"/>
              <w:spacing w:after="200" w:line="276" w:lineRule="auto"/>
              <w:ind w:left="360"/>
              <w:jc w:val="left"/>
              <w:outlineLvl w:val="9"/>
              <w:rPr>
                <w:rFonts w:eastAsia="Calibri" w:cs="Arial"/>
                <w:kern w:val="0"/>
                <w:sz w:val="20"/>
                <w:lang w:eastAsia="en-US"/>
              </w:rPr>
            </w:pPr>
            <w:r w:rsidRPr="00F43DE2">
              <w:rPr>
                <w:rFonts w:eastAsia="Calibri" w:cs="Arial"/>
                <w:kern w:val="0"/>
                <w:sz w:val="20"/>
                <w:lang w:eastAsia="en-US"/>
              </w:rPr>
              <w:t>2.</w:t>
            </w:r>
          </w:p>
        </w:tc>
        <w:tc>
          <w:tcPr>
            <w:tcW w:w="2086" w:type="dxa"/>
            <w:tcBorders>
              <w:top w:val="single" w:sz="4" w:space="0" w:color="auto"/>
              <w:left w:val="single" w:sz="4" w:space="0" w:color="auto"/>
              <w:bottom w:val="single" w:sz="4" w:space="0" w:color="auto"/>
              <w:right w:val="single" w:sz="4" w:space="0" w:color="auto"/>
            </w:tcBorders>
          </w:tcPr>
          <w:p w14:paraId="626512F2" w14:textId="77777777" w:rsidR="006604CB" w:rsidRPr="00F43DE2" w:rsidRDefault="006604CB" w:rsidP="006B5C13">
            <w:pPr>
              <w:suppressAutoHyphens w:val="0"/>
              <w:autoSpaceDE w:val="0"/>
              <w:autoSpaceDN w:val="0"/>
              <w:adjustRightInd w:val="0"/>
              <w:spacing w:line="276" w:lineRule="auto"/>
              <w:jc w:val="left"/>
              <w:outlineLvl w:val="9"/>
              <w:rPr>
                <w:rFonts w:eastAsia="Calibri" w:cs="Arial"/>
                <w:kern w:val="0"/>
                <w:sz w:val="20"/>
                <w:lang w:eastAsia="en-US"/>
              </w:rPr>
            </w:pPr>
            <w:r w:rsidRPr="00F43DE2">
              <w:rPr>
                <w:rFonts w:eastAsia="Calibri" w:cs="Arial"/>
                <w:kern w:val="0"/>
                <w:sz w:val="20"/>
                <w:lang w:eastAsia="en-US"/>
              </w:rPr>
              <w:t>Syntetyczne oleje silnikowe, przekładniowe i smarowe</w:t>
            </w:r>
          </w:p>
        </w:tc>
        <w:tc>
          <w:tcPr>
            <w:tcW w:w="1551" w:type="dxa"/>
            <w:tcBorders>
              <w:top w:val="single" w:sz="4" w:space="0" w:color="auto"/>
              <w:left w:val="single" w:sz="4" w:space="0" w:color="auto"/>
              <w:bottom w:val="single" w:sz="4" w:space="0" w:color="auto"/>
              <w:right w:val="single" w:sz="4" w:space="0" w:color="auto"/>
            </w:tcBorders>
          </w:tcPr>
          <w:p w14:paraId="5A94BA42" w14:textId="77777777" w:rsidR="006604CB" w:rsidRPr="00F43DE2" w:rsidRDefault="006604CB" w:rsidP="006B5C13">
            <w:pPr>
              <w:suppressAutoHyphens w:val="0"/>
              <w:autoSpaceDE w:val="0"/>
              <w:autoSpaceDN w:val="0"/>
              <w:adjustRightInd w:val="0"/>
              <w:spacing w:line="276" w:lineRule="auto"/>
              <w:jc w:val="center"/>
              <w:outlineLvl w:val="9"/>
              <w:rPr>
                <w:rFonts w:eastAsia="Calibri" w:cs="Arial"/>
                <w:kern w:val="0"/>
                <w:sz w:val="20"/>
                <w:lang w:eastAsia="en-US"/>
              </w:rPr>
            </w:pPr>
            <w:r w:rsidRPr="00F43DE2">
              <w:rPr>
                <w:rFonts w:eastAsia="Calibri" w:cs="Arial"/>
                <w:kern w:val="0"/>
                <w:sz w:val="20"/>
                <w:lang w:eastAsia="en-US"/>
              </w:rPr>
              <w:t>13 02 06*</w:t>
            </w:r>
          </w:p>
        </w:tc>
        <w:tc>
          <w:tcPr>
            <w:tcW w:w="1350" w:type="dxa"/>
            <w:tcBorders>
              <w:top w:val="single" w:sz="4" w:space="0" w:color="auto"/>
              <w:left w:val="single" w:sz="4" w:space="0" w:color="auto"/>
              <w:bottom w:val="single" w:sz="4" w:space="0" w:color="auto"/>
              <w:right w:val="single" w:sz="4" w:space="0" w:color="auto"/>
            </w:tcBorders>
          </w:tcPr>
          <w:p w14:paraId="16BA68D8" w14:textId="77777777" w:rsidR="006604CB" w:rsidRPr="00F43DE2" w:rsidRDefault="006604CB" w:rsidP="006B5C13">
            <w:pPr>
              <w:suppressAutoHyphens w:val="0"/>
              <w:autoSpaceDE w:val="0"/>
              <w:autoSpaceDN w:val="0"/>
              <w:adjustRightInd w:val="0"/>
              <w:spacing w:line="276" w:lineRule="auto"/>
              <w:jc w:val="center"/>
              <w:outlineLvl w:val="9"/>
              <w:rPr>
                <w:rFonts w:eastAsia="Calibri" w:cs="Arial"/>
                <w:kern w:val="0"/>
                <w:sz w:val="20"/>
                <w:lang w:eastAsia="en-US"/>
              </w:rPr>
            </w:pPr>
            <w:r w:rsidRPr="00F43DE2">
              <w:rPr>
                <w:rFonts w:eastAsia="Calibri" w:cs="Arial"/>
                <w:kern w:val="0"/>
                <w:sz w:val="20"/>
                <w:lang w:eastAsia="pl-PL"/>
              </w:rPr>
              <w:t>do</w:t>
            </w:r>
            <w:r w:rsidRPr="00F43DE2">
              <w:rPr>
                <w:rFonts w:eastAsia="Calibri" w:cs="Arial"/>
                <w:kern w:val="0"/>
                <w:sz w:val="20"/>
                <w:lang w:eastAsia="en-US"/>
              </w:rPr>
              <w:t xml:space="preserve"> 2.0</w:t>
            </w:r>
          </w:p>
        </w:tc>
        <w:tc>
          <w:tcPr>
            <w:tcW w:w="3187" w:type="dxa"/>
            <w:tcBorders>
              <w:top w:val="single" w:sz="4" w:space="0" w:color="auto"/>
              <w:left w:val="single" w:sz="4" w:space="0" w:color="auto"/>
              <w:bottom w:val="single" w:sz="4" w:space="0" w:color="auto"/>
              <w:right w:val="single" w:sz="4" w:space="0" w:color="auto"/>
            </w:tcBorders>
          </w:tcPr>
          <w:p w14:paraId="0854EB68" w14:textId="77777777" w:rsidR="006604CB" w:rsidRPr="006A6E03" w:rsidRDefault="006604CB" w:rsidP="006B5C13">
            <w:pPr>
              <w:suppressAutoHyphens w:val="0"/>
              <w:spacing w:after="200" w:line="276" w:lineRule="auto"/>
              <w:jc w:val="center"/>
              <w:outlineLvl w:val="9"/>
              <w:rPr>
                <w:rFonts w:eastAsia="Calibri" w:cs="Arial"/>
                <w:kern w:val="0"/>
                <w:sz w:val="20"/>
                <w:lang w:eastAsia="en-US"/>
              </w:rPr>
            </w:pPr>
            <w:r w:rsidRPr="006A6E03">
              <w:rPr>
                <w:rFonts w:eastAsia="Calibri" w:cs="Arial"/>
                <w:kern w:val="0"/>
                <w:sz w:val="20"/>
                <w:lang w:eastAsia="en-US"/>
              </w:rPr>
              <w:t>Odpady powstałe w związku z eksploatacją instalacji</w:t>
            </w:r>
          </w:p>
        </w:tc>
      </w:tr>
      <w:tr w:rsidR="006604CB" w:rsidRPr="006D1FCD" w14:paraId="446C2ACE" w14:textId="77777777" w:rsidTr="006B5C13">
        <w:trPr>
          <w:trHeight w:val="330"/>
        </w:trPr>
        <w:tc>
          <w:tcPr>
            <w:tcW w:w="744" w:type="dxa"/>
            <w:tcBorders>
              <w:top w:val="single" w:sz="4" w:space="0" w:color="auto"/>
              <w:left w:val="single" w:sz="4" w:space="0" w:color="auto"/>
              <w:bottom w:val="single" w:sz="4" w:space="0" w:color="auto"/>
              <w:right w:val="single" w:sz="4" w:space="0" w:color="auto"/>
            </w:tcBorders>
          </w:tcPr>
          <w:p w14:paraId="38FFB668" w14:textId="77777777" w:rsidR="006604CB" w:rsidRPr="00F43DE2" w:rsidRDefault="006604CB" w:rsidP="006B5C13">
            <w:pPr>
              <w:suppressAutoHyphens w:val="0"/>
              <w:autoSpaceDE w:val="0"/>
              <w:autoSpaceDN w:val="0"/>
              <w:adjustRightInd w:val="0"/>
              <w:spacing w:after="200" w:line="276" w:lineRule="auto"/>
              <w:ind w:left="360"/>
              <w:jc w:val="left"/>
              <w:outlineLvl w:val="9"/>
              <w:rPr>
                <w:rFonts w:eastAsia="Calibri" w:cs="Arial"/>
                <w:kern w:val="0"/>
                <w:sz w:val="20"/>
                <w:lang w:eastAsia="en-US"/>
              </w:rPr>
            </w:pPr>
            <w:r w:rsidRPr="00F43DE2">
              <w:rPr>
                <w:rFonts w:eastAsia="Calibri" w:cs="Arial"/>
                <w:kern w:val="0"/>
                <w:sz w:val="20"/>
                <w:lang w:eastAsia="en-US"/>
              </w:rPr>
              <w:t>3.</w:t>
            </w:r>
          </w:p>
        </w:tc>
        <w:tc>
          <w:tcPr>
            <w:tcW w:w="2086" w:type="dxa"/>
            <w:tcBorders>
              <w:top w:val="single" w:sz="4" w:space="0" w:color="auto"/>
              <w:left w:val="single" w:sz="4" w:space="0" w:color="auto"/>
              <w:bottom w:val="single" w:sz="4" w:space="0" w:color="auto"/>
              <w:right w:val="single" w:sz="4" w:space="0" w:color="auto"/>
            </w:tcBorders>
          </w:tcPr>
          <w:p w14:paraId="45058C92" w14:textId="77777777" w:rsidR="006604CB" w:rsidRPr="00F43DE2" w:rsidRDefault="006604CB" w:rsidP="006B5C13">
            <w:pPr>
              <w:suppressAutoHyphens w:val="0"/>
              <w:autoSpaceDE w:val="0"/>
              <w:autoSpaceDN w:val="0"/>
              <w:adjustRightInd w:val="0"/>
              <w:spacing w:line="276" w:lineRule="auto"/>
              <w:jc w:val="left"/>
              <w:outlineLvl w:val="9"/>
              <w:rPr>
                <w:rFonts w:eastAsia="Calibri" w:cs="Arial"/>
                <w:kern w:val="0"/>
                <w:sz w:val="20"/>
                <w:lang w:eastAsia="en-US"/>
              </w:rPr>
            </w:pPr>
            <w:r w:rsidRPr="00F43DE2">
              <w:rPr>
                <w:rFonts w:eastAsia="Calibri" w:cs="Arial"/>
                <w:kern w:val="0"/>
                <w:sz w:val="20"/>
                <w:lang w:eastAsia="en-US"/>
              </w:rPr>
              <w:t>Inne oleje silnikowe, przekładniowe i smarowe</w:t>
            </w:r>
          </w:p>
        </w:tc>
        <w:tc>
          <w:tcPr>
            <w:tcW w:w="1551" w:type="dxa"/>
            <w:tcBorders>
              <w:top w:val="single" w:sz="4" w:space="0" w:color="auto"/>
              <w:left w:val="single" w:sz="4" w:space="0" w:color="auto"/>
              <w:bottom w:val="single" w:sz="4" w:space="0" w:color="auto"/>
              <w:right w:val="single" w:sz="4" w:space="0" w:color="auto"/>
            </w:tcBorders>
          </w:tcPr>
          <w:p w14:paraId="00EEA040" w14:textId="77777777" w:rsidR="006604CB" w:rsidRPr="00F43DE2" w:rsidRDefault="006604CB" w:rsidP="006B5C13">
            <w:pPr>
              <w:suppressAutoHyphens w:val="0"/>
              <w:autoSpaceDE w:val="0"/>
              <w:autoSpaceDN w:val="0"/>
              <w:adjustRightInd w:val="0"/>
              <w:spacing w:line="276" w:lineRule="auto"/>
              <w:jc w:val="center"/>
              <w:outlineLvl w:val="9"/>
              <w:rPr>
                <w:rFonts w:eastAsia="Calibri" w:cs="Arial"/>
                <w:kern w:val="0"/>
                <w:sz w:val="20"/>
                <w:lang w:eastAsia="en-US"/>
              </w:rPr>
            </w:pPr>
            <w:r w:rsidRPr="00F43DE2">
              <w:rPr>
                <w:rFonts w:eastAsia="Calibri" w:cs="Arial"/>
                <w:kern w:val="0"/>
                <w:sz w:val="20"/>
                <w:lang w:eastAsia="en-US"/>
              </w:rPr>
              <w:t>13 02 08*</w:t>
            </w:r>
          </w:p>
        </w:tc>
        <w:tc>
          <w:tcPr>
            <w:tcW w:w="1350" w:type="dxa"/>
            <w:tcBorders>
              <w:top w:val="single" w:sz="4" w:space="0" w:color="auto"/>
              <w:left w:val="single" w:sz="4" w:space="0" w:color="auto"/>
              <w:bottom w:val="single" w:sz="4" w:space="0" w:color="auto"/>
              <w:right w:val="single" w:sz="4" w:space="0" w:color="auto"/>
            </w:tcBorders>
          </w:tcPr>
          <w:p w14:paraId="5D86573E" w14:textId="179EBB4F" w:rsidR="006604CB" w:rsidRPr="00F43DE2" w:rsidRDefault="006604CB" w:rsidP="006B5C13">
            <w:pPr>
              <w:suppressAutoHyphens w:val="0"/>
              <w:autoSpaceDE w:val="0"/>
              <w:autoSpaceDN w:val="0"/>
              <w:adjustRightInd w:val="0"/>
              <w:spacing w:line="276" w:lineRule="auto"/>
              <w:jc w:val="center"/>
              <w:outlineLvl w:val="9"/>
              <w:rPr>
                <w:rFonts w:eastAsia="Calibri" w:cs="Arial"/>
                <w:kern w:val="0"/>
                <w:sz w:val="20"/>
                <w:lang w:eastAsia="pl-PL"/>
              </w:rPr>
            </w:pPr>
            <w:r w:rsidRPr="00F43DE2">
              <w:rPr>
                <w:rFonts w:eastAsia="Calibri" w:cs="Arial"/>
                <w:kern w:val="0"/>
                <w:sz w:val="20"/>
                <w:lang w:eastAsia="pl-PL"/>
              </w:rPr>
              <w:t xml:space="preserve">do </w:t>
            </w:r>
            <w:r w:rsidR="00F43DE2" w:rsidRPr="00F43DE2">
              <w:rPr>
                <w:rFonts w:eastAsia="Calibri" w:cs="Arial"/>
                <w:kern w:val="0"/>
                <w:sz w:val="20"/>
                <w:lang w:eastAsia="pl-PL"/>
              </w:rPr>
              <w:t>30.0</w:t>
            </w:r>
          </w:p>
        </w:tc>
        <w:tc>
          <w:tcPr>
            <w:tcW w:w="3187" w:type="dxa"/>
            <w:tcBorders>
              <w:top w:val="single" w:sz="4" w:space="0" w:color="auto"/>
              <w:left w:val="single" w:sz="4" w:space="0" w:color="auto"/>
              <w:bottom w:val="single" w:sz="4" w:space="0" w:color="auto"/>
              <w:right w:val="single" w:sz="4" w:space="0" w:color="auto"/>
            </w:tcBorders>
          </w:tcPr>
          <w:p w14:paraId="05CDD4DF" w14:textId="77777777" w:rsidR="006604CB" w:rsidRPr="006A6E03" w:rsidRDefault="006604CB" w:rsidP="006B5C13">
            <w:pPr>
              <w:suppressAutoHyphens w:val="0"/>
              <w:spacing w:after="200" w:line="276" w:lineRule="auto"/>
              <w:jc w:val="center"/>
              <w:outlineLvl w:val="9"/>
              <w:rPr>
                <w:rFonts w:eastAsia="Calibri" w:cs="Arial"/>
                <w:kern w:val="0"/>
                <w:sz w:val="20"/>
                <w:lang w:eastAsia="en-US"/>
              </w:rPr>
            </w:pPr>
            <w:r w:rsidRPr="00827B8C">
              <w:rPr>
                <w:rFonts w:eastAsia="Calibri" w:cs="Arial"/>
                <w:kern w:val="0"/>
                <w:sz w:val="20"/>
                <w:lang w:eastAsia="en-US"/>
              </w:rPr>
              <w:t>Odpady powstałe w związku z eksploatacją instalacji</w:t>
            </w:r>
          </w:p>
        </w:tc>
      </w:tr>
      <w:tr w:rsidR="006604CB" w:rsidRPr="006D1FCD" w14:paraId="63E29098" w14:textId="77777777" w:rsidTr="006B5C13">
        <w:trPr>
          <w:trHeight w:val="330"/>
        </w:trPr>
        <w:tc>
          <w:tcPr>
            <w:tcW w:w="744" w:type="dxa"/>
            <w:tcBorders>
              <w:top w:val="single" w:sz="4" w:space="0" w:color="auto"/>
              <w:left w:val="single" w:sz="4" w:space="0" w:color="auto"/>
              <w:bottom w:val="single" w:sz="4" w:space="0" w:color="auto"/>
              <w:right w:val="single" w:sz="4" w:space="0" w:color="auto"/>
            </w:tcBorders>
          </w:tcPr>
          <w:p w14:paraId="04B2F8BB" w14:textId="77777777" w:rsidR="006604CB" w:rsidRPr="00F43DE2" w:rsidRDefault="006604CB" w:rsidP="006B5C13">
            <w:pPr>
              <w:suppressAutoHyphens w:val="0"/>
              <w:autoSpaceDE w:val="0"/>
              <w:autoSpaceDN w:val="0"/>
              <w:adjustRightInd w:val="0"/>
              <w:spacing w:after="200" w:line="276" w:lineRule="auto"/>
              <w:ind w:left="360"/>
              <w:jc w:val="left"/>
              <w:outlineLvl w:val="9"/>
              <w:rPr>
                <w:rFonts w:eastAsia="Calibri" w:cs="Arial"/>
                <w:kern w:val="0"/>
                <w:sz w:val="20"/>
                <w:lang w:eastAsia="en-US"/>
              </w:rPr>
            </w:pPr>
            <w:r w:rsidRPr="00F43DE2">
              <w:rPr>
                <w:rFonts w:eastAsia="Calibri" w:cs="Arial"/>
                <w:kern w:val="0"/>
                <w:sz w:val="20"/>
                <w:lang w:eastAsia="en-US"/>
              </w:rPr>
              <w:t>4.</w:t>
            </w:r>
          </w:p>
        </w:tc>
        <w:tc>
          <w:tcPr>
            <w:tcW w:w="2086" w:type="dxa"/>
            <w:tcBorders>
              <w:top w:val="single" w:sz="4" w:space="0" w:color="auto"/>
              <w:left w:val="single" w:sz="4" w:space="0" w:color="auto"/>
              <w:bottom w:val="single" w:sz="4" w:space="0" w:color="auto"/>
              <w:right w:val="single" w:sz="4" w:space="0" w:color="auto"/>
            </w:tcBorders>
          </w:tcPr>
          <w:p w14:paraId="60FCD3E1" w14:textId="77777777" w:rsidR="006604CB" w:rsidRPr="00F43DE2" w:rsidRDefault="006604CB" w:rsidP="006B5C13">
            <w:pPr>
              <w:suppressAutoHyphens w:val="0"/>
              <w:autoSpaceDE w:val="0"/>
              <w:autoSpaceDN w:val="0"/>
              <w:adjustRightInd w:val="0"/>
              <w:spacing w:line="276" w:lineRule="auto"/>
              <w:jc w:val="left"/>
              <w:outlineLvl w:val="9"/>
              <w:rPr>
                <w:rFonts w:eastAsia="Calibri" w:cs="Arial"/>
                <w:kern w:val="0"/>
                <w:sz w:val="20"/>
                <w:lang w:eastAsia="en-US"/>
              </w:rPr>
            </w:pPr>
            <w:r w:rsidRPr="00F43DE2">
              <w:rPr>
                <w:rFonts w:eastAsia="Calibri" w:cs="Arial"/>
                <w:kern w:val="0"/>
                <w:sz w:val="20"/>
                <w:lang w:eastAsia="en-US"/>
              </w:rPr>
              <w:t>Sorbenty, materiały filtracyjne (w tym filtry olejowe nieujęte w innych grupach),</w:t>
            </w:r>
          </w:p>
          <w:p w14:paraId="5E59568C" w14:textId="77777777" w:rsidR="006604CB" w:rsidRPr="00F43DE2" w:rsidRDefault="006604CB" w:rsidP="006B5C13">
            <w:pPr>
              <w:suppressAutoHyphens w:val="0"/>
              <w:autoSpaceDE w:val="0"/>
              <w:autoSpaceDN w:val="0"/>
              <w:adjustRightInd w:val="0"/>
              <w:spacing w:line="276" w:lineRule="auto"/>
              <w:jc w:val="left"/>
              <w:outlineLvl w:val="9"/>
              <w:rPr>
                <w:rFonts w:eastAsia="Calibri" w:cs="Arial"/>
                <w:kern w:val="0"/>
                <w:sz w:val="20"/>
                <w:lang w:eastAsia="en-US"/>
              </w:rPr>
            </w:pPr>
            <w:r w:rsidRPr="00F43DE2">
              <w:rPr>
                <w:rFonts w:eastAsia="Calibri" w:cs="Arial"/>
                <w:kern w:val="0"/>
                <w:sz w:val="20"/>
                <w:lang w:eastAsia="en-US"/>
              </w:rPr>
              <w:t>tkaniny do wycierania (np. szmaty, ścierki) i ubrania ochronne zanieczyszczone</w:t>
            </w:r>
          </w:p>
          <w:p w14:paraId="245A23B6" w14:textId="77777777" w:rsidR="006604CB" w:rsidRPr="00F43DE2" w:rsidRDefault="006604CB" w:rsidP="006B5C13">
            <w:pPr>
              <w:suppressAutoHyphens w:val="0"/>
              <w:autoSpaceDE w:val="0"/>
              <w:autoSpaceDN w:val="0"/>
              <w:adjustRightInd w:val="0"/>
              <w:spacing w:line="276" w:lineRule="auto"/>
              <w:jc w:val="left"/>
              <w:outlineLvl w:val="9"/>
              <w:rPr>
                <w:rFonts w:eastAsia="Calibri" w:cs="Arial"/>
                <w:kern w:val="0"/>
                <w:sz w:val="20"/>
                <w:lang w:eastAsia="en-US"/>
              </w:rPr>
            </w:pPr>
            <w:r w:rsidRPr="00F43DE2">
              <w:rPr>
                <w:rFonts w:eastAsia="Calibri" w:cs="Arial"/>
                <w:kern w:val="0"/>
                <w:sz w:val="20"/>
                <w:lang w:eastAsia="en-US"/>
              </w:rPr>
              <w:t>substancjami niebezpiecznymi (np. PCB)</w:t>
            </w:r>
          </w:p>
        </w:tc>
        <w:tc>
          <w:tcPr>
            <w:tcW w:w="1551" w:type="dxa"/>
            <w:tcBorders>
              <w:top w:val="single" w:sz="4" w:space="0" w:color="auto"/>
              <w:left w:val="single" w:sz="4" w:space="0" w:color="auto"/>
              <w:bottom w:val="single" w:sz="4" w:space="0" w:color="auto"/>
              <w:right w:val="single" w:sz="4" w:space="0" w:color="auto"/>
            </w:tcBorders>
          </w:tcPr>
          <w:p w14:paraId="3118B158" w14:textId="77777777" w:rsidR="006604CB" w:rsidRPr="00F43DE2" w:rsidRDefault="006604CB" w:rsidP="006B5C13">
            <w:pPr>
              <w:suppressAutoHyphens w:val="0"/>
              <w:autoSpaceDE w:val="0"/>
              <w:autoSpaceDN w:val="0"/>
              <w:adjustRightInd w:val="0"/>
              <w:spacing w:line="276" w:lineRule="auto"/>
              <w:jc w:val="center"/>
              <w:outlineLvl w:val="9"/>
              <w:rPr>
                <w:rFonts w:eastAsia="Calibri" w:cs="Arial"/>
                <w:kern w:val="0"/>
                <w:sz w:val="20"/>
                <w:lang w:eastAsia="en-US"/>
              </w:rPr>
            </w:pPr>
            <w:r w:rsidRPr="00F43DE2">
              <w:rPr>
                <w:rFonts w:eastAsia="Calibri" w:cs="Arial"/>
                <w:kern w:val="0"/>
                <w:sz w:val="20"/>
                <w:lang w:eastAsia="en-US"/>
              </w:rPr>
              <w:t>15 02 02*</w:t>
            </w:r>
          </w:p>
        </w:tc>
        <w:tc>
          <w:tcPr>
            <w:tcW w:w="1350" w:type="dxa"/>
            <w:tcBorders>
              <w:top w:val="single" w:sz="4" w:space="0" w:color="auto"/>
              <w:left w:val="single" w:sz="4" w:space="0" w:color="auto"/>
              <w:bottom w:val="single" w:sz="4" w:space="0" w:color="auto"/>
              <w:right w:val="single" w:sz="4" w:space="0" w:color="auto"/>
            </w:tcBorders>
          </w:tcPr>
          <w:p w14:paraId="1B58479A" w14:textId="77777777" w:rsidR="006604CB" w:rsidRPr="00F43DE2" w:rsidRDefault="006604CB" w:rsidP="006B5C13">
            <w:pPr>
              <w:suppressAutoHyphens w:val="0"/>
              <w:autoSpaceDE w:val="0"/>
              <w:autoSpaceDN w:val="0"/>
              <w:adjustRightInd w:val="0"/>
              <w:spacing w:line="276" w:lineRule="auto"/>
              <w:jc w:val="center"/>
              <w:outlineLvl w:val="9"/>
              <w:rPr>
                <w:rFonts w:eastAsia="Calibri" w:cs="Arial"/>
                <w:kern w:val="0"/>
                <w:sz w:val="20"/>
                <w:lang w:eastAsia="en-US"/>
              </w:rPr>
            </w:pPr>
            <w:r w:rsidRPr="00F43DE2">
              <w:rPr>
                <w:rFonts w:eastAsia="Calibri" w:cs="Arial"/>
                <w:kern w:val="0"/>
                <w:sz w:val="20"/>
                <w:lang w:eastAsia="pl-PL"/>
              </w:rPr>
              <w:t>do</w:t>
            </w:r>
            <w:r w:rsidRPr="00F43DE2">
              <w:rPr>
                <w:rFonts w:eastAsia="Calibri" w:cs="Arial"/>
                <w:kern w:val="0"/>
                <w:sz w:val="20"/>
                <w:lang w:eastAsia="en-US"/>
              </w:rPr>
              <w:t xml:space="preserve"> 0,1</w:t>
            </w:r>
          </w:p>
        </w:tc>
        <w:tc>
          <w:tcPr>
            <w:tcW w:w="3187" w:type="dxa"/>
            <w:tcBorders>
              <w:top w:val="single" w:sz="4" w:space="0" w:color="auto"/>
              <w:left w:val="single" w:sz="4" w:space="0" w:color="auto"/>
              <w:bottom w:val="single" w:sz="4" w:space="0" w:color="auto"/>
              <w:right w:val="single" w:sz="4" w:space="0" w:color="auto"/>
            </w:tcBorders>
          </w:tcPr>
          <w:p w14:paraId="24BF8F20" w14:textId="77777777" w:rsidR="006604CB" w:rsidRPr="006A6E03" w:rsidRDefault="006604CB" w:rsidP="006B5C13">
            <w:pPr>
              <w:suppressAutoHyphens w:val="0"/>
              <w:spacing w:after="200" w:line="276" w:lineRule="auto"/>
              <w:jc w:val="center"/>
              <w:outlineLvl w:val="9"/>
              <w:rPr>
                <w:rFonts w:eastAsia="Calibri" w:cs="Arial"/>
                <w:kern w:val="0"/>
                <w:sz w:val="20"/>
                <w:lang w:eastAsia="en-US"/>
              </w:rPr>
            </w:pPr>
            <w:r w:rsidRPr="006A6E03">
              <w:rPr>
                <w:rFonts w:eastAsia="Calibri" w:cs="Arial"/>
                <w:kern w:val="0"/>
                <w:sz w:val="20"/>
                <w:lang w:eastAsia="en-US"/>
              </w:rPr>
              <w:t>Odpady powstałe w związku z eksploatacją instalacji</w:t>
            </w:r>
          </w:p>
        </w:tc>
      </w:tr>
      <w:tr w:rsidR="006604CB" w:rsidRPr="006D1FCD" w14:paraId="1212531C" w14:textId="77777777" w:rsidTr="006B5C13">
        <w:trPr>
          <w:trHeight w:val="330"/>
        </w:trPr>
        <w:tc>
          <w:tcPr>
            <w:tcW w:w="4381" w:type="dxa"/>
            <w:gridSpan w:val="3"/>
            <w:tcBorders>
              <w:top w:val="single" w:sz="4" w:space="0" w:color="auto"/>
              <w:left w:val="single" w:sz="4" w:space="0" w:color="auto"/>
              <w:bottom w:val="single" w:sz="4" w:space="0" w:color="auto"/>
              <w:right w:val="single" w:sz="4" w:space="0" w:color="auto"/>
            </w:tcBorders>
          </w:tcPr>
          <w:p w14:paraId="05D20C7C" w14:textId="77777777" w:rsidR="006604CB" w:rsidRPr="00F43DE2" w:rsidRDefault="006604CB" w:rsidP="006B5C13">
            <w:pPr>
              <w:suppressAutoHyphens w:val="0"/>
              <w:autoSpaceDE w:val="0"/>
              <w:autoSpaceDN w:val="0"/>
              <w:adjustRightInd w:val="0"/>
              <w:spacing w:line="276" w:lineRule="auto"/>
              <w:jc w:val="right"/>
              <w:outlineLvl w:val="9"/>
              <w:rPr>
                <w:rFonts w:eastAsia="Calibri" w:cs="Arial"/>
                <w:kern w:val="0"/>
                <w:sz w:val="20"/>
                <w:lang w:eastAsia="en-US"/>
              </w:rPr>
            </w:pPr>
            <w:r w:rsidRPr="00F43DE2">
              <w:rPr>
                <w:rFonts w:eastAsia="Calibri" w:cs="Arial"/>
                <w:kern w:val="0"/>
                <w:sz w:val="20"/>
                <w:lang w:eastAsia="en-US"/>
              </w:rPr>
              <w:t>suma</w:t>
            </w:r>
          </w:p>
        </w:tc>
        <w:tc>
          <w:tcPr>
            <w:tcW w:w="1350" w:type="dxa"/>
            <w:tcBorders>
              <w:top w:val="single" w:sz="4" w:space="0" w:color="auto"/>
              <w:left w:val="single" w:sz="4" w:space="0" w:color="auto"/>
              <w:bottom w:val="single" w:sz="4" w:space="0" w:color="auto"/>
              <w:right w:val="single" w:sz="4" w:space="0" w:color="auto"/>
            </w:tcBorders>
          </w:tcPr>
          <w:p w14:paraId="6635AEC9" w14:textId="3E6B7CC3" w:rsidR="006604CB" w:rsidRPr="00F43DE2" w:rsidRDefault="006604CB" w:rsidP="006B5C13">
            <w:pPr>
              <w:suppressAutoHyphens w:val="0"/>
              <w:autoSpaceDE w:val="0"/>
              <w:autoSpaceDN w:val="0"/>
              <w:adjustRightInd w:val="0"/>
              <w:spacing w:line="276" w:lineRule="auto"/>
              <w:jc w:val="center"/>
              <w:outlineLvl w:val="9"/>
              <w:rPr>
                <w:rFonts w:eastAsia="Calibri" w:cs="Arial"/>
                <w:kern w:val="0"/>
                <w:sz w:val="20"/>
                <w:lang w:eastAsia="en-US"/>
              </w:rPr>
            </w:pPr>
            <w:r w:rsidRPr="00F43DE2">
              <w:rPr>
                <w:rFonts w:eastAsia="Calibri" w:cs="Arial"/>
                <w:kern w:val="0"/>
                <w:sz w:val="20"/>
                <w:lang w:eastAsia="pl-PL"/>
              </w:rPr>
              <w:t>Max do</w:t>
            </w:r>
            <w:r w:rsidRPr="00F43DE2">
              <w:rPr>
                <w:rFonts w:eastAsia="Calibri" w:cs="Arial"/>
                <w:kern w:val="0"/>
                <w:sz w:val="20"/>
                <w:lang w:eastAsia="en-US"/>
              </w:rPr>
              <w:t xml:space="preserve"> </w:t>
            </w:r>
            <w:r w:rsidR="00F43DE2" w:rsidRPr="00F43DE2">
              <w:rPr>
                <w:rFonts w:eastAsia="Calibri" w:cs="Arial"/>
                <w:kern w:val="0"/>
                <w:sz w:val="20"/>
                <w:lang w:eastAsia="en-US"/>
              </w:rPr>
              <w:t>3</w:t>
            </w:r>
            <w:r w:rsidRPr="00F43DE2">
              <w:rPr>
                <w:rFonts w:eastAsia="Calibri" w:cs="Arial"/>
                <w:kern w:val="0"/>
                <w:sz w:val="20"/>
                <w:lang w:eastAsia="en-US"/>
              </w:rPr>
              <w:t>4,</w:t>
            </w:r>
            <w:r w:rsidR="00F43DE2" w:rsidRPr="00F43DE2">
              <w:rPr>
                <w:rFonts w:eastAsia="Calibri" w:cs="Arial"/>
                <w:kern w:val="0"/>
                <w:sz w:val="20"/>
                <w:lang w:eastAsia="en-US"/>
              </w:rPr>
              <w:t>1</w:t>
            </w:r>
          </w:p>
        </w:tc>
        <w:tc>
          <w:tcPr>
            <w:tcW w:w="3187" w:type="dxa"/>
            <w:tcBorders>
              <w:top w:val="single" w:sz="4" w:space="0" w:color="auto"/>
              <w:left w:val="single" w:sz="4" w:space="0" w:color="auto"/>
              <w:bottom w:val="single" w:sz="4" w:space="0" w:color="auto"/>
              <w:right w:val="single" w:sz="4" w:space="0" w:color="auto"/>
            </w:tcBorders>
          </w:tcPr>
          <w:p w14:paraId="347F48A3" w14:textId="77777777" w:rsidR="006604CB" w:rsidRPr="006D1FCD" w:rsidRDefault="006604CB" w:rsidP="006B5C13">
            <w:pPr>
              <w:suppressAutoHyphens w:val="0"/>
              <w:autoSpaceDE w:val="0"/>
              <w:autoSpaceDN w:val="0"/>
              <w:adjustRightInd w:val="0"/>
              <w:spacing w:line="276" w:lineRule="auto"/>
              <w:jc w:val="center"/>
              <w:outlineLvl w:val="9"/>
              <w:rPr>
                <w:rFonts w:eastAsia="Calibri" w:cs="Arial"/>
                <w:color w:val="FF0000"/>
                <w:kern w:val="0"/>
                <w:sz w:val="20"/>
                <w:lang w:eastAsia="en-US"/>
              </w:rPr>
            </w:pPr>
          </w:p>
        </w:tc>
      </w:tr>
    </w:tbl>
    <w:p w14:paraId="4C076D5D" w14:textId="77777777" w:rsidR="00B265E6" w:rsidRPr="009C7E0A" w:rsidRDefault="00B265E6" w:rsidP="00B265E6">
      <w:pPr>
        <w:suppressAutoHyphens w:val="0"/>
        <w:spacing w:after="200" w:line="276" w:lineRule="auto"/>
        <w:jc w:val="left"/>
        <w:outlineLvl w:val="9"/>
        <w:rPr>
          <w:rFonts w:eastAsia="Calibri" w:cs="Arial"/>
          <w:b/>
          <w:color w:val="FF0000"/>
          <w:kern w:val="0"/>
          <w:sz w:val="22"/>
          <w:szCs w:val="22"/>
          <w:u w:val="single"/>
          <w:lang w:eastAsia="en-US"/>
        </w:rPr>
      </w:pPr>
    </w:p>
    <w:p w14:paraId="53FB5DFA" w14:textId="5E5DEB59" w:rsidR="00B265E6" w:rsidRPr="006604CB" w:rsidRDefault="006604CB" w:rsidP="009E5DCB">
      <w:pPr>
        <w:suppressAutoHyphens w:val="0"/>
        <w:spacing w:after="200"/>
        <w:ind w:firstLine="426"/>
        <w:contextualSpacing/>
        <w:outlineLvl w:val="9"/>
        <w:rPr>
          <w:rFonts w:eastAsia="Calibri" w:cs="Arial"/>
          <w:color w:val="000000" w:themeColor="text1"/>
          <w:kern w:val="0"/>
          <w:sz w:val="22"/>
          <w:szCs w:val="22"/>
          <w:lang w:eastAsia="en-US"/>
        </w:rPr>
      </w:pPr>
      <w:r w:rsidRPr="006604CB">
        <w:rPr>
          <w:rFonts w:eastAsia="Calibri" w:cs="Arial"/>
          <w:color w:val="000000" w:themeColor="text1"/>
          <w:kern w:val="0"/>
          <w:sz w:val="22"/>
          <w:szCs w:val="22"/>
          <w:lang w:eastAsia="en-US"/>
        </w:rPr>
        <w:t>Magazynowanie odpadów powstałych po przetwarzaniu odbywać się będzie w pojemnikach i/lub kontenerach, i/lub workach, i/lub na  paletach i/lub luzem w boksach na placu magazynowym (załącznik nr 2).</w:t>
      </w:r>
    </w:p>
    <w:p w14:paraId="7B671EED" w14:textId="77777777" w:rsidR="00E8083A" w:rsidRPr="009C7E0A" w:rsidRDefault="00E8083A" w:rsidP="006F3222">
      <w:pPr>
        <w:suppressAutoHyphens w:val="0"/>
        <w:spacing w:after="200"/>
        <w:ind w:left="780"/>
        <w:contextualSpacing/>
        <w:jc w:val="left"/>
        <w:outlineLvl w:val="9"/>
        <w:rPr>
          <w:rFonts w:eastAsia="Calibri" w:cs="Arial"/>
          <w:b/>
          <w:color w:val="FF0000"/>
          <w:kern w:val="0"/>
          <w:sz w:val="22"/>
          <w:szCs w:val="22"/>
          <w:u w:val="single"/>
          <w:lang w:eastAsia="en-US"/>
        </w:rPr>
      </w:pPr>
    </w:p>
    <w:p w14:paraId="3E1A7192" w14:textId="77777777" w:rsidR="00E42E07" w:rsidRPr="009C7E0A" w:rsidRDefault="00E42E07" w:rsidP="006F3222">
      <w:pPr>
        <w:suppressAutoHyphens w:val="0"/>
        <w:ind w:left="360"/>
        <w:outlineLvl w:val="9"/>
        <w:rPr>
          <w:rFonts w:eastAsia="Calibri" w:cs="Arial"/>
          <w:color w:val="FF0000"/>
          <w:kern w:val="0"/>
          <w:sz w:val="22"/>
          <w:szCs w:val="22"/>
          <w:lang w:eastAsia="en-US"/>
        </w:rPr>
      </w:pPr>
    </w:p>
    <w:p w14:paraId="755FDE3A" w14:textId="5226643D" w:rsidR="009F65F1" w:rsidRPr="006604CB" w:rsidRDefault="006604CB" w:rsidP="009E5DCB">
      <w:pPr>
        <w:suppressAutoHyphens w:val="0"/>
        <w:ind w:firstLine="426"/>
        <w:outlineLvl w:val="9"/>
        <w:rPr>
          <w:rFonts w:eastAsia="Calibri" w:cs="Arial"/>
          <w:color w:val="000000" w:themeColor="text1"/>
          <w:kern w:val="0"/>
          <w:sz w:val="22"/>
          <w:szCs w:val="22"/>
          <w:lang w:eastAsia="en-US"/>
        </w:rPr>
      </w:pPr>
      <w:r w:rsidRPr="006604CB">
        <w:rPr>
          <w:rFonts w:eastAsia="Calibri" w:cs="Arial"/>
          <w:color w:val="000000" w:themeColor="text1"/>
          <w:kern w:val="0"/>
          <w:sz w:val="22"/>
          <w:szCs w:val="22"/>
          <w:lang w:eastAsia="en-US"/>
        </w:rPr>
        <w:t>W ramach planowanego przedsięwzięcia przewiduje się zagospodarowanie istniejącego placu</w:t>
      </w:r>
      <w:r w:rsidR="009F65F1" w:rsidRPr="006604CB">
        <w:rPr>
          <w:rFonts w:eastAsia="Calibri" w:cs="Arial"/>
          <w:color w:val="000000" w:themeColor="text1"/>
          <w:kern w:val="0"/>
          <w:sz w:val="22"/>
          <w:szCs w:val="22"/>
          <w:lang w:eastAsia="en-US"/>
        </w:rPr>
        <w:t>.</w:t>
      </w:r>
    </w:p>
    <w:p w14:paraId="79DD607C" w14:textId="77777777" w:rsidR="009F65F1" w:rsidRPr="009C7E0A" w:rsidRDefault="009F65F1" w:rsidP="006F3222">
      <w:pPr>
        <w:suppressAutoHyphens w:val="0"/>
        <w:contextualSpacing/>
        <w:outlineLvl w:val="9"/>
        <w:rPr>
          <w:rFonts w:eastAsia="Calibri" w:cs="Arial"/>
          <w:b/>
          <w:color w:val="FF0000"/>
          <w:kern w:val="0"/>
          <w:sz w:val="22"/>
          <w:szCs w:val="22"/>
          <w:lang w:eastAsia="en-US"/>
        </w:rPr>
      </w:pPr>
    </w:p>
    <w:p w14:paraId="05592E6B" w14:textId="77777777" w:rsidR="00576D1B" w:rsidRPr="009C7E0A" w:rsidRDefault="00576D1B" w:rsidP="006F3222">
      <w:pPr>
        <w:autoSpaceDN w:val="0"/>
        <w:textAlignment w:val="baseline"/>
        <w:outlineLvl w:val="9"/>
        <w:rPr>
          <w:rFonts w:cs="Arial"/>
          <w:b/>
          <w:color w:val="FF0000"/>
          <w:kern w:val="3"/>
          <w:sz w:val="22"/>
          <w:szCs w:val="22"/>
          <w:lang w:eastAsia="zh-CN"/>
        </w:rPr>
      </w:pPr>
    </w:p>
    <w:p w14:paraId="4956690E" w14:textId="2D306A46" w:rsidR="005129A1" w:rsidRPr="006604CB" w:rsidRDefault="005129A1" w:rsidP="009E5DCB">
      <w:pPr>
        <w:pStyle w:val="Nagwek2"/>
        <w:numPr>
          <w:ilvl w:val="0"/>
          <w:numId w:val="0"/>
        </w:numPr>
        <w:rPr>
          <w:rFonts w:cs="Arial"/>
          <w:color w:val="000000" w:themeColor="text1"/>
          <w:sz w:val="22"/>
          <w:szCs w:val="22"/>
        </w:rPr>
      </w:pPr>
      <w:bookmarkStart w:id="4" w:name="_Toc323886520"/>
      <w:bookmarkStart w:id="5" w:name="_Toc73697153"/>
      <w:r w:rsidRPr="006604CB">
        <w:rPr>
          <w:rFonts w:cs="Arial"/>
          <w:color w:val="000000" w:themeColor="text1"/>
          <w:sz w:val="22"/>
          <w:szCs w:val="22"/>
        </w:rPr>
        <w:t xml:space="preserve">Przewidywane rodzaje i ilości zanieczyszczeń, </w:t>
      </w:r>
      <w:r w:rsidR="00F84248" w:rsidRPr="006604CB">
        <w:rPr>
          <w:rFonts w:cs="Arial"/>
          <w:color w:val="000000" w:themeColor="text1"/>
          <w:sz w:val="22"/>
          <w:szCs w:val="22"/>
        </w:rPr>
        <w:t xml:space="preserve">w tym odpadów </w:t>
      </w:r>
      <w:r w:rsidRPr="006604CB">
        <w:rPr>
          <w:rFonts w:cs="Arial"/>
          <w:color w:val="000000" w:themeColor="text1"/>
          <w:sz w:val="22"/>
          <w:szCs w:val="22"/>
        </w:rPr>
        <w:t>wynikające z</w:t>
      </w:r>
      <w:r w:rsidR="00F84248" w:rsidRPr="006604CB">
        <w:rPr>
          <w:rFonts w:cs="Arial"/>
          <w:color w:val="000000" w:themeColor="text1"/>
          <w:sz w:val="22"/>
          <w:szCs w:val="22"/>
        </w:rPr>
        <w:t xml:space="preserve"> fazy</w:t>
      </w:r>
      <w:r w:rsidR="009E5DCB">
        <w:rPr>
          <w:rFonts w:cs="Arial"/>
          <w:color w:val="000000" w:themeColor="text1"/>
          <w:sz w:val="22"/>
          <w:szCs w:val="22"/>
        </w:rPr>
        <w:t xml:space="preserve"> </w:t>
      </w:r>
      <w:r w:rsidR="00F84248" w:rsidRPr="006604CB">
        <w:rPr>
          <w:rFonts w:cs="Arial"/>
          <w:color w:val="000000" w:themeColor="text1"/>
          <w:sz w:val="22"/>
          <w:szCs w:val="22"/>
        </w:rPr>
        <w:t xml:space="preserve">realizacji i eksploatacji </w:t>
      </w:r>
      <w:r w:rsidRPr="006604CB">
        <w:rPr>
          <w:rFonts w:cs="Arial"/>
          <w:color w:val="000000" w:themeColor="text1"/>
          <w:sz w:val="22"/>
          <w:szCs w:val="22"/>
        </w:rPr>
        <w:t>planowanego przedsięwzięcia</w:t>
      </w:r>
      <w:bookmarkEnd w:id="4"/>
      <w:bookmarkEnd w:id="5"/>
    </w:p>
    <w:p w14:paraId="1309220B" w14:textId="77777777" w:rsidR="00152169" w:rsidRPr="009C7E0A" w:rsidRDefault="00152169" w:rsidP="006F3222">
      <w:pPr>
        <w:tabs>
          <w:tab w:val="left" w:pos="567"/>
        </w:tabs>
        <w:suppressAutoHyphens w:val="0"/>
        <w:outlineLvl w:val="9"/>
        <w:rPr>
          <w:rFonts w:cs="Arial"/>
          <w:b/>
          <w:bCs/>
          <w:color w:val="FF0000"/>
          <w:sz w:val="22"/>
          <w:szCs w:val="22"/>
        </w:rPr>
      </w:pPr>
    </w:p>
    <w:p w14:paraId="606BBF4F" w14:textId="77777777" w:rsidR="00152169" w:rsidRPr="006604CB" w:rsidRDefault="00152169" w:rsidP="006F3222">
      <w:pPr>
        <w:rPr>
          <w:rFonts w:cs="Arial"/>
          <w:color w:val="000000" w:themeColor="text1"/>
          <w:sz w:val="22"/>
          <w:szCs w:val="22"/>
        </w:rPr>
      </w:pPr>
    </w:p>
    <w:p w14:paraId="20972633" w14:textId="7617A845" w:rsidR="007105A0" w:rsidRPr="006604CB" w:rsidRDefault="007105A0" w:rsidP="006F3222">
      <w:pPr>
        <w:tabs>
          <w:tab w:val="left" w:pos="567"/>
        </w:tabs>
        <w:suppressAutoHyphens w:val="0"/>
        <w:outlineLvl w:val="9"/>
        <w:rPr>
          <w:rFonts w:eastAsia="Calibri" w:cs="Arial"/>
          <w:b/>
          <w:color w:val="000000" w:themeColor="text1"/>
          <w:kern w:val="0"/>
          <w:sz w:val="22"/>
          <w:szCs w:val="22"/>
          <w:lang w:eastAsia="en-US"/>
        </w:rPr>
      </w:pPr>
      <w:r w:rsidRPr="006604CB">
        <w:rPr>
          <w:rFonts w:eastAsia="Calibri" w:cs="Arial"/>
          <w:b/>
          <w:color w:val="000000" w:themeColor="text1"/>
          <w:kern w:val="0"/>
          <w:sz w:val="22"/>
          <w:szCs w:val="22"/>
          <w:lang w:eastAsia="en-US"/>
        </w:rPr>
        <w:t xml:space="preserve">ETAP </w:t>
      </w:r>
      <w:r w:rsidR="00261AEE" w:rsidRPr="006604CB">
        <w:rPr>
          <w:rFonts w:eastAsia="Calibri" w:cs="Arial"/>
          <w:b/>
          <w:color w:val="000000" w:themeColor="text1"/>
          <w:kern w:val="0"/>
          <w:sz w:val="22"/>
          <w:szCs w:val="22"/>
          <w:lang w:eastAsia="en-US"/>
        </w:rPr>
        <w:t>REALIZACJI</w:t>
      </w:r>
    </w:p>
    <w:p w14:paraId="61A1269A" w14:textId="77777777" w:rsidR="007105A0" w:rsidRPr="006604CB" w:rsidRDefault="007105A0" w:rsidP="007B318D">
      <w:pPr>
        <w:tabs>
          <w:tab w:val="left" w:pos="567"/>
        </w:tabs>
        <w:suppressAutoHyphens w:val="0"/>
        <w:outlineLvl w:val="9"/>
        <w:rPr>
          <w:rFonts w:eastAsia="Calibri" w:cs="Arial"/>
          <w:color w:val="000000" w:themeColor="text1"/>
          <w:kern w:val="0"/>
          <w:sz w:val="22"/>
          <w:szCs w:val="22"/>
          <w:lang w:eastAsia="en-US"/>
        </w:rPr>
      </w:pPr>
      <w:r w:rsidRPr="009C7E0A">
        <w:rPr>
          <w:rFonts w:eastAsia="Calibri" w:cs="Arial"/>
          <w:color w:val="FF0000"/>
          <w:kern w:val="0"/>
          <w:sz w:val="22"/>
          <w:szCs w:val="22"/>
          <w:lang w:eastAsia="en-US"/>
        </w:rPr>
        <w:tab/>
      </w:r>
    </w:p>
    <w:p w14:paraId="6548AC29" w14:textId="77777777" w:rsidR="006604CB" w:rsidRPr="006604CB" w:rsidRDefault="006604CB" w:rsidP="009E5DCB">
      <w:pPr>
        <w:suppressAutoHyphens w:val="0"/>
        <w:spacing w:after="200"/>
        <w:ind w:firstLine="426"/>
        <w:outlineLvl w:val="9"/>
        <w:rPr>
          <w:rFonts w:eastAsia="Calibri"/>
          <w:color w:val="000000" w:themeColor="text1"/>
          <w:kern w:val="0"/>
          <w:sz w:val="22"/>
          <w:szCs w:val="22"/>
          <w:lang w:eastAsia="pl-PL"/>
        </w:rPr>
      </w:pPr>
      <w:r w:rsidRPr="006604CB">
        <w:rPr>
          <w:rFonts w:eastAsia="Calibri"/>
          <w:color w:val="000000" w:themeColor="text1"/>
          <w:kern w:val="0"/>
          <w:sz w:val="22"/>
          <w:szCs w:val="22"/>
          <w:lang w:eastAsia="pl-PL"/>
        </w:rPr>
        <w:t>W czasie realizacji przedmiotowego przedsięwzięcia zakres prac polegać będzie na czynnościach związanych z umiejscowieniem oraz montażem instalacji do paczkowania odpadów na placu inwestora wraz z ustawieniem wiaty przeznaczonej na instalację.</w:t>
      </w:r>
    </w:p>
    <w:p w14:paraId="30017E1B" w14:textId="0389A16C" w:rsidR="006604CB" w:rsidRPr="006604CB" w:rsidRDefault="006604CB" w:rsidP="00CC302F">
      <w:pPr>
        <w:suppressAutoHyphens w:val="0"/>
        <w:spacing w:after="200"/>
        <w:ind w:firstLine="426"/>
        <w:outlineLvl w:val="9"/>
        <w:rPr>
          <w:rFonts w:eastAsia="Calibri"/>
          <w:color w:val="000000" w:themeColor="text1"/>
          <w:kern w:val="0"/>
          <w:sz w:val="22"/>
          <w:szCs w:val="22"/>
          <w:lang w:eastAsia="pl-PL"/>
        </w:rPr>
      </w:pPr>
      <w:r w:rsidRPr="006604CB">
        <w:rPr>
          <w:rFonts w:eastAsia="Calibri"/>
          <w:color w:val="000000" w:themeColor="text1"/>
          <w:kern w:val="0"/>
          <w:sz w:val="22"/>
          <w:szCs w:val="22"/>
          <w:lang w:eastAsia="pl-PL"/>
        </w:rPr>
        <w:lastRenderedPageBreak/>
        <w:t xml:space="preserve">W związku z tym odbywać się będzie czasowy ruch pojazdów oraz maszyn budowlanych wykorzystywanych do prowadzenia tych prac. </w:t>
      </w:r>
    </w:p>
    <w:p w14:paraId="3F3F5390" w14:textId="3D7B192E" w:rsidR="006604CB" w:rsidRPr="006604CB" w:rsidRDefault="006604CB" w:rsidP="00CC302F">
      <w:pPr>
        <w:suppressAutoHyphens w:val="0"/>
        <w:spacing w:after="200"/>
        <w:ind w:firstLine="426"/>
        <w:outlineLvl w:val="9"/>
        <w:rPr>
          <w:rFonts w:eastAsia="Calibri"/>
          <w:color w:val="000000" w:themeColor="text1"/>
          <w:kern w:val="0"/>
          <w:sz w:val="22"/>
          <w:szCs w:val="22"/>
          <w:lang w:eastAsia="pl-PL"/>
        </w:rPr>
      </w:pPr>
      <w:r w:rsidRPr="006604CB">
        <w:rPr>
          <w:rFonts w:eastAsia="Calibri"/>
          <w:color w:val="000000" w:themeColor="text1"/>
          <w:kern w:val="0"/>
          <w:sz w:val="22"/>
          <w:szCs w:val="22"/>
          <w:lang w:eastAsia="pl-PL"/>
        </w:rPr>
        <w:t>Prace instalacyjne oraz montażowo – budowlane odbywać się będą w porze dziennej. Plac inwestycji jest w pełni ogrodzony oraz zabezpieczony przed dostępem osób niepowołanych.</w:t>
      </w:r>
    </w:p>
    <w:p w14:paraId="69B101C9" w14:textId="2EF3AA82" w:rsidR="006604CB" w:rsidRPr="006604CB" w:rsidRDefault="006604CB" w:rsidP="00CC302F">
      <w:pPr>
        <w:suppressAutoHyphens w:val="0"/>
        <w:spacing w:after="200"/>
        <w:ind w:firstLine="426"/>
        <w:outlineLvl w:val="9"/>
        <w:rPr>
          <w:rFonts w:eastAsia="Calibri"/>
          <w:color w:val="000000" w:themeColor="text1"/>
          <w:kern w:val="0"/>
          <w:sz w:val="22"/>
          <w:szCs w:val="22"/>
          <w:lang w:eastAsia="pl-PL"/>
        </w:rPr>
      </w:pPr>
      <w:r w:rsidRPr="006604CB">
        <w:rPr>
          <w:rFonts w:eastAsia="Calibri"/>
          <w:color w:val="000000" w:themeColor="text1"/>
          <w:kern w:val="0"/>
          <w:sz w:val="22"/>
          <w:szCs w:val="22"/>
          <w:lang w:eastAsia="pl-PL"/>
        </w:rPr>
        <w:t>Zakres wykonywanych prac inwestycyjnych [montażowe, instalacyjne, budowlane] nie będzie miał wpływu na stan środowiska ponieważ wszystkie oddziaływania mają charakter, krótkotrwały, przemijający i zakończą się w momencie zakończenia okresu realizacji.</w:t>
      </w:r>
    </w:p>
    <w:p w14:paraId="1B7504A4" w14:textId="22A86CD3" w:rsidR="00330763" w:rsidRPr="006604CB" w:rsidRDefault="006604CB" w:rsidP="00CC302F">
      <w:pPr>
        <w:suppressAutoHyphens w:val="0"/>
        <w:spacing w:after="200"/>
        <w:ind w:firstLine="426"/>
        <w:outlineLvl w:val="9"/>
        <w:rPr>
          <w:rFonts w:eastAsia="Calibri"/>
          <w:color w:val="000000" w:themeColor="text1"/>
          <w:kern w:val="0"/>
          <w:sz w:val="22"/>
          <w:szCs w:val="22"/>
          <w:lang w:eastAsia="pl-PL"/>
        </w:rPr>
      </w:pPr>
      <w:r w:rsidRPr="006604CB">
        <w:rPr>
          <w:rFonts w:eastAsia="Calibri"/>
          <w:color w:val="000000" w:themeColor="text1"/>
          <w:kern w:val="0"/>
          <w:sz w:val="22"/>
          <w:szCs w:val="22"/>
          <w:lang w:eastAsia="pl-PL"/>
        </w:rPr>
        <w:t>Szczegółowa analiza oraz przewidywane rodzaje i ilości zanieczyszczeń wynikające z</w:t>
      </w:r>
      <w:r w:rsidR="00CC302F">
        <w:rPr>
          <w:rFonts w:eastAsia="Calibri"/>
          <w:color w:val="000000" w:themeColor="text1"/>
          <w:kern w:val="0"/>
          <w:sz w:val="22"/>
          <w:szCs w:val="22"/>
          <w:lang w:eastAsia="pl-PL"/>
        </w:rPr>
        <w:t> </w:t>
      </w:r>
      <w:r w:rsidRPr="006604CB">
        <w:rPr>
          <w:rFonts w:eastAsia="Calibri"/>
          <w:color w:val="000000" w:themeColor="text1"/>
          <w:kern w:val="0"/>
          <w:sz w:val="22"/>
          <w:szCs w:val="22"/>
          <w:lang w:eastAsia="pl-PL"/>
        </w:rPr>
        <w:t>funkcjonowania planowanego przedsięwzięcia zostały omówione szczegółowo w częściach Raportu dotyczących poszczególnych komponentów środowiska</w:t>
      </w:r>
      <w:r w:rsidR="00330763" w:rsidRPr="006604CB">
        <w:rPr>
          <w:rFonts w:eastAsia="Calibri" w:cs="Arial"/>
          <w:color w:val="000000" w:themeColor="text1"/>
          <w:kern w:val="0"/>
          <w:sz w:val="22"/>
          <w:szCs w:val="22"/>
          <w:lang w:eastAsia="en-US"/>
        </w:rPr>
        <w:t>.</w:t>
      </w:r>
    </w:p>
    <w:p w14:paraId="50979F03" w14:textId="77777777" w:rsidR="007105A0" w:rsidRPr="009C7E0A" w:rsidRDefault="007105A0" w:rsidP="006F3222">
      <w:pPr>
        <w:tabs>
          <w:tab w:val="left" w:pos="567"/>
        </w:tabs>
        <w:suppressAutoHyphens w:val="0"/>
        <w:outlineLvl w:val="9"/>
        <w:rPr>
          <w:rFonts w:eastAsia="Calibri" w:cs="Arial"/>
          <w:color w:val="FF0000"/>
          <w:kern w:val="0"/>
          <w:sz w:val="22"/>
          <w:szCs w:val="22"/>
          <w:lang w:eastAsia="en-US"/>
        </w:rPr>
      </w:pPr>
    </w:p>
    <w:p w14:paraId="63BC067C" w14:textId="77777777" w:rsidR="007105A0" w:rsidRPr="006604CB" w:rsidRDefault="007105A0" w:rsidP="006F3222">
      <w:pPr>
        <w:numPr>
          <w:ilvl w:val="0"/>
          <w:numId w:val="64"/>
        </w:numPr>
        <w:tabs>
          <w:tab w:val="left" w:pos="567"/>
        </w:tabs>
        <w:suppressAutoHyphens w:val="0"/>
        <w:spacing w:after="200"/>
        <w:contextualSpacing/>
        <w:jc w:val="left"/>
        <w:outlineLvl w:val="9"/>
        <w:rPr>
          <w:rFonts w:eastAsia="Calibri" w:cs="Arial"/>
          <w:b/>
          <w:color w:val="000000" w:themeColor="text1"/>
          <w:kern w:val="0"/>
          <w:sz w:val="22"/>
          <w:szCs w:val="22"/>
          <w:lang w:eastAsia="en-US"/>
        </w:rPr>
      </w:pPr>
      <w:r w:rsidRPr="006604CB">
        <w:rPr>
          <w:rFonts w:eastAsia="Calibri" w:cs="Arial"/>
          <w:b/>
          <w:color w:val="000000" w:themeColor="text1"/>
          <w:kern w:val="0"/>
          <w:sz w:val="22"/>
          <w:szCs w:val="22"/>
          <w:lang w:eastAsia="en-US"/>
        </w:rPr>
        <w:t>Hałas</w:t>
      </w:r>
    </w:p>
    <w:p w14:paraId="3F51BF6E" w14:textId="77777777" w:rsidR="007105A0" w:rsidRPr="006604CB" w:rsidRDefault="007105A0" w:rsidP="006F3222">
      <w:pPr>
        <w:tabs>
          <w:tab w:val="left" w:pos="567"/>
        </w:tabs>
        <w:suppressAutoHyphens w:val="0"/>
        <w:ind w:left="720"/>
        <w:contextualSpacing/>
        <w:outlineLvl w:val="9"/>
        <w:rPr>
          <w:rFonts w:eastAsia="Calibri" w:cs="Arial"/>
          <w:color w:val="000000" w:themeColor="text1"/>
          <w:kern w:val="0"/>
          <w:sz w:val="22"/>
          <w:szCs w:val="22"/>
          <w:lang w:eastAsia="en-US"/>
        </w:rPr>
      </w:pPr>
    </w:p>
    <w:p w14:paraId="5B580F5B" w14:textId="6D8103B7" w:rsidR="006604CB" w:rsidRPr="006604CB" w:rsidRDefault="006604CB" w:rsidP="00B61DE2">
      <w:pPr>
        <w:pStyle w:val="Tekstpodstawowy"/>
        <w:autoSpaceDE w:val="0"/>
        <w:spacing w:line="240" w:lineRule="auto"/>
        <w:ind w:firstLine="426"/>
        <w:rPr>
          <w:rFonts w:cs="Arial"/>
          <w:b w:val="0"/>
          <w:color w:val="000000" w:themeColor="text1"/>
          <w:kern w:val="0"/>
          <w:sz w:val="22"/>
          <w:szCs w:val="22"/>
          <w:lang w:eastAsia="pl-PL"/>
        </w:rPr>
      </w:pPr>
      <w:r w:rsidRPr="006604CB">
        <w:rPr>
          <w:rFonts w:cs="Arial"/>
          <w:b w:val="0"/>
          <w:color w:val="000000" w:themeColor="text1"/>
          <w:kern w:val="0"/>
          <w:sz w:val="22"/>
          <w:szCs w:val="22"/>
          <w:lang w:eastAsia="pl-PL"/>
        </w:rPr>
        <w:t>W fazie wykonania poziom hałasu emitowanego do środowiska będzie mniejszy niż w</w:t>
      </w:r>
      <w:r w:rsidR="00B61DE2">
        <w:rPr>
          <w:rFonts w:cs="Arial"/>
          <w:b w:val="0"/>
          <w:color w:val="000000" w:themeColor="text1"/>
          <w:kern w:val="0"/>
          <w:sz w:val="22"/>
          <w:szCs w:val="22"/>
          <w:lang w:eastAsia="pl-PL"/>
        </w:rPr>
        <w:t> </w:t>
      </w:r>
      <w:r w:rsidRPr="006604CB">
        <w:rPr>
          <w:rFonts w:cs="Arial"/>
          <w:b w:val="0"/>
          <w:color w:val="000000" w:themeColor="text1"/>
          <w:kern w:val="0"/>
          <w:sz w:val="22"/>
          <w:szCs w:val="22"/>
          <w:lang w:eastAsia="pl-PL"/>
        </w:rPr>
        <w:t>fazie eksploatacji, będzie jednorazowy i ograniczony tylko do zainstalowania paczkarki złomu i ustawienia ekranowania (wiaty).</w:t>
      </w:r>
    </w:p>
    <w:p w14:paraId="511EFD30" w14:textId="77777777" w:rsidR="006604CB" w:rsidRDefault="006604CB" w:rsidP="006F3222">
      <w:pPr>
        <w:pStyle w:val="Tekstpodstawowy"/>
        <w:autoSpaceDE w:val="0"/>
        <w:spacing w:line="240" w:lineRule="auto"/>
        <w:ind w:firstLine="708"/>
        <w:rPr>
          <w:rFonts w:cs="Arial"/>
          <w:b w:val="0"/>
          <w:color w:val="FF0000"/>
          <w:kern w:val="0"/>
          <w:sz w:val="22"/>
          <w:szCs w:val="22"/>
          <w:lang w:eastAsia="pl-PL"/>
        </w:rPr>
      </w:pPr>
    </w:p>
    <w:p w14:paraId="723931DF" w14:textId="649BC957" w:rsidR="00150729" w:rsidRPr="009C7E0A" w:rsidRDefault="00150729" w:rsidP="00B61DE2">
      <w:pPr>
        <w:pStyle w:val="Tekstpodstawowy"/>
        <w:autoSpaceDE w:val="0"/>
        <w:spacing w:line="240" w:lineRule="auto"/>
        <w:ind w:firstLine="426"/>
        <w:rPr>
          <w:rFonts w:cs="Arial"/>
          <w:b w:val="0"/>
          <w:bCs/>
          <w:color w:val="FF0000"/>
          <w:kern w:val="0"/>
          <w:sz w:val="22"/>
          <w:szCs w:val="22"/>
          <w:lang w:eastAsia="en-US"/>
        </w:rPr>
      </w:pPr>
      <w:r w:rsidRPr="006604CB">
        <w:rPr>
          <w:rFonts w:cs="Arial"/>
          <w:b w:val="0"/>
          <w:bCs/>
          <w:color w:val="000000" w:themeColor="text1"/>
          <w:kern w:val="0"/>
          <w:sz w:val="22"/>
          <w:szCs w:val="22"/>
          <w:lang w:eastAsia="en-US"/>
        </w:rPr>
        <w:t>Przewidywane rodzaje i ilości zanieczyszczeń wynikające z funkcjonowania przedsięwzięcia znajdują się z rozdziale 10.</w:t>
      </w:r>
    </w:p>
    <w:p w14:paraId="173B3EE3" w14:textId="77777777" w:rsidR="00152169" w:rsidRPr="009C7E0A" w:rsidRDefault="00152169" w:rsidP="006F3222">
      <w:pPr>
        <w:pStyle w:val="Tekstpodstawowy"/>
        <w:autoSpaceDE w:val="0"/>
        <w:spacing w:line="240" w:lineRule="auto"/>
        <w:ind w:firstLine="708"/>
        <w:rPr>
          <w:rFonts w:cs="Arial"/>
          <w:b w:val="0"/>
          <w:bCs/>
          <w:color w:val="FF0000"/>
          <w:kern w:val="0"/>
          <w:sz w:val="22"/>
          <w:szCs w:val="22"/>
          <w:lang w:eastAsia="en-US"/>
        </w:rPr>
      </w:pPr>
    </w:p>
    <w:p w14:paraId="56E83C24" w14:textId="77777777" w:rsidR="007105A0" w:rsidRPr="00995044" w:rsidRDefault="007105A0" w:rsidP="006F3222">
      <w:pPr>
        <w:suppressAutoHyphens w:val="0"/>
        <w:outlineLvl w:val="9"/>
        <w:rPr>
          <w:rFonts w:eastAsia="Calibri" w:cs="Arial"/>
          <w:b/>
          <w:noProof/>
          <w:color w:val="000000" w:themeColor="text1"/>
          <w:kern w:val="0"/>
          <w:sz w:val="22"/>
          <w:szCs w:val="22"/>
          <w:lang w:eastAsia="pl-PL"/>
        </w:rPr>
      </w:pPr>
      <w:r w:rsidRPr="00995044">
        <w:rPr>
          <w:rFonts w:eastAsia="Calibri" w:cs="Arial"/>
          <w:b/>
          <w:noProof/>
          <w:color w:val="000000" w:themeColor="text1"/>
          <w:kern w:val="0"/>
          <w:sz w:val="22"/>
          <w:szCs w:val="22"/>
          <w:lang w:eastAsia="pl-PL"/>
        </w:rPr>
        <w:t xml:space="preserve">FAZA LIKWIDACJI </w:t>
      </w:r>
    </w:p>
    <w:p w14:paraId="03963472" w14:textId="7ED283FC" w:rsidR="00653E69" w:rsidRPr="008007AD" w:rsidRDefault="008007AD" w:rsidP="006F3222">
      <w:pPr>
        <w:suppressAutoHyphens w:val="0"/>
        <w:spacing w:after="200"/>
        <w:ind w:firstLine="432"/>
        <w:outlineLvl w:val="9"/>
        <w:rPr>
          <w:rFonts w:eastAsia="Calibri" w:cs="Arial"/>
          <w:color w:val="000000" w:themeColor="text1"/>
          <w:kern w:val="0"/>
          <w:sz w:val="22"/>
          <w:szCs w:val="22"/>
          <w:lang w:eastAsia="pl-PL"/>
        </w:rPr>
      </w:pPr>
      <w:bookmarkStart w:id="6" w:name="_Toc311530587"/>
      <w:r w:rsidRPr="008007AD">
        <w:rPr>
          <w:rFonts w:eastAsia="Calibri" w:cs="Arial"/>
          <w:noProof/>
          <w:color w:val="000000" w:themeColor="text1"/>
          <w:kern w:val="0"/>
          <w:sz w:val="22"/>
          <w:szCs w:val="22"/>
          <w:lang w:eastAsia="pl-PL"/>
        </w:rPr>
        <w:t>W momencie likwidacji przedsięwzięcia maszyny i urządzenia zostaną zdemontowane i przeniesione w inną lokalizację. Teren zostanie przeznaczony pod inną działalność, zgodnie z funkcją terenu określoną w miejscowym planie zagospodarowania przestrzennego.</w:t>
      </w:r>
      <w:r w:rsidR="00653E69" w:rsidRPr="008007AD">
        <w:rPr>
          <w:rFonts w:eastAsia="Calibri" w:cs="Arial"/>
          <w:color w:val="000000" w:themeColor="text1"/>
          <w:kern w:val="0"/>
          <w:sz w:val="22"/>
          <w:szCs w:val="22"/>
          <w:lang w:eastAsia="pl-PL"/>
        </w:rPr>
        <w:t xml:space="preserve"> </w:t>
      </w:r>
    </w:p>
    <w:p w14:paraId="3466A699" w14:textId="1160247E" w:rsidR="00317AD9" w:rsidRPr="008007AD" w:rsidRDefault="008007AD" w:rsidP="00B61DE2">
      <w:pPr>
        <w:ind w:firstLine="426"/>
        <w:rPr>
          <w:rFonts w:cs="Arial"/>
          <w:color w:val="000000" w:themeColor="text1"/>
          <w:sz w:val="22"/>
          <w:szCs w:val="22"/>
        </w:rPr>
      </w:pPr>
      <w:bookmarkStart w:id="7" w:name="_Toc311530588"/>
      <w:bookmarkEnd w:id="6"/>
      <w:r w:rsidRPr="008007AD">
        <w:rPr>
          <w:rFonts w:cs="Arial"/>
          <w:color w:val="000000" w:themeColor="text1"/>
          <w:sz w:val="22"/>
          <w:szCs w:val="22"/>
        </w:rPr>
        <w:t>Projektowane przedsięwzięcie nie wpłynie negatywnie na środowisko przyrodnicze wymienionych obszarów, gdyż znajdują się one w odległości wykluczającej bezpośrednie oddziaływanie. Oddziaływanie projektowanego przedsięwzięcia ograniczy się do najbliższego otoczenia przedmiotowego terenu. Przy realizacji przedmiotowego przedsięwzięcia zostaną zastosowane niezbędne rozwiązania chroniące środowisko, co przyczyni się również do zminimalizowania jego ewentualnego negatywnego oddziaływania</w:t>
      </w:r>
      <w:r w:rsidR="00C36EA4" w:rsidRPr="008007AD">
        <w:rPr>
          <w:rFonts w:cs="Arial"/>
          <w:color w:val="000000" w:themeColor="text1"/>
          <w:sz w:val="22"/>
          <w:szCs w:val="22"/>
        </w:rPr>
        <w:t xml:space="preserve">. </w:t>
      </w:r>
    </w:p>
    <w:p w14:paraId="6112035D" w14:textId="77777777" w:rsidR="00D33DEC" w:rsidRPr="009C7E0A" w:rsidRDefault="00D33DEC" w:rsidP="007B318D">
      <w:pPr>
        <w:ind w:firstLine="709"/>
        <w:rPr>
          <w:rFonts w:cs="Arial"/>
          <w:b/>
          <w:color w:val="FF0000"/>
          <w:sz w:val="22"/>
          <w:szCs w:val="22"/>
        </w:rPr>
      </w:pPr>
    </w:p>
    <w:p w14:paraId="0B17E114" w14:textId="77777777" w:rsidR="00317AD9" w:rsidRPr="009C7E0A" w:rsidRDefault="00317AD9" w:rsidP="007B318D">
      <w:pPr>
        <w:pStyle w:val="Nagwek2"/>
        <w:numPr>
          <w:ilvl w:val="0"/>
          <w:numId w:val="0"/>
        </w:numPr>
        <w:tabs>
          <w:tab w:val="num" w:pos="567"/>
          <w:tab w:val="num" w:pos="720"/>
        </w:tabs>
        <w:rPr>
          <w:rFonts w:cs="Arial"/>
          <w:iCs/>
          <w:color w:val="FF0000"/>
          <w:sz w:val="22"/>
          <w:szCs w:val="22"/>
        </w:rPr>
      </w:pPr>
    </w:p>
    <w:bookmarkEnd w:id="7"/>
    <w:p w14:paraId="2BBC73C9" w14:textId="7AAD1425"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Przedmiotowy teren znajduje się na obszarze jednolitej części wód powierzchniowych nr</w:t>
      </w:r>
      <w:r w:rsidR="00B61DE2">
        <w:rPr>
          <w:rFonts w:cs="Arial"/>
          <w:color w:val="000000" w:themeColor="text1"/>
          <w:kern w:val="0"/>
          <w:sz w:val="22"/>
          <w:szCs w:val="22"/>
        </w:rPr>
        <w:t> </w:t>
      </w:r>
      <w:r w:rsidRPr="008007AD">
        <w:rPr>
          <w:rFonts w:cs="Arial"/>
          <w:color w:val="000000" w:themeColor="text1"/>
          <w:kern w:val="0"/>
          <w:sz w:val="22"/>
          <w:szCs w:val="22"/>
        </w:rPr>
        <w:t xml:space="preserve">RW20000321289 Biała Przemsza od </w:t>
      </w:r>
      <w:proofErr w:type="spellStart"/>
      <w:r w:rsidRPr="008007AD">
        <w:rPr>
          <w:rFonts w:cs="Arial"/>
          <w:color w:val="000000" w:themeColor="text1"/>
          <w:kern w:val="0"/>
          <w:sz w:val="22"/>
          <w:szCs w:val="22"/>
        </w:rPr>
        <w:t>Dębiesznicy</w:t>
      </w:r>
      <w:proofErr w:type="spellEnd"/>
      <w:r w:rsidRPr="008007AD">
        <w:rPr>
          <w:rFonts w:cs="Arial"/>
          <w:color w:val="000000" w:themeColor="text1"/>
          <w:kern w:val="0"/>
          <w:sz w:val="22"/>
          <w:szCs w:val="22"/>
        </w:rPr>
        <w:t xml:space="preserve"> do ujścia o parametrach:</w:t>
      </w:r>
    </w:p>
    <w:p w14:paraId="77B2B1C5"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 stan/potencja</w:t>
      </w:r>
      <w:r w:rsidRPr="008007AD">
        <w:rPr>
          <w:rFonts w:cs="Arial" w:hint="eastAsia"/>
          <w:color w:val="000000" w:themeColor="text1"/>
          <w:kern w:val="0"/>
          <w:sz w:val="22"/>
          <w:szCs w:val="22"/>
        </w:rPr>
        <w:t>ł</w:t>
      </w:r>
      <w:r w:rsidRPr="008007AD">
        <w:rPr>
          <w:rFonts w:cs="Arial"/>
          <w:color w:val="000000" w:themeColor="text1"/>
          <w:kern w:val="0"/>
          <w:sz w:val="22"/>
          <w:szCs w:val="22"/>
        </w:rPr>
        <w:t xml:space="preserve"> ekologiczny </w:t>
      </w:r>
      <w:r w:rsidRPr="008007AD">
        <w:rPr>
          <w:rFonts w:cs="Arial" w:hint="eastAsia"/>
          <w:color w:val="000000" w:themeColor="text1"/>
          <w:kern w:val="0"/>
          <w:sz w:val="22"/>
          <w:szCs w:val="22"/>
        </w:rPr>
        <w:t>–</w:t>
      </w:r>
      <w:r w:rsidRPr="008007AD">
        <w:rPr>
          <w:rFonts w:cs="Arial"/>
          <w:color w:val="000000" w:themeColor="text1"/>
          <w:kern w:val="0"/>
          <w:sz w:val="22"/>
          <w:szCs w:val="22"/>
        </w:rPr>
        <w:t xml:space="preserve"> słaby potencjał ekologiczny</w:t>
      </w:r>
    </w:p>
    <w:p w14:paraId="1D5AC4E9"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 xml:space="preserve">- stan chemiczny </w:t>
      </w:r>
      <w:r w:rsidRPr="008007AD">
        <w:rPr>
          <w:rFonts w:cs="Arial" w:hint="eastAsia"/>
          <w:color w:val="000000" w:themeColor="text1"/>
          <w:kern w:val="0"/>
          <w:sz w:val="22"/>
          <w:szCs w:val="22"/>
        </w:rPr>
        <w:t>–</w:t>
      </w:r>
      <w:r w:rsidRPr="008007AD">
        <w:rPr>
          <w:rFonts w:cs="Arial"/>
          <w:color w:val="000000" w:themeColor="text1"/>
          <w:kern w:val="0"/>
          <w:sz w:val="22"/>
          <w:szCs w:val="22"/>
        </w:rPr>
        <w:t xml:space="preserve"> stan chemiczny poniżej dobrego</w:t>
      </w:r>
    </w:p>
    <w:p w14:paraId="386D06CE"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 xml:space="preserve">- aktualny stan JCWP </w:t>
      </w:r>
      <w:r w:rsidRPr="008007AD">
        <w:rPr>
          <w:rFonts w:cs="Arial" w:hint="eastAsia"/>
          <w:color w:val="000000" w:themeColor="text1"/>
          <w:kern w:val="0"/>
          <w:sz w:val="22"/>
          <w:szCs w:val="22"/>
        </w:rPr>
        <w:t>–</w:t>
      </w:r>
      <w:r w:rsidRPr="008007AD">
        <w:rPr>
          <w:rFonts w:cs="Arial"/>
          <w:color w:val="000000" w:themeColor="text1"/>
          <w:kern w:val="0"/>
          <w:sz w:val="22"/>
          <w:szCs w:val="22"/>
        </w:rPr>
        <w:t xml:space="preserve"> zły stan wód</w:t>
      </w:r>
    </w:p>
    <w:p w14:paraId="5F8EC6C7" w14:textId="0179CAFD" w:rsidR="001D52C0" w:rsidRPr="008007AD" w:rsidRDefault="001D52C0"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Ocena ryzyka nieosi</w:t>
      </w:r>
      <w:r w:rsidRPr="008007AD">
        <w:rPr>
          <w:rFonts w:cs="Arial" w:hint="eastAsia"/>
          <w:color w:val="000000" w:themeColor="text1"/>
          <w:kern w:val="0"/>
          <w:sz w:val="22"/>
          <w:szCs w:val="22"/>
        </w:rPr>
        <w:t>ą</w:t>
      </w:r>
      <w:r w:rsidRPr="008007AD">
        <w:rPr>
          <w:rFonts w:cs="Arial"/>
          <w:color w:val="000000" w:themeColor="text1"/>
          <w:kern w:val="0"/>
          <w:sz w:val="22"/>
          <w:szCs w:val="22"/>
        </w:rPr>
        <w:t>gni</w:t>
      </w:r>
      <w:r w:rsidRPr="008007AD">
        <w:rPr>
          <w:rFonts w:cs="Arial" w:hint="eastAsia"/>
          <w:color w:val="000000" w:themeColor="text1"/>
          <w:kern w:val="0"/>
          <w:sz w:val="22"/>
          <w:szCs w:val="22"/>
        </w:rPr>
        <w:t>ę</w:t>
      </w:r>
      <w:r w:rsidRPr="008007AD">
        <w:rPr>
          <w:rFonts w:cs="Arial"/>
          <w:color w:val="000000" w:themeColor="text1"/>
          <w:kern w:val="0"/>
          <w:sz w:val="22"/>
          <w:szCs w:val="22"/>
        </w:rPr>
        <w:t>cia cel</w:t>
      </w:r>
      <w:r w:rsidRPr="008007AD">
        <w:rPr>
          <w:rFonts w:cs="Arial" w:hint="eastAsia"/>
          <w:color w:val="000000" w:themeColor="text1"/>
          <w:kern w:val="0"/>
          <w:sz w:val="22"/>
          <w:szCs w:val="22"/>
        </w:rPr>
        <w:t>ó</w:t>
      </w:r>
      <w:r w:rsidRPr="008007AD">
        <w:rPr>
          <w:rFonts w:cs="Arial"/>
          <w:color w:val="000000" w:themeColor="text1"/>
          <w:kern w:val="0"/>
          <w:sz w:val="22"/>
          <w:szCs w:val="22"/>
        </w:rPr>
        <w:t xml:space="preserve">w </w:t>
      </w:r>
      <w:r w:rsidRPr="008007AD">
        <w:rPr>
          <w:rFonts w:cs="Arial" w:hint="eastAsia"/>
          <w:color w:val="000000" w:themeColor="text1"/>
          <w:kern w:val="0"/>
          <w:sz w:val="22"/>
          <w:szCs w:val="22"/>
        </w:rPr>
        <w:t>ś</w:t>
      </w:r>
      <w:r w:rsidRPr="008007AD">
        <w:rPr>
          <w:rFonts w:cs="Arial"/>
          <w:color w:val="000000" w:themeColor="text1"/>
          <w:kern w:val="0"/>
          <w:sz w:val="22"/>
          <w:szCs w:val="22"/>
        </w:rPr>
        <w:t>rodowiskowych: zagro</w:t>
      </w:r>
      <w:r w:rsidRPr="008007AD">
        <w:rPr>
          <w:rFonts w:cs="Arial" w:hint="eastAsia"/>
          <w:color w:val="000000" w:themeColor="text1"/>
          <w:kern w:val="0"/>
          <w:sz w:val="22"/>
          <w:szCs w:val="22"/>
        </w:rPr>
        <w:t>ż</w:t>
      </w:r>
      <w:r w:rsidRPr="008007AD">
        <w:rPr>
          <w:rFonts w:cs="Arial"/>
          <w:color w:val="000000" w:themeColor="text1"/>
          <w:kern w:val="0"/>
          <w:sz w:val="22"/>
          <w:szCs w:val="22"/>
        </w:rPr>
        <w:t xml:space="preserve">ona </w:t>
      </w:r>
    </w:p>
    <w:p w14:paraId="3D50171B" w14:textId="1C9A2F8C" w:rsidR="002E07E2" w:rsidRPr="008007AD" w:rsidRDefault="008007AD" w:rsidP="00B61DE2">
      <w:pPr>
        <w:suppressAutoHyphens w:val="0"/>
        <w:spacing w:after="200"/>
        <w:ind w:firstLine="426"/>
        <w:outlineLvl w:val="9"/>
        <w:rPr>
          <w:rFonts w:cs="Arial"/>
          <w:color w:val="000000" w:themeColor="text1"/>
          <w:kern w:val="0"/>
          <w:sz w:val="22"/>
          <w:szCs w:val="22"/>
        </w:rPr>
      </w:pPr>
      <w:r w:rsidRPr="008007AD">
        <w:rPr>
          <w:rFonts w:cs="Arial"/>
          <w:color w:val="000000" w:themeColor="text1"/>
          <w:kern w:val="0"/>
          <w:sz w:val="22"/>
          <w:szCs w:val="22"/>
        </w:rPr>
        <w:t xml:space="preserve">Planowane przedsięwzięcie nie będzie negatywnie oddziaływać na stan wód powierzchniowych i podziemnych, a w szczególności nie będzie negatywnie wpływać na stan JCW oraz nie spowoduje nie osiągnięcie celów środowiskowych zawartych w planie gospodarowania wodami na obszarze dorzecza Wisły ponieważ realizowane jest na terenie utwardzonym, a wszelkie powstałe wody opadowe i roztopowe odprowadzane będą za </w:t>
      </w:r>
      <w:r w:rsidRPr="008007AD">
        <w:rPr>
          <w:rFonts w:cs="Arial"/>
          <w:color w:val="000000" w:themeColor="text1"/>
          <w:kern w:val="0"/>
          <w:sz w:val="22"/>
          <w:szCs w:val="22"/>
        </w:rPr>
        <w:lastRenderedPageBreak/>
        <w:t>pośrednictwem istniejącej kanalizacji deszczowej do kanalizacji miejskiej po wcześniejszym podczyszczeniu w separatorze substancji ropopochodnych</w:t>
      </w:r>
      <w:r w:rsidR="002E07E2" w:rsidRPr="008007AD">
        <w:rPr>
          <w:rFonts w:cs="Arial"/>
          <w:color w:val="000000" w:themeColor="text1"/>
          <w:kern w:val="0"/>
          <w:sz w:val="22"/>
          <w:szCs w:val="22"/>
        </w:rPr>
        <w:t>.</w:t>
      </w:r>
    </w:p>
    <w:p w14:paraId="4874125E" w14:textId="77777777" w:rsidR="00CC3A88" w:rsidRDefault="00CC3A88" w:rsidP="006F3222">
      <w:pPr>
        <w:rPr>
          <w:rFonts w:cs="Arial"/>
          <w:b/>
          <w:color w:val="000000" w:themeColor="text1"/>
          <w:kern w:val="0"/>
          <w:sz w:val="22"/>
          <w:szCs w:val="22"/>
        </w:rPr>
      </w:pPr>
      <w:r w:rsidRPr="008007AD">
        <w:rPr>
          <w:rFonts w:cs="Arial"/>
          <w:b/>
          <w:color w:val="000000" w:themeColor="text1"/>
          <w:kern w:val="0"/>
          <w:sz w:val="22"/>
          <w:szCs w:val="22"/>
        </w:rPr>
        <w:t>Jednolite części wód podziemnych</w:t>
      </w:r>
    </w:p>
    <w:p w14:paraId="3DFFBDC4" w14:textId="77777777" w:rsidR="00F43FB0" w:rsidRPr="008007AD" w:rsidRDefault="00F43FB0" w:rsidP="006F3222">
      <w:pPr>
        <w:rPr>
          <w:rFonts w:cs="Arial"/>
          <w:b/>
          <w:color w:val="000000" w:themeColor="text1"/>
          <w:kern w:val="0"/>
          <w:sz w:val="22"/>
          <w:szCs w:val="22"/>
        </w:rPr>
      </w:pPr>
    </w:p>
    <w:p w14:paraId="57405D36" w14:textId="77777777" w:rsidR="008007AD" w:rsidRPr="008007AD" w:rsidRDefault="008007AD" w:rsidP="008007AD">
      <w:pPr>
        <w:suppressAutoHyphens w:val="0"/>
        <w:spacing w:after="200"/>
        <w:jc w:val="left"/>
        <w:outlineLvl w:val="9"/>
        <w:rPr>
          <w:rFonts w:cs="Arial"/>
          <w:color w:val="000000" w:themeColor="text1"/>
          <w:kern w:val="0"/>
          <w:sz w:val="22"/>
          <w:szCs w:val="22"/>
        </w:rPr>
      </w:pPr>
      <w:r w:rsidRPr="008007AD">
        <w:rPr>
          <w:rFonts w:cs="Arial"/>
          <w:color w:val="000000" w:themeColor="text1"/>
          <w:kern w:val="0"/>
          <w:sz w:val="22"/>
          <w:szCs w:val="22"/>
        </w:rPr>
        <w:t>Przedmiotowy teren znajduje się na obszarze jednolitej części wód podziemnych nr GW2000130 o parametrach:</w:t>
      </w:r>
    </w:p>
    <w:p w14:paraId="7DC1025C"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 xml:space="preserve">Numer </w:t>
      </w:r>
      <w:proofErr w:type="spellStart"/>
      <w:r w:rsidRPr="008007AD">
        <w:rPr>
          <w:rFonts w:cs="Arial"/>
          <w:color w:val="000000" w:themeColor="text1"/>
          <w:kern w:val="0"/>
          <w:sz w:val="22"/>
          <w:szCs w:val="22"/>
        </w:rPr>
        <w:t>JCWPd</w:t>
      </w:r>
      <w:proofErr w:type="spellEnd"/>
      <w:r w:rsidRPr="008007AD">
        <w:rPr>
          <w:rFonts w:cs="Arial"/>
          <w:color w:val="000000" w:themeColor="text1"/>
          <w:kern w:val="0"/>
          <w:sz w:val="22"/>
          <w:szCs w:val="22"/>
        </w:rPr>
        <w:t>: 130</w:t>
      </w:r>
    </w:p>
    <w:p w14:paraId="70847EE7"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 xml:space="preserve">Krajowy kod </w:t>
      </w:r>
      <w:proofErr w:type="spellStart"/>
      <w:r w:rsidRPr="008007AD">
        <w:rPr>
          <w:rFonts w:cs="Arial"/>
          <w:color w:val="000000" w:themeColor="text1"/>
          <w:kern w:val="0"/>
          <w:sz w:val="22"/>
          <w:szCs w:val="22"/>
        </w:rPr>
        <w:t>JCWPd</w:t>
      </w:r>
      <w:proofErr w:type="spellEnd"/>
      <w:r w:rsidRPr="008007AD">
        <w:rPr>
          <w:rFonts w:cs="Arial"/>
          <w:color w:val="000000" w:themeColor="text1"/>
          <w:kern w:val="0"/>
          <w:sz w:val="22"/>
          <w:szCs w:val="22"/>
        </w:rPr>
        <w:t>: GW 2000130</w:t>
      </w:r>
    </w:p>
    <w:p w14:paraId="26054AF2"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Region wodny: Ma</w:t>
      </w:r>
      <w:r w:rsidRPr="008007AD">
        <w:rPr>
          <w:rFonts w:cs="Arial" w:hint="eastAsia"/>
          <w:color w:val="000000" w:themeColor="text1"/>
          <w:kern w:val="0"/>
          <w:sz w:val="22"/>
          <w:szCs w:val="22"/>
        </w:rPr>
        <w:t>ł</w:t>
      </w:r>
      <w:r w:rsidRPr="008007AD">
        <w:rPr>
          <w:rFonts w:cs="Arial"/>
          <w:color w:val="000000" w:themeColor="text1"/>
          <w:kern w:val="0"/>
          <w:sz w:val="22"/>
          <w:szCs w:val="22"/>
        </w:rPr>
        <w:t>ej Wis</w:t>
      </w:r>
      <w:r w:rsidRPr="008007AD">
        <w:rPr>
          <w:rFonts w:cs="Arial" w:hint="eastAsia"/>
          <w:color w:val="000000" w:themeColor="text1"/>
          <w:kern w:val="0"/>
          <w:sz w:val="22"/>
          <w:szCs w:val="22"/>
        </w:rPr>
        <w:t>ł</w:t>
      </w:r>
      <w:r w:rsidRPr="008007AD">
        <w:rPr>
          <w:rFonts w:cs="Arial"/>
          <w:color w:val="000000" w:themeColor="text1"/>
          <w:kern w:val="0"/>
          <w:sz w:val="22"/>
          <w:szCs w:val="22"/>
        </w:rPr>
        <w:t>y</w:t>
      </w:r>
    </w:p>
    <w:p w14:paraId="3418F677"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Obszar dorzecza: obszar dorzecza Wisły</w:t>
      </w:r>
    </w:p>
    <w:p w14:paraId="3CB3F0D2"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Regionalny Zarz</w:t>
      </w:r>
      <w:r w:rsidRPr="008007AD">
        <w:rPr>
          <w:rFonts w:cs="Arial" w:hint="eastAsia"/>
          <w:color w:val="000000" w:themeColor="text1"/>
          <w:kern w:val="0"/>
          <w:sz w:val="22"/>
          <w:szCs w:val="22"/>
        </w:rPr>
        <w:t>ą</w:t>
      </w:r>
      <w:r w:rsidRPr="008007AD">
        <w:rPr>
          <w:rFonts w:cs="Arial"/>
          <w:color w:val="000000" w:themeColor="text1"/>
          <w:kern w:val="0"/>
          <w:sz w:val="22"/>
          <w:szCs w:val="22"/>
        </w:rPr>
        <w:t>d Gospodarki Wodnej: RZGW Gliwice</w:t>
      </w:r>
    </w:p>
    <w:p w14:paraId="5E2A8DF7"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Ocena stanu</w:t>
      </w:r>
    </w:p>
    <w:p w14:paraId="2195293B"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 ilo</w:t>
      </w:r>
      <w:r w:rsidRPr="008007AD">
        <w:rPr>
          <w:rFonts w:cs="Arial" w:hint="eastAsia"/>
          <w:color w:val="000000" w:themeColor="text1"/>
          <w:kern w:val="0"/>
          <w:sz w:val="22"/>
          <w:szCs w:val="22"/>
        </w:rPr>
        <w:t>ś</w:t>
      </w:r>
      <w:r w:rsidRPr="008007AD">
        <w:rPr>
          <w:rFonts w:cs="Arial"/>
          <w:color w:val="000000" w:themeColor="text1"/>
          <w:kern w:val="0"/>
          <w:sz w:val="22"/>
          <w:szCs w:val="22"/>
        </w:rPr>
        <w:t>ciowego: s</w:t>
      </w:r>
      <w:r w:rsidRPr="008007AD">
        <w:rPr>
          <w:rFonts w:cs="Arial" w:hint="eastAsia"/>
          <w:color w:val="000000" w:themeColor="text1"/>
          <w:kern w:val="0"/>
          <w:sz w:val="22"/>
          <w:szCs w:val="22"/>
        </w:rPr>
        <w:t>ł</w:t>
      </w:r>
      <w:r w:rsidRPr="008007AD">
        <w:rPr>
          <w:rFonts w:cs="Arial"/>
          <w:color w:val="000000" w:themeColor="text1"/>
          <w:kern w:val="0"/>
          <w:sz w:val="22"/>
          <w:szCs w:val="22"/>
        </w:rPr>
        <w:t>aby</w:t>
      </w:r>
    </w:p>
    <w:p w14:paraId="725B7082"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 chemicznego: dobry</w:t>
      </w:r>
    </w:p>
    <w:p w14:paraId="38F80E48" w14:textId="77777777" w:rsidR="008007AD"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 xml:space="preserve">- stan </w:t>
      </w:r>
      <w:proofErr w:type="spellStart"/>
      <w:r w:rsidRPr="008007AD">
        <w:rPr>
          <w:rFonts w:cs="Arial"/>
          <w:color w:val="000000" w:themeColor="text1"/>
          <w:kern w:val="0"/>
          <w:sz w:val="22"/>
          <w:szCs w:val="22"/>
        </w:rPr>
        <w:t>JCWPd</w:t>
      </w:r>
      <w:proofErr w:type="spellEnd"/>
      <w:r w:rsidRPr="008007AD">
        <w:rPr>
          <w:rFonts w:cs="Arial"/>
          <w:color w:val="000000" w:themeColor="text1"/>
          <w:kern w:val="0"/>
          <w:sz w:val="22"/>
          <w:szCs w:val="22"/>
        </w:rPr>
        <w:t>: słaby</w:t>
      </w:r>
    </w:p>
    <w:p w14:paraId="55BF1169" w14:textId="1F48BF18" w:rsidR="004C2BE2" w:rsidRPr="008007AD" w:rsidRDefault="008007AD" w:rsidP="008007AD">
      <w:pPr>
        <w:suppressAutoHyphens w:val="0"/>
        <w:spacing w:after="200"/>
        <w:outlineLvl w:val="9"/>
        <w:rPr>
          <w:rFonts w:cs="Arial"/>
          <w:color w:val="000000" w:themeColor="text1"/>
          <w:kern w:val="0"/>
          <w:sz w:val="22"/>
          <w:szCs w:val="22"/>
        </w:rPr>
      </w:pPr>
      <w:r w:rsidRPr="008007AD">
        <w:rPr>
          <w:rFonts w:cs="Arial"/>
          <w:color w:val="000000" w:themeColor="text1"/>
          <w:kern w:val="0"/>
          <w:sz w:val="22"/>
          <w:szCs w:val="22"/>
        </w:rPr>
        <w:t>Ocena ryzyka niespełnienia celów środowiskowych: zagro</w:t>
      </w:r>
      <w:r w:rsidRPr="008007AD">
        <w:rPr>
          <w:rFonts w:cs="Arial" w:hint="eastAsia"/>
          <w:color w:val="000000" w:themeColor="text1"/>
          <w:kern w:val="0"/>
          <w:sz w:val="22"/>
          <w:szCs w:val="22"/>
        </w:rPr>
        <w:t>ż</w:t>
      </w:r>
      <w:r w:rsidRPr="008007AD">
        <w:rPr>
          <w:rFonts w:cs="Arial"/>
          <w:color w:val="000000" w:themeColor="text1"/>
          <w:kern w:val="0"/>
          <w:sz w:val="22"/>
          <w:szCs w:val="22"/>
        </w:rPr>
        <w:t>ona</w:t>
      </w:r>
    </w:p>
    <w:p w14:paraId="01DEF47C" w14:textId="024105D6" w:rsidR="00B379B0" w:rsidRPr="008007AD" w:rsidRDefault="008007AD" w:rsidP="00E17AFC">
      <w:pPr>
        <w:widowControl w:val="0"/>
        <w:ind w:firstLine="426"/>
        <w:outlineLvl w:val="9"/>
        <w:rPr>
          <w:rFonts w:cs="Arial"/>
          <w:color w:val="000000" w:themeColor="text1"/>
          <w:kern w:val="0"/>
          <w:sz w:val="22"/>
          <w:szCs w:val="22"/>
        </w:rPr>
      </w:pPr>
      <w:r w:rsidRPr="008007AD">
        <w:rPr>
          <w:rFonts w:cs="Arial"/>
          <w:color w:val="000000" w:themeColor="text1"/>
          <w:kern w:val="0"/>
          <w:sz w:val="22"/>
          <w:szCs w:val="22"/>
        </w:rPr>
        <w:t xml:space="preserve">Przedmiotowe przedsięwzięcie nie wpłynie na nieosiągnięcie celu środowiskowego dla przedmiotowej </w:t>
      </w:r>
      <w:proofErr w:type="spellStart"/>
      <w:r w:rsidRPr="008007AD">
        <w:rPr>
          <w:rFonts w:cs="Arial"/>
          <w:color w:val="000000" w:themeColor="text1"/>
          <w:kern w:val="0"/>
          <w:sz w:val="22"/>
          <w:szCs w:val="22"/>
        </w:rPr>
        <w:t>JCWPd</w:t>
      </w:r>
      <w:proofErr w:type="spellEnd"/>
      <w:r w:rsidRPr="008007AD">
        <w:rPr>
          <w:rFonts w:cs="Arial"/>
          <w:color w:val="000000" w:themeColor="text1"/>
          <w:kern w:val="0"/>
          <w:sz w:val="22"/>
          <w:szCs w:val="22"/>
        </w:rPr>
        <w:t>, ponieważ realizowane jest na terenie utwardzonym, a wszelkie powstałe wody opadowe i roztopowe odprowadzane będą za pośrednictwem istniejącej kanalizacji deszczowej do kanalizacji miejskiej po wcześniejszym podczyszczeniu w</w:t>
      </w:r>
      <w:r w:rsidR="00E17AFC">
        <w:rPr>
          <w:rFonts w:cs="Arial"/>
          <w:color w:val="000000" w:themeColor="text1"/>
          <w:kern w:val="0"/>
          <w:sz w:val="22"/>
          <w:szCs w:val="22"/>
        </w:rPr>
        <w:t> </w:t>
      </w:r>
      <w:r w:rsidRPr="008007AD">
        <w:rPr>
          <w:rFonts w:cs="Arial"/>
          <w:color w:val="000000" w:themeColor="text1"/>
          <w:kern w:val="0"/>
          <w:sz w:val="22"/>
          <w:szCs w:val="22"/>
        </w:rPr>
        <w:t>separatorze substancji ropopochodnych</w:t>
      </w:r>
      <w:r w:rsidR="00B379B0" w:rsidRPr="008007AD">
        <w:rPr>
          <w:rFonts w:cs="Arial"/>
          <w:color w:val="000000" w:themeColor="text1"/>
          <w:kern w:val="0"/>
          <w:sz w:val="22"/>
          <w:szCs w:val="22"/>
        </w:rPr>
        <w:t>.</w:t>
      </w:r>
    </w:p>
    <w:p w14:paraId="3AE66542" w14:textId="77777777" w:rsidR="00B379B0" w:rsidRPr="009C7E0A" w:rsidRDefault="00B379B0" w:rsidP="006F3222">
      <w:pPr>
        <w:widowControl w:val="0"/>
        <w:outlineLvl w:val="9"/>
        <w:rPr>
          <w:rFonts w:cs="Arial"/>
          <w:color w:val="FF0000"/>
          <w:kern w:val="0"/>
          <w:sz w:val="22"/>
          <w:szCs w:val="22"/>
        </w:rPr>
      </w:pPr>
    </w:p>
    <w:p w14:paraId="737D4708" w14:textId="77777777" w:rsidR="008007AD" w:rsidRPr="008007AD" w:rsidRDefault="008007AD" w:rsidP="008007AD">
      <w:pPr>
        <w:widowControl w:val="0"/>
        <w:spacing w:line="276" w:lineRule="auto"/>
        <w:ind w:firstLine="426"/>
        <w:outlineLvl w:val="9"/>
        <w:rPr>
          <w:rFonts w:eastAsia="Lucida Sans Unicode" w:cs="Arial"/>
          <w:color w:val="000000" w:themeColor="text1"/>
          <w:sz w:val="22"/>
          <w:szCs w:val="22"/>
        </w:rPr>
      </w:pPr>
      <w:r w:rsidRPr="008007AD">
        <w:rPr>
          <w:rFonts w:eastAsia="Lucida Sans Unicode" w:cs="Arial"/>
          <w:color w:val="000000" w:themeColor="text1"/>
          <w:sz w:val="22"/>
          <w:szCs w:val="22"/>
        </w:rPr>
        <w:t>Projektowane przedsięwzięcie nie spowoduje ryzyka nie osiągnięcia celów środowiskowych dla przedmiotowych jednolitych części wód, gdyż:</w:t>
      </w:r>
    </w:p>
    <w:p w14:paraId="281B054E" w14:textId="77777777" w:rsidR="008007AD" w:rsidRPr="008007AD" w:rsidRDefault="008007AD" w:rsidP="008007AD">
      <w:pPr>
        <w:widowControl w:val="0"/>
        <w:numPr>
          <w:ilvl w:val="0"/>
          <w:numId w:val="52"/>
        </w:numPr>
        <w:spacing w:line="276" w:lineRule="auto"/>
        <w:ind w:left="709" w:hanging="283"/>
        <w:jc w:val="left"/>
        <w:outlineLvl w:val="9"/>
        <w:rPr>
          <w:rFonts w:eastAsia="Lucida Sans Unicode" w:cs="Arial"/>
          <w:color w:val="000000" w:themeColor="text1"/>
          <w:sz w:val="22"/>
          <w:szCs w:val="22"/>
        </w:rPr>
      </w:pPr>
      <w:r w:rsidRPr="008007AD">
        <w:rPr>
          <w:rFonts w:eastAsia="Lucida Sans Unicode" w:cs="Arial"/>
          <w:color w:val="000000" w:themeColor="text1"/>
          <w:sz w:val="22"/>
          <w:szCs w:val="22"/>
        </w:rPr>
        <w:t>Teren zakładu wyposażony jest w kanalizację deszczową wyposażoną w separator substancji ropopochodnych, regularnie opróżniany w sposób fachowy przez specjalistyczną firmę,</w:t>
      </w:r>
    </w:p>
    <w:p w14:paraId="2FA73D81" w14:textId="77777777" w:rsidR="008007AD" w:rsidRPr="008007AD" w:rsidRDefault="008007AD" w:rsidP="008007AD">
      <w:pPr>
        <w:widowControl w:val="0"/>
        <w:numPr>
          <w:ilvl w:val="0"/>
          <w:numId w:val="52"/>
        </w:numPr>
        <w:spacing w:line="276" w:lineRule="auto"/>
        <w:ind w:left="709" w:hanging="283"/>
        <w:jc w:val="left"/>
        <w:outlineLvl w:val="9"/>
        <w:rPr>
          <w:rFonts w:eastAsia="Lucida Sans Unicode" w:cs="Arial"/>
          <w:color w:val="000000" w:themeColor="text1"/>
          <w:sz w:val="22"/>
          <w:szCs w:val="22"/>
        </w:rPr>
      </w:pPr>
      <w:r w:rsidRPr="008007AD">
        <w:rPr>
          <w:rFonts w:eastAsia="Lucida Sans Unicode" w:cs="Arial"/>
          <w:color w:val="000000" w:themeColor="text1"/>
          <w:sz w:val="22"/>
          <w:szCs w:val="22"/>
        </w:rPr>
        <w:t xml:space="preserve">Odpady magazynowane będą na szczelnym terenie utwardzonym w sposób zapewniający ochronę środowiska </w:t>
      </w:r>
      <w:proofErr w:type="spellStart"/>
      <w:r w:rsidRPr="008007AD">
        <w:rPr>
          <w:rFonts w:eastAsia="Lucida Sans Unicode" w:cs="Arial"/>
          <w:color w:val="000000" w:themeColor="text1"/>
          <w:sz w:val="22"/>
          <w:szCs w:val="22"/>
        </w:rPr>
        <w:t>wodno</w:t>
      </w:r>
      <w:proofErr w:type="spellEnd"/>
      <w:r w:rsidRPr="008007AD">
        <w:rPr>
          <w:rFonts w:eastAsia="Lucida Sans Unicode" w:cs="Arial"/>
          <w:color w:val="000000" w:themeColor="text1"/>
          <w:sz w:val="22"/>
          <w:szCs w:val="22"/>
        </w:rPr>
        <w:t xml:space="preserve"> – gruntowego przed zanieczyszczeniem, </w:t>
      </w:r>
    </w:p>
    <w:p w14:paraId="11D0A91C" w14:textId="3DEF523C" w:rsidR="002F1F33" w:rsidRPr="008007AD" w:rsidRDefault="008007AD" w:rsidP="008007AD">
      <w:pPr>
        <w:widowControl w:val="0"/>
        <w:numPr>
          <w:ilvl w:val="0"/>
          <w:numId w:val="52"/>
        </w:numPr>
        <w:ind w:left="709" w:hanging="283"/>
        <w:jc w:val="left"/>
        <w:outlineLvl w:val="9"/>
        <w:rPr>
          <w:rFonts w:eastAsia="Lucida Sans Unicode" w:cs="Arial"/>
          <w:color w:val="FF0000"/>
          <w:sz w:val="22"/>
          <w:szCs w:val="22"/>
        </w:rPr>
      </w:pPr>
      <w:r w:rsidRPr="008007AD">
        <w:rPr>
          <w:rFonts w:eastAsia="Lucida Sans Unicode" w:cs="Arial"/>
          <w:color w:val="000000" w:themeColor="text1"/>
          <w:sz w:val="22"/>
          <w:szCs w:val="22"/>
        </w:rPr>
        <w:t>Teren zakładu znajduje się na obszarze działalności produkcyjnej</w:t>
      </w:r>
      <w:r w:rsidR="00CC614C" w:rsidRPr="008007AD">
        <w:rPr>
          <w:rFonts w:eastAsia="Lucida Sans Unicode" w:cs="Arial"/>
          <w:color w:val="FF0000"/>
          <w:sz w:val="22"/>
          <w:szCs w:val="22"/>
        </w:rPr>
        <w:t>.</w:t>
      </w:r>
    </w:p>
    <w:p w14:paraId="0CF448ED" w14:textId="77777777" w:rsidR="00303A5D" w:rsidRPr="009C7E0A" w:rsidRDefault="00303A5D" w:rsidP="006F3222">
      <w:pPr>
        <w:pStyle w:val="Nagwek1"/>
        <w:numPr>
          <w:ilvl w:val="0"/>
          <w:numId w:val="0"/>
        </w:numPr>
        <w:spacing w:line="240" w:lineRule="auto"/>
        <w:rPr>
          <w:rFonts w:cs="Arial"/>
          <w:color w:val="FF0000"/>
          <w:sz w:val="22"/>
          <w:szCs w:val="22"/>
          <w:lang w:eastAsia="pl-PL"/>
        </w:rPr>
      </w:pPr>
    </w:p>
    <w:p w14:paraId="129E76F4" w14:textId="61DAA68F" w:rsidR="00531A7A" w:rsidRPr="008007AD" w:rsidRDefault="008007AD" w:rsidP="00E17AFC">
      <w:pPr>
        <w:ind w:firstLine="426"/>
        <w:rPr>
          <w:rFonts w:cs="Arial"/>
          <w:color w:val="000000" w:themeColor="text1"/>
          <w:sz w:val="22"/>
          <w:szCs w:val="22"/>
          <w:lang w:eastAsia="pl-PL"/>
        </w:rPr>
      </w:pPr>
      <w:r w:rsidRPr="008007AD">
        <w:rPr>
          <w:rFonts w:cs="Arial"/>
          <w:color w:val="000000" w:themeColor="text1"/>
          <w:sz w:val="22"/>
          <w:szCs w:val="22"/>
          <w:lang w:eastAsia="pl-PL"/>
        </w:rPr>
        <w:t>Na przedmiotowym terenie nie było konieczności przeprowadzenia inwentaryzacji przyrodniczej</w:t>
      </w:r>
      <w:r w:rsidR="00303A5D" w:rsidRPr="008007AD">
        <w:rPr>
          <w:rFonts w:cs="Arial"/>
          <w:color w:val="000000" w:themeColor="text1"/>
          <w:sz w:val="22"/>
          <w:szCs w:val="22"/>
          <w:lang w:eastAsia="pl-PL"/>
        </w:rPr>
        <w:t xml:space="preserve">. </w:t>
      </w:r>
    </w:p>
    <w:p w14:paraId="080560ED" w14:textId="158BF727" w:rsidR="003F6C79" w:rsidRPr="00524426" w:rsidRDefault="00524426" w:rsidP="00E17AFC">
      <w:pPr>
        <w:suppressAutoHyphens w:val="0"/>
        <w:spacing w:after="200"/>
        <w:ind w:firstLine="426"/>
        <w:outlineLvl w:val="9"/>
        <w:rPr>
          <w:rFonts w:eastAsia="Calibri"/>
          <w:color w:val="000000" w:themeColor="text1"/>
          <w:kern w:val="0"/>
          <w:sz w:val="22"/>
          <w:szCs w:val="22"/>
          <w:lang w:eastAsia="en-US"/>
        </w:rPr>
      </w:pPr>
      <w:r w:rsidRPr="00524426">
        <w:rPr>
          <w:rFonts w:eastAsia="Calibri"/>
          <w:color w:val="000000" w:themeColor="text1"/>
          <w:kern w:val="0"/>
          <w:sz w:val="22"/>
          <w:szCs w:val="22"/>
          <w:lang w:eastAsia="en-US"/>
        </w:rPr>
        <w:t>W bezpośrednim zasięgu oddziaływania przedsięwzięcia nie występują zabytki chronione na podstawie przepisów o ochronie zabytków i opiece nad zabytkami, gdyż oddziaływanie projektowanego przedsięwzięcia ograniczy się do działek należących do Inwestora</w:t>
      </w:r>
      <w:r w:rsidR="003F6C79" w:rsidRPr="00524426">
        <w:rPr>
          <w:rFonts w:eastAsia="Calibri"/>
          <w:color w:val="000000" w:themeColor="text1"/>
          <w:kern w:val="0"/>
          <w:sz w:val="22"/>
          <w:szCs w:val="22"/>
          <w:lang w:eastAsia="en-US"/>
        </w:rPr>
        <w:t xml:space="preserve">. </w:t>
      </w:r>
    </w:p>
    <w:p w14:paraId="5E236E79" w14:textId="3EBF330D" w:rsidR="00524426" w:rsidRPr="00524426" w:rsidRDefault="00524426" w:rsidP="00E17AFC">
      <w:pPr>
        <w:tabs>
          <w:tab w:val="left" w:pos="567"/>
        </w:tabs>
        <w:suppressAutoHyphens w:val="0"/>
        <w:spacing w:after="200"/>
        <w:ind w:firstLine="426"/>
        <w:outlineLvl w:val="9"/>
        <w:rPr>
          <w:rFonts w:eastAsia="Calibri"/>
          <w:color w:val="000000" w:themeColor="text1"/>
          <w:kern w:val="0"/>
          <w:sz w:val="22"/>
          <w:szCs w:val="22"/>
          <w:lang w:eastAsia="en-US"/>
        </w:rPr>
      </w:pPr>
      <w:r w:rsidRPr="00524426">
        <w:rPr>
          <w:rFonts w:eastAsia="Calibri"/>
          <w:color w:val="000000" w:themeColor="text1"/>
          <w:kern w:val="0"/>
          <w:sz w:val="22"/>
          <w:szCs w:val="22"/>
          <w:lang w:eastAsia="en-US"/>
        </w:rPr>
        <w:t>Zgodnie z miejscowym planem zagospodarowania przestrzennego miasta Sławkowa w</w:t>
      </w:r>
      <w:r w:rsidR="00E17AFC">
        <w:rPr>
          <w:rFonts w:eastAsia="Calibri"/>
          <w:color w:val="000000" w:themeColor="text1"/>
          <w:kern w:val="0"/>
          <w:sz w:val="22"/>
          <w:szCs w:val="22"/>
          <w:lang w:eastAsia="en-US"/>
        </w:rPr>
        <w:t> </w:t>
      </w:r>
      <w:r w:rsidRPr="00524426">
        <w:rPr>
          <w:rFonts w:eastAsia="Calibri"/>
          <w:color w:val="000000" w:themeColor="text1"/>
          <w:kern w:val="0"/>
          <w:sz w:val="22"/>
          <w:szCs w:val="22"/>
          <w:lang w:eastAsia="en-US"/>
        </w:rPr>
        <w:t>sąsiedztwie przedmiotowego przedsięwzięcia znajdują się następujące obszary chronione:</w:t>
      </w:r>
    </w:p>
    <w:p w14:paraId="1051FD43" w14:textId="1B5FAF2F" w:rsidR="00524426" w:rsidRPr="00524426" w:rsidRDefault="00524426" w:rsidP="00524426">
      <w:pPr>
        <w:tabs>
          <w:tab w:val="left" w:pos="567"/>
        </w:tabs>
        <w:suppressAutoHyphens w:val="0"/>
        <w:spacing w:after="200"/>
        <w:ind w:firstLine="360"/>
        <w:outlineLvl w:val="9"/>
        <w:rPr>
          <w:rFonts w:eastAsia="Calibri"/>
          <w:color w:val="000000" w:themeColor="text1"/>
          <w:kern w:val="0"/>
          <w:sz w:val="22"/>
          <w:szCs w:val="22"/>
          <w:lang w:eastAsia="en-US"/>
        </w:rPr>
      </w:pPr>
      <w:r w:rsidRPr="00524426">
        <w:rPr>
          <w:rFonts w:eastAsia="Calibri"/>
          <w:color w:val="000000" w:themeColor="text1"/>
          <w:kern w:val="0"/>
          <w:sz w:val="22"/>
          <w:szCs w:val="22"/>
          <w:lang w:eastAsia="en-US"/>
        </w:rPr>
        <w:t>Zabytki budownictwa przemysłowego w obrębie Zakładu Wyrobów Metalowych przy ul.</w:t>
      </w:r>
      <w:r w:rsidR="00E17AFC">
        <w:rPr>
          <w:rFonts w:eastAsia="Calibri"/>
          <w:color w:val="000000" w:themeColor="text1"/>
          <w:kern w:val="0"/>
          <w:sz w:val="22"/>
          <w:szCs w:val="22"/>
          <w:lang w:eastAsia="en-US"/>
        </w:rPr>
        <w:t> </w:t>
      </w:r>
      <w:r w:rsidRPr="00524426">
        <w:rPr>
          <w:rFonts w:eastAsia="Calibri"/>
          <w:color w:val="000000" w:themeColor="text1"/>
          <w:kern w:val="0"/>
          <w:sz w:val="22"/>
          <w:szCs w:val="22"/>
          <w:lang w:eastAsia="en-US"/>
        </w:rPr>
        <w:t>Fabrycznej, ujęte w ewidencji Wojewódzkiego Konserwatora Zabytków:</w:t>
      </w:r>
    </w:p>
    <w:p w14:paraId="346DBCFF" w14:textId="77777777" w:rsidR="00524426" w:rsidRPr="00524426" w:rsidRDefault="00524426" w:rsidP="00524426">
      <w:pPr>
        <w:numPr>
          <w:ilvl w:val="1"/>
          <w:numId w:val="103"/>
        </w:numPr>
        <w:tabs>
          <w:tab w:val="left" w:pos="567"/>
        </w:tabs>
        <w:suppressAutoHyphens w:val="0"/>
        <w:spacing w:after="200"/>
        <w:outlineLvl w:val="9"/>
        <w:rPr>
          <w:rFonts w:eastAsia="Calibri"/>
          <w:color w:val="000000" w:themeColor="text1"/>
          <w:kern w:val="0"/>
          <w:sz w:val="22"/>
          <w:szCs w:val="22"/>
          <w:lang w:eastAsia="en-US"/>
        </w:rPr>
      </w:pPr>
      <w:r w:rsidRPr="00524426">
        <w:rPr>
          <w:rFonts w:eastAsia="Calibri"/>
          <w:color w:val="000000" w:themeColor="text1"/>
          <w:kern w:val="0"/>
          <w:sz w:val="22"/>
          <w:szCs w:val="22"/>
          <w:lang w:eastAsia="en-US"/>
        </w:rPr>
        <w:lastRenderedPageBreak/>
        <w:t xml:space="preserve">budynek </w:t>
      </w:r>
      <w:proofErr w:type="spellStart"/>
      <w:r w:rsidRPr="00524426">
        <w:rPr>
          <w:rFonts w:eastAsia="Calibri"/>
          <w:color w:val="000000" w:themeColor="text1"/>
          <w:kern w:val="0"/>
          <w:sz w:val="22"/>
          <w:szCs w:val="22"/>
          <w:lang w:eastAsia="en-US"/>
        </w:rPr>
        <w:t>żarzalni</w:t>
      </w:r>
      <w:proofErr w:type="spellEnd"/>
      <w:r w:rsidRPr="00524426">
        <w:rPr>
          <w:rFonts w:eastAsia="Calibri"/>
          <w:color w:val="000000" w:themeColor="text1"/>
          <w:kern w:val="0"/>
          <w:sz w:val="22"/>
          <w:szCs w:val="22"/>
          <w:lang w:eastAsia="en-US"/>
        </w:rPr>
        <w:t xml:space="preserve"> z 1898 r</w:t>
      </w:r>
    </w:p>
    <w:p w14:paraId="70F84B51" w14:textId="77777777" w:rsidR="00524426" w:rsidRPr="00524426" w:rsidRDefault="00524426" w:rsidP="00524426">
      <w:pPr>
        <w:numPr>
          <w:ilvl w:val="1"/>
          <w:numId w:val="103"/>
        </w:numPr>
        <w:tabs>
          <w:tab w:val="left" w:pos="567"/>
        </w:tabs>
        <w:suppressAutoHyphens w:val="0"/>
        <w:spacing w:after="200"/>
        <w:outlineLvl w:val="9"/>
        <w:rPr>
          <w:rFonts w:eastAsia="Calibri"/>
          <w:color w:val="000000" w:themeColor="text1"/>
          <w:kern w:val="0"/>
          <w:sz w:val="22"/>
          <w:szCs w:val="22"/>
          <w:lang w:eastAsia="en-US"/>
        </w:rPr>
      </w:pPr>
      <w:r w:rsidRPr="00524426">
        <w:rPr>
          <w:rFonts w:eastAsia="Calibri"/>
          <w:color w:val="000000" w:themeColor="text1"/>
          <w:kern w:val="0"/>
          <w:sz w:val="22"/>
          <w:szCs w:val="22"/>
          <w:lang w:eastAsia="en-US"/>
        </w:rPr>
        <w:t>budynek wielofunkcyjny „pod filarami” z 1925 r</w:t>
      </w:r>
    </w:p>
    <w:p w14:paraId="006E439D" w14:textId="77777777" w:rsidR="00524426" w:rsidRPr="00524426" w:rsidRDefault="00524426" w:rsidP="00524426">
      <w:pPr>
        <w:numPr>
          <w:ilvl w:val="1"/>
          <w:numId w:val="103"/>
        </w:numPr>
        <w:tabs>
          <w:tab w:val="left" w:pos="567"/>
        </w:tabs>
        <w:suppressAutoHyphens w:val="0"/>
        <w:spacing w:after="200"/>
        <w:outlineLvl w:val="9"/>
        <w:rPr>
          <w:rFonts w:eastAsia="Calibri"/>
          <w:color w:val="000000" w:themeColor="text1"/>
          <w:kern w:val="0"/>
          <w:sz w:val="22"/>
          <w:szCs w:val="22"/>
          <w:lang w:eastAsia="en-US"/>
        </w:rPr>
      </w:pPr>
      <w:r w:rsidRPr="00524426">
        <w:rPr>
          <w:rFonts w:eastAsia="Calibri"/>
          <w:color w:val="000000" w:themeColor="text1"/>
          <w:kern w:val="0"/>
          <w:sz w:val="22"/>
          <w:szCs w:val="22"/>
          <w:lang w:eastAsia="en-US"/>
        </w:rPr>
        <w:t>budynek kotłowni z 1935 r</w:t>
      </w:r>
    </w:p>
    <w:p w14:paraId="212481C7" w14:textId="77777777" w:rsidR="00524426" w:rsidRPr="00524426" w:rsidRDefault="00524426" w:rsidP="00524426">
      <w:pPr>
        <w:numPr>
          <w:ilvl w:val="1"/>
          <w:numId w:val="103"/>
        </w:numPr>
        <w:tabs>
          <w:tab w:val="left" w:pos="567"/>
        </w:tabs>
        <w:suppressAutoHyphens w:val="0"/>
        <w:spacing w:after="200"/>
        <w:outlineLvl w:val="9"/>
        <w:rPr>
          <w:rFonts w:eastAsia="Calibri"/>
          <w:color w:val="000000" w:themeColor="text1"/>
          <w:kern w:val="0"/>
          <w:sz w:val="22"/>
          <w:szCs w:val="22"/>
          <w:lang w:eastAsia="en-US"/>
        </w:rPr>
      </w:pPr>
      <w:r w:rsidRPr="00524426">
        <w:rPr>
          <w:rFonts w:eastAsia="Calibri"/>
          <w:color w:val="000000" w:themeColor="text1"/>
          <w:kern w:val="0"/>
          <w:sz w:val="22"/>
          <w:szCs w:val="22"/>
          <w:lang w:eastAsia="en-US"/>
        </w:rPr>
        <w:t>budynek portierni z wagą z 1942 r</w:t>
      </w:r>
    </w:p>
    <w:p w14:paraId="10937B6D" w14:textId="77777777" w:rsidR="00524426" w:rsidRPr="00524426" w:rsidRDefault="00524426" w:rsidP="00524426">
      <w:pPr>
        <w:tabs>
          <w:tab w:val="left" w:pos="567"/>
        </w:tabs>
        <w:suppressAutoHyphens w:val="0"/>
        <w:spacing w:after="200"/>
        <w:ind w:firstLine="360"/>
        <w:outlineLvl w:val="9"/>
        <w:rPr>
          <w:rFonts w:eastAsia="Calibri"/>
          <w:color w:val="000000" w:themeColor="text1"/>
          <w:kern w:val="0"/>
          <w:sz w:val="22"/>
          <w:szCs w:val="22"/>
          <w:lang w:eastAsia="en-US"/>
        </w:rPr>
      </w:pPr>
    </w:p>
    <w:p w14:paraId="31963155" w14:textId="72CE80D9" w:rsidR="003F6C79" w:rsidRPr="00524426" w:rsidRDefault="00524426" w:rsidP="00F43FB0">
      <w:pPr>
        <w:tabs>
          <w:tab w:val="left" w:pos="426"/>
        </w:tabs>
        <w:suppressAutoHyphens w:val="0"/>
        <w:spacing w:after="200"/>
        <w:ind w:firstLine="360"/>
        <w:outlineLvl w:val="9"/>
        <w:rPr>
          <w:rFonts w:eastAsia="Calibri"/>
          <w:color w:val="000000" w:themeColor="text1"/>
          <w:kern w:val="0"/>
          <w:sz w:val="22"/>
          <w:szCs w:val="22"/>
          <w:lang w:eastAsia="en-US"/>
        </w:rPr>
      </w:pPr>
      <w:r w:rsidRPr="00524426">
        <w:rPr>
          <w:rFonts w:eastAsia="Calibri"/>
          <w:color w:val="000000" w:themeColor="text1"/>
          <w:kern w:val="0"/>
          <w:sz w:val="22"/>
          <w:szCs w:val="22"/>
          <w:lang w:eastAsia="en-US"/>
        </w:rPr>
        <w:tab/>
        <w:t>Projektowane przedsięwzięcie nie wpłynie negatywnie na wyżej wymienione zabytki</w:t>
      </w:r>
      <w:r w:rsidR="003F6C79" w:rsidRPr="00524426">
        <w:rPr>
          <w:rFonts w:eastAsia="Calibri"/>
          <w:color w:val="000000" w:themeColor="text1"/>
          <w:kern w:val="0"/>
          <w:sz w:val="22"/>
          <w:szCs w:val="22"/>
          <w:lang w:eastAsia="en-US"/>
        </w:rPr>
        <w:t>.</w:t>
      </w:r>
    </w:p>
    <w:p w14:paraId="2BE87E09" w14:textId="30F811C7" w:rsidR="00432C8D" w:rsidRPr="00432C8D" w:rsidRDefault="00432C8D" w:rsidP="00F43FB0">
      <w:pPr>
        <w:ind w:firstLine="426"/>
        <w:rPr>
          <w:rFonts w:eastAsia="Calibri" w:cs="Arial"/>
          <w:color w:val="000000" w:themeColor="text1"/>
          <w:kern w:val="0"/>
          <w:sz w:val="22"/>
          <w:szCs w:val="22"/>
          <w:lang w:eastAsia="en-US"/>
        </w:rPr>
      </w:pPr>
      <w:r w:rsidRPr="00432C8D">
        <w:rPr>
          <w:rFonts w:eastAsia="Calibri" w:cs="Arial"/>
          <w:color w:val="000000" w:themeColor="text1"/>
          <w:kern w:val="0"/>
          <w:sz w:val="22"/>
          <w:szCs w:val="22"/>
          <w:lang w:eastAsia="en-US"/>
        </w:rPr>
        <w:t>Planowane do realizacji przedsięwzięcie nie zaburzy krajobrazu na przedmiotowym terenie, gdyż teren ten jest zagospodarowany, utwardzony. Występujący krajobraz to przede wszystkim teren zabudowy pod działalność gospodarczą. Projektowane przedsięwzięcie idealnie wkomponuje się w istniejącym krajobraz terenów przemysłowych.</w:t>
      </w:r>
    </w:p>
    <w:p w14:paraId="3CAE2494" w14:textId="77777777" w:rsidR="00432C8D" w:rsidRPr="00432C8D" w:rsidRDefault="00432C8D" w:rsidP="00F43FB0">
      <w:pPr>
        <w:ind w:firstLine="426"/>
        <w:rPr>
          <w:rFonts w:eastAsia="Calibri" w:cs="Arial"/>
          <w:color w:val="000000" w:themeColor="text1"/>
          <w:kern w:val="0"/>
          <w:sz w:val="22"/>
          <w:szCs w:val="22"/>
          <w:lang w:eastAsia="en-US"/>
        </w:rPr>
      </w:pPr>
      <w:r w:rsidRPr="00432C8D">
        <w:rPr>
          <w:rFonts w:eastAsia="Calibri" w:cs="Arial"/>
          <w:color w:val="000000" w:themeColor="text1"/>
          <w:kern w:val="0"/>
          <w:sz w:val="22"/>
          <w:szCs w:val="22"/>
          <w:lang w:eastAsia="en-US"/>
        </w:rPr>
        <w:t>Projektowane przedsięwzięcie nie będzie oddziaływać na klimat oraz powierzchnie ziemi.</w:t>
      </w:r>
    </w:p>
    <w:p w14:paraId="23FAF5D7" w14:textId="34445643" w:rsidR="00AD6C46" w:rsidRPr="00432C8D" w:rsidRDefault="00831CA0" w:rsidP="00F43FB0">
      <w:pPr>
        <w:ind w:firstLine="426"/>
        <w:rPr>
          <w:rFonts w:eastAsia="Calibri" w:cs="Arial"/>
          <w:color w:val="000000" w:themeColor="text1"/>
          <w:kern w:val="0"/>
          <w:sz w:val="22"/>
          <w:szCs w:val="22"/>
          <w:lang w:eastAsia="en-US"/>
        </w:rPr>
      </w:pPr>
      <w:r w:rsidRPr="00432C8D">
        <w:rPr>
          <w:rFonts w:eastAsia="Calibri" w:cs="Arial"/>
          <w:color w:val="000000" w:themeColor="text1"/>
          <w:kern w:val="0"/>
          <w:sz w:val="22"/>
          <w:szCs w:val="22"/>
          <w:lang w:eastAsia="en-US"/>
        </w:rPr>
        <w:t>Na przedmiotowym terenie nie występują ruchy masowe ziemi.</w:t>
      </w:r>
    </w:p>
    <w:p w14:paraId="6DB5EEE7" w14:textId="77777777" w:rsidR="00D54985" w:rsidRPr="009C7E0A" w:rsidRDefault="00D54985" w:rsidP="006F3222">
      <w:pPr>
        <w:rPr>
          <w:rFonts w:eastAsia="Calibri" w:cs="Arial"/>
          <w:color w:val="FF0000"/>
          <w:sz w:val="22"/>
          <w:szCs w:val="22"/>
          <w:lang w:eastAsia="en-US"/>
        </w:rPr>
      </w:pPr>
    </w:p>
    <w:p w14:paraId="779AFDCA" w14:textId="128E6E53" w:rsidR="00D54985" w:rsidRPr="00432C8D" w:rsidRDefault="00764391" w:rsidP="00F43FB0">
      <w:pPr>
        <w:ind w:firstLine="426"/>
        <w:rPr>
          <w:rFonts w:eastAsia="Calibri" w:cs="Arial"/>
          <w:color w:val="000000" w:themeColor="text1"/>
          <w:sz w:val="22"/>
          <w:szCs w:val="22"/>
          <w:lang w:eastAsia="en-US"/>
        </w:rPr>
      </w:pPr>
      <w:r w:rsidRPr="00432C8D">
        <w:rPr>
          <w:rFonts w:eastAsia="Calibri"/>
          <w:color w:val="000000" w:themeColor="text1"/>
          <w:sz w:val="22"/>
          <w:szCs w:val="22"/>
          <w:lang w:eastAsia="en-US"/>
        </w:rPr>
        <w:t>Przy zastosowaniu planowanych rozwiązań technologicznych oraz rozwiązań chroniących środowisko, planowane przedsięwzięcie nie będzie źródłem zorganizowanej emisji zanieczyszczeń do powietrza.</w:t>
      </w:r>
    </w:p>
    <w:p w14:paraId="1007218D" w14:textId="77777777" w:rsidR="00CD0CB6" w:rsidRPr="009C7E0A" w:rsidRDefault="00CD0CB6" w:rsidP="006F3222">
      <w:pPr>
        <w:suppressAutoHyphens w:val="0"/>
        <w:outlineLvl w:val="9"/>
        <w:rPr>
          <w:rFonts w:cs="Arial"/>
          <w:color w:val="FF0000"/>
          <w:kern w:val="0"/>
          <w:sz w:val="22"/>
          <w:szCs w:val="22"/>
          <w:lang w:eastAsia="pl-PL"/>
        </w:rPr>
      </w:pPr>
    </w:p>
    <w:p w14:paraId="7C9ED8BD" w14:textId="6CB46B11" w:rsidR="005C3470" w:rsidRPr="00432C8D" w:rsidRDefault="00432C8D" w:rsidP="00F43FB0">
      <w:pPr>
        <w:suppressAutoHyphens w:val="0"/>
        <w:ind w:firstLine="426"/>
        <w:outlineLvl w:val="9"/>
        <w:rPr>
          <w:rFonts w:cs="Arial"/>
          <w:color w:val="000000" w:themeColor="text1"/>
          <w:kern w:val="0"/>
          <w:sz w:val="22"/>
          <w:szCs w:val="22"/>
          <w:lang w:eastAsia="pl-PL"/>
        </w:rPr>
      </w:pPr>
      <w:r w:rsidRPr="00432C8D">
        <w:rPr>
          <w:rFonts w:cs="Arial"/>
          <w:color w:val="000000" w:themeColor="text1"/>
          <w:kern w:val="0"/>
          <w:sz w:val="22"/>
          <w:szCs w:val="22"/>
          <w:lang w:eastAsia="pl-PL"/>
        </w:rPr>
        <w:t>Planowane przedsięwzięcie, pt. przerób złomu polegający na paczkowaniu złomu i</w:t>
      </w:r>
      <w:r w:rsidR="00F43FB0">
        <w:rPr>
          <w:rFonts w:cs="Arial"/>
          <w:color w:val="000000" w:themeColor="text1"/>
          <w:kern w:val="0"/>
          <w:sz w:val="22"/>
          <w:szCs w:val="22"/>
          <w:lang w:eastAsia="pl-PL"/>
        </w:rPr>
        <w:t> </w:t>
      </w:r>
      <w:r w:rsidRPr="00432C8D">
        <w:rPr>
          <w:rFonts w:cs="Arial"/>
          <w:color w:val="000000" w:themeColor="text1"/>
          <w:kern w:val="0"/>
          <w:sz w:val="22"/>
          <w:szCs w:val="22"/>
          <w:lang w:eastAsia="pl-PL"/>
        </w:rPr>
        <w:t>metali kolorowych w Sławkowie, przy ulicy Fabrycznej 10, na działkach o numerach ewidencyjnych: 2110/31, 2110/41, 2110/42 obręb 0001, Sławków, którego Inwestorem jest firma LE GALL POLSKA SP. z o.o. nie będzie stanowiło źródła pogorszenia stanu środowiska zewnętrznego dla terenów akustycznie chronionych. Wpływ na skumulowane oddziaływanie na środowisko planowanego przedsięwzięcia, przy określonych założeniach teoretycznych, nie będzie powodowało ponadnormatywnej emisji hałasu do środowiska na terenach akustycznie chronionych</w:t>
      </w:r>
      <w:r w:rsidR="00CD0CB6" w:rsidRPr="00432C8D">
        <w:rPr>
          <w:rFonts w:cs="Arial"/>
          <w:color w:val="000000" w:themeColor="text1"/>
          <w:kern w:val="0"/>
          <w:sz w:val="22"/>
          <w:szCs w:val="22"/>
          <w:lang w:eastAsia="pl-PL"/>
        </w:rPr>
        <w:t xml:space="preserve">.  </w:t>
      </w:r>
    </w:p>
    <w:p w14:paraId="60C03B23" w14:textId="2150A9E5" w:rsidR="00273E2D" w:rsidRPr="00F43FB0" w:rsidRDefault="00432C8D" w:rsidP="00F43FB0">
      <w:pPr>
        <w:suppressAutoHyphens w:val="0"/>
        <w:spacing w:after="200"/>
        <w:ind w:firstLine="426"/>
        <w:outlineLvl w:val="9"/>
        <w:rPr>
          <w:rFonts w:eastAsia="Calibri" w:cs="Arial"/>
          <w:color w:val="FF0000"/>
          <w:kern w:val="0"/>
          <w:sz w:val="22"/>
          <w:szCs w:val="22"/>
          <w:lang w:eastAsia="en-US"/>
        </w:rPr>
      </w:pPr>
      <w:r w:rsidRPr="00432C8D">
        <w:rPr>
          <w:rFonts w:eastAsia="Calibri" w:cs="Arial"/>
          <w:color w:val="000000" w:themeColor="text1"/>
          <w:kern w:val="0"/>
          <w:sz w:val="22"/>
          <w:szCs w:val="22"/>
          <w:lang w:eastAsia="en-US"/>
        </w:rPr>
        <w:t xml:space="preserve">Projektowane przedsięwzięcie nie będzie miało negatywnego wpływu na środowisko </w:t>
      </w:r>
      <w:proofErr w:type="spellStart"/>
      <w:r w:rsidRPr="00432C8D">
        <w:rPr>
          <w:rFonts w:eastAsia="Calibri" w:cs="Arial"/>
          <w:color w:val="000000" w:themeColor="text1"/>
          <w:kern w:val="0"/>
          <w:sz w:val="22"/>
          <w:szCs w:val="22"/>
          <w:lang w:eastAsia="en-US"/>
        </w:rPr>
        <w:t>wodno</w:t>
      </w:r>
      <w:proofErr w:type="spellEnd"/>
      <w:r w:rsidRPr="00432C8D">
        <w:rPr>
          <w:rFonts w:eastAsia="Calibri" w:cs="Arial"/>
          <w:color w:val="000000" w:themeColor="text1"/>
          <w:kern w:val="0"/>
          <w:sz w:val="22"/>
          <w:szCs w:val="22"/>
          <w:lang w:eastAsia="en-US"/>
        </w:rPr>
        <w:t xml:space="preserve"> – gruntowe, pod warunkiem przestrzegania rozwiązań chroniących środowisko w</w:t>
      </w:r>
      <w:r w:rsidR="00F43FB0">
        <w:rPr>
          <w:rFonts w:eastAsia="Calibri" w:cs="Arial"/>
          <w:color w:val="000000" w:themeColor="text1"/>
          <w:kern w:val="0"/>
          <w:sz w:val="22"/>
          <w:szCs w:val="22"/>
          <w:lang w:eastAsia="en-US"/>
        </w:rPr>
        <w:t> </w:t>
      </w:r>
      <w:r w:rsidRPr="00432C8D">
        <w:rPr>
          <w:rFonts w:eastAsia="Calibri" w:cs="Arial"/>
          <w:color w:val="000000" w:themeColor="text1"/>
          <w:kern w:val="0"/>
          <w:sz w:val="22"/>
          <w:szCs w:val="22"/>
          <w:lang w:eastAsia="en-US"/>
        </w:rPr>
        <w:t>postaci – szczelnych miejsc magazynowania odpadów, stosowania separatorów ropopochodnych w celu podczyszczenia wód opadowych z powierzchni utwardzonych narażonych na zanieczyszczenia</w:t>
      </w:r>
      <w:r w:rsidR="00B06282" w:rsidRPr="00432C8D">
        <w:rPr>
          <w:rFonts w:eastAsia="Calibri"/>
          <w:color w:val="000000" w:themeColor="text1"/>
          <w:kern w:val="0"/>
          <w:sz w:val="22"/>
          <w:szCs w:val="22"/>
          <w:lang w:eastAsia="en-US"/>
        </w:rPr>
        <w:t>.</w:t>
      </w:r>
    </w:p>
    <w:p w14:paraId="49A99F3B" w14:textId="77777777" w:rsidR="00273E2D" w:rsidRPr="00432C8D" w:rsidRDefault="00273E2D" w:rsidP="006F3222">
      <w:pPr>
        <w:suppressAutoHyphens w:val="0"/>
        <w:ind w:firstLine="432"/>
        <w:outlineLvl w:val="9"/>
        <w:rPr>
          <w:rFonts w:cs="Arial"/>
          <w:color w:val="000000" w:themeColor="text1"/>
          <w:kern w:val="0"/>
          <w:sz w:val="22"/>
          <w:szCs w:val="22"/>
          <w:lang w:eastAsia="pl-PL"/>
        </w:rPr>
      </w:pPr>
      <w:r w:rsidRPr="00432C8D">
        <w:rPr>
          <w:rFonts w:cs="Arial"/>
          <w:color w:val="000000" w:themeColor="text1"/>
          <w:kern w:val="0"/>
          <w:sz w:val="22"/>
          <w:szCs w:val="22"/>
          <w:lang w:eastAsia="pl-PL"/>
        </w:rPr>
        <w:t>Ocenia się, iż gospodarowanie poszczególnymi rodzajami odpadów, w przypadku omawianego przedsięwzięcia, będzie przebiegać w sposób zabezpieczający środowisko oraz zdrowie i życie ludzi przed ich niekorzystnym oddziaływaniem.</w:t>
      </w:r>
    </w:p>
    <w:p w14:paraId="0B4E7B65" w14:textId="77777777" w:rsidR="00170343" w:rsidRPr="009C7E0A" w:rsidRDefault="00170343" w:rsidP="007B318D">
      <w:pPr>
        <w:suppressAutoHyphens w:val="0"/>
        <w:ind w:firstLine="432"/>
        <w:outlineLvl w:val="9"/>
        <w:rPr>
          <w:rFonts w:cs="Arial"/>
          <w:color w:val="FF0000"/>
          <w:kern w:val="0"/>
          <w:sz w:val="22"/>
          <w:szCs w:val="22"/>
          <w:lang w:eastAsia="pl-PL"/>
        </w:rPr>
      </w:pPr>
    </w:p>
    <w:p w14:paraId="5CE086D0" w14:textId="77777777" w:rsidR="00836CAA" w:rsidRPr="009C7E0A" w:rsidRDefault="00D30554" w:rsidP="007B318D">
      <w:pPr>
        <w:suppressAutoHyphens w:val="0"/>
        <w:spacing w:after="200"/>
        <w:outlineLvl w:val="9"/>
        <w:rPr>
          <w:rFonts w:cs="Arial"/>
          <w:b/>
          <w:color w:val="FF0000"/>
          <w:sz w:val="22"/>
          <w:szCs w:val="22"/>
        </w:rPr>
      </w:pPr>
      <w:r w:rsidRPr="009C7E0A">
        <w:rPr>
          <w:rFonts w:eastAsia="Calibri" w:cs="Arial"/>
          <w:color w:val="FF0000"/>
          <w:kern w:val="0"/>
          <w:sz w:val="22"/>
          <w:szCs w:val="22"/>
          <w:lang w:eastAsia="en-US"/>
        </w:rPr>
        <w:tab/>
      </w:r>
    </w:p>
    <w:sectPr w:rsidR="00836CAA" w:rsidRPr="009C7E0A" w:rsidSect="00B57FE0">
      <w:type w:val="continuous"/>
      <w:pgSz w:w="11906" w:h="16838"/>
      <w:pgMar w:top="1418" w:right="1418" w:bottom="907" w:left="1560" w:header="720" w:footer="851"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7AD5B" w14:textId="77777777" w:rsidR="00394D9F" w:rsidRDefault="00394D9F">
      <w:r>
        <w:separator/>
      </w:r>
    </w:p>
  </w:endnote>
  <w:endnote w:type="continuationSeparator" w:id="0">
    <w:p w14:paraId="36D49A22" w14:textId="77777777" w:rsidR="00394D9F" w:rsidRDefault="00394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variable"/>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EE"/>
    <w:family w:val="roman"/>
    <w:pitch w:val="variable"/>
  </w:font>
  <w:font w:name="Times">
    <w:altName w:val="Times New Roman"/>
    <w:panose1 w:val="02020603050405020304"/>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xi Sans">
    <w:charset w:val="EE"/>
    <w:family w:val="auto"/>
    <w:pitch w:val="variable"/>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E108C" w14:textId="77777777" w:rsidR="00635654" w:rsidRDefault="00635654">
    <w:pPr>
      <w:pStyle w:val="Stopka"/>
      <w:pBdr>
        <w:top w:val="single" w:sz="4" w:space="1" w:color="000000"/>
      </w:pBdr>
      <w:ind w:right="360"/>
      <w:jc w:val="center"/>
      <w:rPr>
        <w:b/>
        <w:i/>
        <w:sz w:val="20"/>
      </w:rPr>
    </w:pPr>
    <w:r>
      <w:rPr>
        <w:noProof/>
        <w:lang w:eastAsia="pl-PL"/>
      </w:rPr>
      <mc:AlternateContent>
        <mc:Choice Requires="wps">
          <w:drawing>
            <wp:anchor distT="0" distB="0" distL="0" distR="0" simplePos="0" relativeHeight="251657728" behindDoc="0" locked="0" layoutInCell="1" allowOverlap="1" wp14:anchorId="1132C493" wp14:editId="63ABF1E0">
              <wp:simplePos x="0" y="0"/>
              <wp:positionH relativeFrom="column">
                <wp:posOffset>5441315</wp:posOffset>
              </wp:positionH>
              <wp:positionV relativeFrom="paragraph">
                <wp:posOffset>635</wp:posOffset>
              </wp:positionV>
              <wp:extent cx="295275" cy="1962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1962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AFA3C" w14:textId="77777777" w:rsidR="00635654" w:rsidRPr="007227F2" w:rsidRDefault="00635654">
                          <w:pPr>
                            <w:pStyle w:val="Stopka"/>
                            <w:rPr>
                              <w:rFonts w:cs="Arial"/>
                            </w:rPr>
                          </w:pPr>
                          <w:r w:rsidRPr="007227F2">
                            <w:rPr>
                              <w:rStyle w:val="Numerstrony"/>
                              <w:rFonts w:cs="Arial"/>
                            </w:rPr>
                            <w:fldChar w:fldCharType="begin"/>
                          </w:r>
                          <w:r w:rsidRPr="007227F2">
                            <w:rPr>
                              <w:rStyle w:val="Numerstrony"/>
                              <w:rFonts w:cs="Arial"/>
                            </w:rPr>
                            <w:instrText xml:space="preserve"> PAGE </w:instrText>
                          </w:r>
                          <w:r w:rsidRPr="007227F2">
                            <w:rPr>
                              <w:rStyle w:val="Numerstrony"/>
                              <w:rFonts w:cs="Arial"/>
                            </w:rPr>
                            <w:fldChar w:fldCharType="separate"/>
                          </w:r>
                          <w:r w:rsidR="003F2CF3">
                            <w:rPr>
                              <w:rStyle w:val="Numerstrony"/>
                              <w:rFonts w:cs="Arial"/>
                              <w:noProof/>
                            </w:rPr>
                            <w:t>6</w:t>
                          </w:r>
                          <w:r w:rsidRPr="007227F2">
                            <w:rPr>
                              <w:rStyle w:val="Numerstrony"/>
                              <w:rFonts w:cs="Aria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2C493" id="_x0000_t202" coordsize="21600,21600" o:spt="202" path="m,l,21600r21600,l21600,xe">
              <v:stroke joinstyle="miter"/>
              <v:path gradientshapeok="t" o:connecttype="rect"/>
            </v:shapetype>
            <v:shape id="Text Box 1" o:spid="_x0000_s1026" type="#_x0000_t202" style="position:absolute;left:0;text-align:left;margin-left:428.45pt;margin-top:.05pt;width:23.25pt;height:15.4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" stroked="f">
              <v:fill opacity="0"/>
              <v:textbox inset="0,0,0,0">
                <w:txbxContent>
                  <w:p w14:paraId="566AFA3C" w14:textId="77777777" w:rsidR="00635654" w:rsidRPr="007227F2" w:rsidRDefault="00635654">
                    <w:pPr>
                      <w:pStyle w:val="Stopka"/>
                      <w:rPr>
                        <w:rFonts w:cs="Arial"/>
                      </w:rPr>
                    </w:pPr>
                    <w:r w:rsidRPr="007227F2">
                      <w:rPr>
                        <w:rStyle w:val="Numerstrony"/>
                        <w:rFonts w:cs="Arial"/>
                      </w:rPr>
                      <w:fldChar w:fldCharType="begin"/>
                    </w:r>
                    <w:r w:rsidRPr="007227F2">
                      <w:rPr>
                        <w:rStyle w:val="Numerstrony"/>
                        <w:rFonts w:cs="Arial"/>
                      </w:rPr>
                      <w:instrText xml:space="preserve"> PAGE </w:instrText>
                    </w:r>
                    <w:r w:rsidRPr="007227F2">
                      <w:rPr>
                        <w:rStyle w:val="Numerstrony"/>
                        <w:rFonts w:cs="Arial"/>
                      </w:rPr>
                      <w:fldChar w:fldCharType="separate"/>
                    </w:r>
                    <w:r w:rsidR="003F2CF3">
                      <w:rPr>
                        <w:rStyle w:val="Numerstrony"/>
                        <w:rFonts w:cs="Arial"/>
                        <w:noProof/>
                      </w:rPr>
                      <w:t>6</w:t>
                    </w:r>
                    <w:r w:rsidRPr="007227F2">
                      <w:rPr>
                        <w:rStyle w:val="Numerstrony"/>
                        <w:rFonts w:cs="Arial"/>
                      </w:rPr>
                      <w:fldChar w:fldCharType="end"/>
                    </w:r>
                  </w:p>
                </w:txbxContent>
              </v:textbox>
              <w10:wrap type="square" side="largest"/>
            </v:shape>
          </w:pict>
        </mc:Fallback>
      </mc:AlternateContent>
    </w:r>
  </w:p>
  <w:p w14:paraId="137D9677" w14:textId="5BFABD7D" w:rsidR="00635654" w:rsidRPr="007227F2" w:rsidRDefault="00635654" w:rsidP="00937827">
    <w:pPr>
      <w:pStyle w:val="Stopka"/>
      <w:pBdr>
        <w:top w:val="single" w:sz="4" w:space="1" w:color="000000"/>
      </w:pBdr>
      <w:ind w:right="360"/>
      <w:jc w:val="center"/>
      <w:rPr>
        <w:bCs/>
        <w:i/>
        <w:sz w:val="20"/>
      </w:rPr>
    </w:pPr>
    <w:r w:rsidRPr="007227F2">
      <w:rPr>
        <w:rFonts w:cs="Arial"/>
        <w:bCs/>
        <w:i/>
        <w:iCs/>
        <w:sz w:val="20"/>
      </w:rPr>
      <w:t>EKOURBIS Sp. z o.</w:t>
    </w:r>
    <w:r>
      <w:rPr>
        <w:rFonts w:cs="Arial"/>
        <w:bCs/>
        <w:i/>
        <w:iCs/>
        <w:sz w:val="20"/>
      </w:rPr>
      <w:t xml:space="preserve"> </w:t>
    </w:r>
    <w:r w:rsidRPr="007227F2">
      <w:rPr>
        <w:rFonts w:cs="Arial"/>
        <w:bCs/>
        <w:i/>
        <w:iCs/>
        <w:sz w:val="20"/>
      </w:rPr>
      <w:t>o., Częstochowa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FACFE" w14:textId="77777777" w:rsidR="00394D9F" w:rsidRDefault="00394D9F">
      <w:r>
        <w:separator/>
      </w:r>
    </w:p>
  </w:footnote>
  <w:footnote w:type="continuationSeparator" w:id="0">
    <w:p w14:paraId="484B6CEA" w14:textId="77777777" w:rsidR="00394D9F" w:rsidRDefault="00394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7522" w14:textId="4FA65DFC" w:rsidR="00635654" w:rsidRDefault="007B318D" w:rsidP="00922AFA">
    <w:pPr>
      <w:pStyle w:val="Nagwek"/>
      <w:pBdr>
        <w:bottom w:val="single" w:sz="6" w:space="1" w:color="auto"/>
      </w:pBdr>
      <w:jc w:val="center"/>
      <w:rPr>
        <w:rFonts w:cs="Arial"/>
        <w:b/>
        <w:i/>
        <w:sz w:val="18"/>
        <w:szCs w:val="18"/>
      </w:rPr>
    </w:pPr>
    <w:r>
      <w:rPr>
        <w:rFonts w:cs="Arial"/>
        <w:b/>
        <w:i/>
        <w:sz w:val="18"/>
        <w:szCs w:val="18"/>
      </w:rPr>
      <w:t xml:space="preserve">Streszczenie w języku </w:t>
    </w:r>
    <w:r w:rsidRPr="00321478">
      <w:rPr>
        <w:rFonts w:cs="Arial"/>
        <w:b/>
        <w:i/>
        <w:color w:val="000000" w:themeColor="text1"/>
        <w:sz w:val="18"/>
        <w:szCs w:val="18"/>
      </w:rPr>
      <w:t xml:space="preserve">niespecjalistycznym – załącznik r </w:t>
    </w:r>
    <w:r w:rsidR="00321478" w:rsidRPr="00321478">
      <w:rPr>
        <w:rFonts w:cs="Arial"/>
        <w:b/>
        <w:i/>
        <w:color w:val="000000" w:themeColor="text1"/>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26E44BE"/>
    <w:lvl w:ilvl="0">
      <w:start w:val="1"/>
      <w:numFmt w:val="decimal"/>
      <w:pStyle w:val="Listanumerycznaznawiasem"/>
      <w:lvlText w:val="%1."/>
      <w:lvlJc w:val="left"/>
      <w:pPr>
        <w:tabs>
          <w:tab w:val="num" w:pos="360"/>
        </w:tabs>
        <w:ind w:left="360" w:hanging="360"/>
      </w:pPr>
    </w:lvl>
  </w:abstractNum>
  <w:abstractNum w:abstractNumId="1" w15:restartNumberingAfterBreak="0">
    <w:nsid w:val="00000001"/>
    <w:multiLevelType w:val="multilevel"/>
    <w:tmpl w:val="E69A3BA6"/>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rPr>
        <w:color w:val="auto"/>
      </w:rPr>
    </w:lvl>
    <w:lvl w:ilvl="3">
      <w:start w:val="1"/>
      <w:numFmt w:val="none"/>
      <w:suff w:val="nothing"/>
      <w:lvlText w:val="."/>
      <w:lvlJc w:val="left"/>
      <w:pPr>
        <w:tabs>
          <w:tab w:val="num" w:pos="0"/>
        </w:tabs>
        <w:ind w:left="864" w:hanging="864"/>
      </w:pPr>
      <w:rPr>
        <w:rFonts w:ascii="Symbol" w:hAnsi="Symbol" w:cs="StarSymbol"/>
        <w:sz w:val="18"/>
        <w:szCs w:val="18"/>
      </w:rPr>
    </w:lvl>
    <w:lvl w:ilvl="4">
      <w:start w:val="1"/>
      <w:numFmt w:val="decimal"/>
      <w:pStyle w:val="Nagwek5"/>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pStyle w:val="Nagwek8"/>
      <w:lvlText w:val="%6.%7.%8."/>
      <w:lvlJc w:val="left"/>
      <w:pPr>
        <w:tabs>
          <w:tab w:val="num" w:pos="1440"/>
        </w:tabs>
        <w:ind w:left="1440" w:hanging="1440"/>
      </w:pPr>
    </w:lvl>
    <w:lvl w:ilvl="8">
      <w:start w:val="1"/>
      <w:numFmt w:val="decimal"/>
      <w:pStyle w:val="Nagwek10"/>
      <w:lvlText w:val="%5.%6.%7.%8.%9"/>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926"/>
        </w:tabs>
        <w:ind w:left="926"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4"/>
    <w:multiLevelType w:val="singleLevel"/>
    <w:tmpl w:val="00000004"/>
    <w:name w:val="WW8Num4"/>
    <w:lvl w:ilvl="0">
      <w:start w:val="1"/>
      <w:numFmt w:val="decimal"/>
      <w:pStyle w:val="Numerowani"/>
      <w:lvlText w:val="%1."/>
      <w:lvlJc w:val="left"/>
      <w:pPr>
        <w:tabs>
          <w:tab w:val="num" w:pos="720"/>
        </w:tabs>
        <w:ind w:left="720" w:hanging="360"/>
      </w:pPr>
    </w:lvl>
  </w:abstractNum>
  <w:abstractNum w:abstractNumId="5" w15:restartNumberingAfterBreak="0">
    <w:nsid w:val="00000005"/>
    <w:multiLevelType w:val="singleLevel"/>
    <w:tmpl w:val="00000005"/>
    <w:name w:val="WW8Num5"/>
    <w:lvl w:ilvl="0">
      <w:start w:val="1"/>
      <w:numFmt w:val="bullet"/>
      <w:pStyle w:val="Lista"/>
      <w:lvlText w:val=""/>
      <w:lvlJc w:val="left"/>
      <w:pPr>
        <w:tabs>
          <w:tab w:val="num" w:pos="360"/>
        </w:tabs>
        <w:ind w:left="360" w:hanging="360"/>
      </w:pPr>
      <w:rPr>
        <w:rFonts w:ascii="Symbol" w:hAnsi="Symbol"/>
      </w:rPr>
    </w:lvl>
  </w:abstractNum>
  <w:abstractNum w:abstractNumId="6" w15:restartNumberingAfterBreak="0">
    <w:nsid w:val="00000006"/>
    <w:multiLevelType w:val="singleLevel"/>
    <w:tmpl w:val="00000006"/>
    <w:name w:val="WW8Num6"/>
    <w:lvl w:ilvl="0">
      <w:start w:val="1"/>
      <w:numFmt w:val="decimal"/>
      <w:lvlText w:val="%1."/>
      <w:lvlJc w:val="left"/>
      <w:pPr>
        <w:tabs>
          <w:tab w:val="num" w:pos="1080"/>
        </w:tabs>
        <w:ind w:left="1080" w:hanging="360"/>
      </w:pPr>
    </w:lvl>
  </w:abstractNum>
  <w:abstractNum w:abstractNumId="7" w15:restartNumberingAfterBreak="0">
    <w:nsid w:val="00000007"/>
    <w:multiLevelType w:val="singleLevel"/>
    <w:tmpl w:val="00000007"/>
    <w:name w:val="WW8Num7"/>
    <w:lvl w:ilvl="0">
      <w:start w:val="1"/>
      <w:numFmt w:val="bullet"/>
      <w:pStyle w:val="Lista-kontynuacja1"/>
      <w:lvlText w:val=""/>
      <w:lvlJc w:val="left"/>
      <w:pPr>
        <w:tabs>
          <w:tab w:val="num" w:pos="360"/>
        </w:tabs>
        <w:ind w:left="360" w:hanging="360"/>
      </w:pPr>
      <w:rPr>
        <w:rFonts w:ascii="Symbol" w:hAnsi="Symbol"/>
      </w:rPr>
    </w:lvl>
  </w:abstractNum>
  <w:abstractNum w:abstractNumId="8" w15:restartNumberingAfterBreak="0">
    <w:nsid w:val="00000008"/>
    <w:multiLevelType w:val="singleLevel"/>
    <w:tmpl w:val="3C9CA9F2"/>
    <w:name w:val="WW8Num8"/>
    <w:lvl w:ilvl="0">
      <w:start w:val="1"/>
      <w:numFmt w:val="bullet"/>
      <w:lvlText w:val=""/>
      <w:lvlJc w:val="left"/>
      <w:pPr>
        <w:tabs>
          <w:tab w:val="num" w:pos="360"/>
        </w:tabs>
        <w:ind w:left="360" w:hanging="360"/>
      </w:pPr>
      <w:rPr>
        <w:rFonts w:ascii="Symbol" w:hAnsi="Symbol"/>
        <w:color w:val="auto"/>
      </w:rPr>
    </w:lvl>
  </w:abstractNum>
  <w:abstractNum w:abstractNumId="9" w15:restartNumberingAfterBreak="0">
    <w:nsid w:val="00000009"/>
    <w:multiLevelType w:val="multilevel"/>
    <w:tmpl w:val="2C1A4098"/>
    <w:name w:val="WW8Num9"/>
    <w:lvl w:ilvl="0">
      <w:start w:val="1"/>
      <w:numFmt w:val="decimal"/>
      <w:lvlText w:val="%1."/>
      <w:lvlJc w:val="left"/>
      <w:pPr>
        <w:tabs>
          <w:tab w:val="num" w:pos="360"/>
        </w:tabs>
        <w:ind w:left="360" w:hanging="360"/>
      </w:pPr>
    </w:lvl>
    <w:lvl w:ilvl="1">
      <w:start w:val="3"/>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15:restartNumberingAfterBreak="0">
    <w:nsid w:val="0000000A"/>
    <w:multiLevelType w:val="singleLevel"/>
    <w:tmpl w:val="0000000A"/>
    <w:name w:val="WW8Num10"/>
    <w:lvl w:ilvl="0">
      <w:start w:val="1"/>
      <w:numFmt w:val="bullet"/>
      <w:lvlText w:val=""/>
      <w:lvlJc w:val="left"/>
      <w:pPr>
        <w:tabs>
          <w:tab w:val="num" w:pos="283"/>
        </w:tabs>
        <w:ind w:left="283" w:hanging="283"/>
      </w:pPr>
      <w:rPr>
        <w:rFonts w:ascii="Symbol" w:hAnsi="Symbol"/>
      </w:rPr>
    </w:lvl>
  </w:abstractNum>
  <w:abstractNum w:abstractNumId="11" w15:restartNumberingAfterBreak="0">
    <w:nsid w:val="0000000B"/>
    <w:multiLevelType w:val="singleLevel"/>
    <w:tmpl w:val="0000000B"/>
    <w:name w:val="WW8Num11"/>
    <w:lvl w:ilvl="0">
      <w:start w:val="1"/>
      <w:numFmt w:val="decimal"/>
      <w:pStyle w:val="Listanumerowana1"/>
      <w:lvlText w:val="%1."/>
      <w:lvlJc w:val="left"/>
      <w:pPr>
        <w:tabs>
          <w:tab w:val="num" w:pos="360"/>
        </w:tabs>
        <w:ind w:left="360" w:hanging="360"/>
      </w:pPr>
    </w:lvl>
  </w:abstractNum>
  <w:abstractNum w:abstractNumId="12" w15:restartNumberingAfterBreak="0">
    <w:nsid w:val="0000000C"/>
    <w:multiLevelType w:val="singleLevel"/>
    <w:tmpl w:val="0000000C"/>
    <w:name w:val="WW8Num12"/>
    <w:lvl w:ilvl="0">
      <w:start w:val="1"/>
      <w:numFmt w:val="bullet"/>
      <w:pStyle w:val="Listawypunktowana1"/>
      <w:lvlText w:val=""/>
      <w:lvlJc w:val="left"/>
      <w:pPr>
        <w:tabs>
          <w:tab w:val="num" w:pos="360"/>
        </w:tabs>
        <w:ind w:left="360" w:hanging="360"/>
      </w:pPr>
      <w:rPr>
        <w:rFonts w:ascii="Wingdings" w:hAnsi="Wingdings"/>
      </w:rPr>
    </w:lvl>
  </w:abstractNum>
  <w:abstractNum w:abstractNumId="13"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0F"/>
    <w:multiLevelType w:val="multilevel"/>
    <w:tmpl w:val="0000000F"/>
    <w:name w:val="WW8Num15"/>
    <w:lvl w:ilvl="0">
      <w:start w:val="1"/>
      <w:numFmt w:val="bullet"/>
      <w:pStyle w:val="Listawypunktowana2"/>
      <w:lvlText w:val=""/>
      <w:lvlJc w:val="left"/>
      <w:pPr>
        <w:tabs>
          <w:tab w:val="num" w:pos="643"/>
        </w:tabs>
        <w:ind w:left="643"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1"/>
    <w:multiLevelType w:val="multilevel"/>
    <w:tmpl w:val="00000011"/>
    <w:name w:val="WW8Num17"/>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2"/>
    <w:multiLevelType w:val="multilevel"/>
    <w:tmpl w:val="00000012"/>
    <w:name w:val="WW8Num1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3"/>
    <w:multiLevelType w:val="multilevel"/>
    <w:tmpl w:val="00000013"/>
    <w:name w:val="WW8Num19"/>
    <w:lvl w:ilvl="0">
      <w:start w:val="1"/>
      <w:numFmt w:val="bullet"/>
      <w:pStyle w:val="Styl1Numerowania"/>
      <w:lvlText w:val=""/>
      <w:lvlJc w:val="left"/>
      <w:pPr>
        <w:tabs>
          <w:tab w:val="num" w:pos="360"/>
        </w:tabs>
        <w:ind w:left="36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4"/>
    <w:multiLevelType w:val="multilevel"/>
    <w:tmpl w:val="00000014"/>
    <w:name w:val="WW8Num20"/>
    <w:lvl w:ilvl="0">
      <w:start w:val="1"/>
      <w:numFmt w:val="bullet"/>
      <w:pStyle w:val="Wypunktowanie"/>
      <w:lvlText w:val="–"/>
      <w:lvlJc w:val="left"/>
      <w:pPr>
        <w:tabs>
          <w:tab w:val="num" w:pos="360"/>
        </w:tabs>
        <w:ind w:left="36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2"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3"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b/>
        <w:i w:val="0"/>
        <w:strike w:val="0"/>
        <w:dstrike w:val="0"/>
        <w:color w:val="000000"/>
        <w:position w:val="0"/>
        <w:sz w:val="28"/>
        <w:vertAlign w:val="baseline"/>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i w:val="0"/>
        <w:strike w:val="0"/>
        <w:dstrike w:val="0"/>
        <w:color w:val="000000"/>
        <w:position w:val="0"/>
        <w:sz w:val="28"/>
        <w:vertAlign w:val="baseline"/>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i w:val="0"/>
        <w:strike w:val="0"/>
        <w:dstrike w:val="0"/>
        <w:color w:val="000000"/>
        <w:position w:val="0"/>
        <w:sz w:val="28"/>
        <w:vertAlign w:val="baseline"/>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15:restartNumberingAfterBreak="0">
    <w:nsid w:val="00000018"/>
    <w:multiLevelType w:val="multilevel"/>
    <w:tmpl w:val="F730A9F2"/>
    <w:name w:val="WW8Num24"/>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5"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b/>
        <w:i w:val="0"/>
        <w:strike w:val="0"/>
        <w:dstrike w:val="0"/>
        <w:color w:val="000000"/>
        <w:position w:val="0"/>
        <w:sz w:val="28"/>
        <w:vertAlign w:val="baseli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b/>
        <w:i w:val="0"/>
        <w:strike w:val="0"/>
        <w:dstrike w:val="0"/>
        <w:color w:val="000000"/>
        <w:position w:val="0"/>
        <w:sz w:val="28"/>
        <w:vertAlign w:val="baseline"/>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b/>
        <w:i w:val="0"/>
        <w:strike w:val="0"/>
        <w:dstrike w:val="0"/>
        <w:color w:val="000000"/>
        <w:position w:val="0"/>
        <w:sz w:val="28"/>
        <w:vertAlign w:val="baseline"/>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8" w15:restartNumberingAfterBreak="0">
    <w:nsid w:val="0000001D"/>
    <w:multiLevelType w:val="multilevel"/>
    <w:tmpl w:val="0000001D"/>
    <w:name w:val="WW8Num2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9"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0" w15:restartNumberingAfterBreak="0">
    <w:nsid w:val="0000001F"/>
    <w:multiLevelType w:val="multilevel"/>
    <w:tmpl w:val="0000001F"/>
    <w:name w:val="WW8Num31"/>
    <w:lvl w:ilvl="0">
      <w:start w:val="1"/>
      <w:numFmt w:val="bullet"/>
      <w:lvlText w:val=""/>
      <w:lvlJc w:val="left"/>
      <w:pPr>
        <w:tabs>
          <w:tab w:val="num" w:pos="1584"/>
        </w:tabs>
        <w:ind w:left="1584" w:hanging="360"/>
      </w:pPr>
      <w:rPr>
        <w:rFonts w:ascii="Symbol" w:hAnsi="Symbol"/>
      </w:rPr>
    </w:lvl>
    <w:lvl w:ilvl="1">
      <w:start w:val="1"/>
      <w:numFmt w:val="bullet"/>
      <w:lvlText w:val="◦"/>
      <w:lvlJc w:val="left"/>
      <w:pPr>
        <w:tabs>
          <w:tab w:val="num" w:pos="1944"/>
        </w:tabs>
        <w:ind w:left="1944" w:hanging="360"/>
      </w:pPr>
      <w:rPr>
        <w:rFonts w:ascii="OpenSymbol" w:hAnsi="OpenSymbol" w:cs="StarSymbol"/>
        <w:sz w:val="18"/>
        <w:szCs w:val="18"/>
      </w:rPr>
    </w:lvl>
    <w:lvl w:ilvl="2">
      <w:start w:val="1"/>
      <w:numFmt w:val="bullet"/>
      <w:lvlText w:val="▪"/>
      <w:lvlJc w:val="left"/>
      <w:pPr>
        <w:tabs>
          <w:tab w:val="num" w:pos="2304"/>
        </w:tabs>
        <w:ind w:left="2304" w:hanging="360"/>
      </w:pPr>
      <w:rPr>
        <w:rFonts w:ascii="OpenSymbol" w:hAnsi="OpenSymbol" w:cs="StarSymbol"/>
        <w:sz w:val="18"/>
        <w:szCs w:val="18"/>
      </w:rPr>
    </w:lvl>
    <w:lvl w:ilvl="3">
      <w:start w:val="1"/>
      <w:numFmt w:val="bullet"/>
      <w:lvlText w:val=""/>
      <w:lvlJc w:val="left"/>
      <w:pPr>
        <w:tabs>
          <w:tab w:val="num" w:pos="2664"/>
        </w:tabs>
        <w:ind w:left="2664" w:hanging="360"/>
      </w:pPr>
      <w:rPr>
        <w:rFonts w:ascii="Symbol" w:hAnsi="Symbol"/>
      </w:rPr>
    </w:lvl>
    <w:lvl w:ilvl="4">
      <w:start w:val="1"/>
      <w:numFmt w:val="bullet"/>
      <w:lvlText w:val="◦"/>
      <w:lvlJc w:val="left"/>
      <w:pPr>
        <w:tabs>
          <w:tab w:val="num" w:pos="3024"/>
        </w:tabs>
        <w:ind w:left="3024" w:hanging="360"/>
      </w:pPr>
      <w:rPr>
        <w:rFonts w:ascii="OpenSymbol" w:hAnsi="OpenSymbol" w:cs="StarSymbol"/>
        <w:sz w:val="18"/>
        <w:szCs w:val="18"/>
      </w:rPr>
    </w:lvl>
    <w:lvl w:ilvl="5">
      <w:start w:val="1"/>
      <w:numFmt w:val="bullet"/>
      <w:lvlText w:val="▪"/>
      <w:lvlJc w:val="left"/>
      <w:pPr>
        <w:tabs>
          <w:tab w:val="num" w:pos="3384"/>
        </w:tabs>
        <w:ind w:left="3384" w:hanging="360"/>
      </w:pPr>
      <w:rPr>
        <w:rFonts w:ascii="OpenSymbol" w:hAnsi="OpenSymbol" w:cs="StarSymbol"/>
        <w:sz w:val="18"/>
        <w:szCs w:val="18"/>
      </w:rPr>
    </w:lvl>
    <w:lvl w:ilvl="6">
      <w:start w:val="1"/>
      <w:numFmt w:val="bullet"/>
      <w:lvlText w:val=""/>
      <w:lvlJc w:val="left"/>
      <w:pPr>
        <w:tabs>
          <w:tab w:val="num" w:pos="3744"/>
        </w:tabs>
        <w:ind w:left="3744" w:hanging="360"/>
      </w:pPr>
      <w:rPr>
        <w:rFonts w:ascii="Symbol" w:hAnsi="Symbol"/>
      </w:rPr>
    </w:lvl>
    <w:lvl w:ilvl="7">
      <w:start w:val="1"/>
      <w:numFmt w:val="bullet"/>
      <w:lvlText w:val="◦"/>
      <w:lvlJc w:val="left"/>
      <w:pPr>
        <w:tabs>
          <w:tab w:val="num" w:pos="4104"/>
        </w:tabs>
        <w:ind w:left="4104" w:hanging="360"/>
      </w:pPr>
      <w:rPr>
        <w:rFonts w:ascii="OpenSymbol" w:hAnsi="OpenSymbol" w:cs="StarSymbol"/>
        <w:sz w:val="18"/>
        <w:szCs w:val="18"/>
      </w:rPr>
    </w:lvl>
    <w:lvl w:ilvl="8">
      <w:start w:val="1"/>
      <w:numFmt w:val="bullet"/>
      <w:lvlText w:val="▪"/>
      <w:lvlJc w:val="left"/>
      <w:pPr>
        <w:tabs>
          <w:tab w:val="num" w:pos="4464"/>
        </w:tabs>
        <w:ind w:left="4464" w:hanging="360"/>
      </w:pPr>
      <w:rPr>
        <w:rFonts w:ascii="OpenSymbol" w:hAnsi="OpenSymbol" w:cs="StarSymbol"/>
        <w:sz w:val="18"/>
        <w:szCs w:val="18"/>
      </w:rPr>
    </w:lvl>
  </w:abstractNum>
  <w:abstractNum w:abstractNumId="31" w15:restartNumberingAfterBreak="0">
    <w:nsid w:val="00000020"/>
    <w:multiLevelType w:val="multilevel"/>
    <w:tmpl w:val="00000020"/>
    <w:name w:val="WW8Num32"/>
    <w:lvl w:ilvl="0">
      <w:start w:val="1"/>
      <w:numFmt w:val="bullet"/>
      <w:lvlText w:val=""/>
      <w:lvlJc w:val="left"/>
      <w:pPr>
        <w:tabs>
          <w:tab w:val="num" w:pos="1428"/>
        </w:tabs>
        <w:ind w:left="1428" w:hanging="360"/>
      </w:pPr>
      <w:rPr>
        <w:rFonts w:ascii="Symbol" w:hAnsi="Symbol"/>
      </w:rPr>
    </w:lvl>
    <w:lvl w:ilvl="1">
      <w:start w:val="1"/>
      <w:numFmt w:val="bullet"/>
      <w:lvlText w:val="◦"/>
      <w:lvlJc w:val="left"/>
      <w:pPr>
        <w:tabs>
          <w:tab w:val="num" w:pos="1788"/>
        </w:tabs>
        <w:ind w:left="1788" w:hanging="360"/>
      </w:pPr>
      <w:rPr>
        <w:rFonts w:ascii="OpenSymbol" w:hAnsi="OpenSymbol" w:cs="StarSymbol"/>
        <w:sz w:val="18"/>
        <w:szCs w:val="18"/>
      </w:rPr>
    </w:lvl>
    <w:lvl w:ilvl="2">
      <w:start w:val="1"/>
      <w:numFmt w:val="bullet"/>
      <w:lvlText w:val="▪"/>
      <w:lvlJc w:val="left"/>
      <w:pPr>
        <w:tabs>
          <w:tab w:val="num" w:pos="2148"/>
        </w:tabs>
        <w:ind w:left="2148" w:hanging="360"/>
      </w:pPr>
      <w:rPr>
        <w:rFonts w:ascii="OpenSymbol" w:hAnsi="OpenSymbol" w:cs="StarSymbol"/>
        <w:sz w:val="18"/>
        <w:szCs w:val="18"/>
      </w:rPr>
    </w:lvl>
    <w:lvl w:ilvl="3">
      <w:start w:val="1"/>
      <w:numFmt w:val="bullet"/>
      <w:lvlText w:val=""/>
      <w:lvlJc w:val="left"/>
      <w:pPr>
        <w:tabs>
          <w:tab w:val="num" w:pos="2508"/>
        </w:tabs>
        <w:ind w:left="2508" w:hanging="360"/>
      </w:pPr>
      <w:rPr>
        <w:rFonts w:ascii="Symbol" w:hAnsi="Symbol"/>
      </w:rPr>
    </w:lvl>
    <w:lvl w:ilvl="4">
      <w:start w:val="1"/>
      <w:numFmt w:val="bullet"/>
      <w:lvlText w:val="◦"/>
      <w:lvlJc w:val="left"/>
      <w:pPr>
        <w:tabs>
          <w:tab w:val="num" w:pos="2868"/>
        </w:tabs>
        <w:ind w:left="2868" w:hanging="360"/>
      </w:pPr>
      <w:rPr>
        <w:rFonts w:ascii="OpenSymbol" w:hAnsi="OpenSymbol" w:cs="StarSymbol"/>
        <w:sz w:val="18"/>
        <w:szCs w:val="18"/>
      </w:rPr>
    </w:lvl>
    <w:lvl w:ilvl="5">
      <w:start w:val="1"/>
      <w:numFmt w:val="bullet"/>
      <w:lvlText w:val="▪"/>
      <w:lvlJc w:val="left"/>
      <w:pPr>
        <w:tabs>
          <w:tab w:val="num" w:pos="3228"/>
        </w:tabs>
        <w:ind w:left="3228" w:hanging="360"/>
      </w:pPr>
      <w:rPr>
        <w:rFonts w:ascii="OpenSymbol" w:hAnsi="OpenSymbol" w:cs="StarSymbol"/>
        <w:sz w:val="18"/>
        <w:szCs w:val="18"/>
      </w:rPr>
    </w:lvl>
    <w:lvl w:ilvl="6">
      <w:start w:val="1"/>
      <w:numFmt w:val="bullet"/>
      <w:lvlText w:val=""/>
      <w:lvlJc w:val="left"/>
      <w:pPr>
        <w:tabs>
          <w:tab w:val="num" w:pos="3588"/>
        </w:tabs>
        <w:ind w:left="3588" w:hanging="360"/>
      </w:pPr>
      <w:rPr>
        <w:rFonts w:ascii="Symbol" w:hAnsi="Symbol"/>
      </w:rPr>
    </w:lvl>
    <w:lvl w:ilvl="7">
      <w:start w:val="1"/>
      <w:numFmt w:val="bullet"/>
      <w:lvlText w:val="◦"/>
      <w:lvlJc w:val="left"/>
      <w:pPr>
        <w:tabs>
          <w:tab w:val="num" w:pos="3948"/>
        </w:tabs>
        <w:ind w:left="3948" w:hanging="360"/>
      </w:pPr>
      <w:rPr>
        <w:rFonts w:ascii="OpenSymbol" w:hAnsi="OpenSymbol" w:cs="StarSymbol"/>
        <w:sz w:val="18"/>
        <w:szCs w:val="18"/>
      </w:rPr>
    </w:lvl>
    <w:lvl w:ilvl="8">
      <w:start w:val="1"/>
      <w:numFmt w:val="bullet"/>
      <w:lvlText w:val="▪"/>
      <w:lvlJc w:val="left"/>
      <w:pPr>
        <w:tabs>
          <w:tab w:val="num" w:pos="4308"/>
        </w:tabs>
        <w:ind w:left="4308" w:hanging="360"/>
      </w:pPr>
      <w:rPr>
        <w:rFonts w:ascii="OpenSymbol" w:hAnsi="OpenSymbol" w:cs="StarSymbol"/>
        <w:sz w:val="18"/>
        <w:szCs w:val="18"/>
      </w:rPr>
    </w:lvl>
  </w:abstractNum>
  <w:abstractNum w:abstractNumId="32"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3" w15:restartNumberingAfterBreak="0">
    <w:nsid w:val="00000023"/>
    <w:multiLevelType w:val="multilevel"/>
    <w:tmpl w:val="00000023"/>
    <w:name w:val="WW8Num3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4" w15:restartNumberingAfterBreak="0">
    <w:nsid w:val="00000024"/>
    <w:multiLevelType w:val="multilevel"/>
    <w:tmpl w:val="4D425184"/>
    <w:name w:val="WW8Num3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0000025"/>
    <w:multiLevelType w:val="multilevel"/>
    <w:tmpl w:val="00000025"/>
    <w:name w:val="WW8Num3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6"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7" w15:restartNumberingAfterBreak="0">
    <w:nsid w:val="00000027"/>
    <w:multiLevelType w:val="multilevel"/>
    <w:tmpl w:val="00000027"/>
    <w:name w:val="WW8Num39"/>
    <w:lvl w:ilvl="0">
      <w:start w:val="1"/>
      <w:numFmt w:val="bullet"/>
      <w:lvlText w:val=""/>
      <w:lvlJc w:val="left"/>
      <w:pPr>
        <w:tabs>
          <w:tab w:val="num" w:pos="720"/>
        </w:tabs>
        <w:ind w:left="720" w:hanging="360"/>
      </w:pPr>
      <w:rPr>
        <w:rFonts w:ascii="Symbol" w:hAnsi="Symbol"/>
        <w:b w:val="0"/>
        <w:i/>
        <w:sz w:val="24"/>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b w:val="0"/>
        <w:i/>
        <w:sz w:val="24"/>
        <w:u w:val="none"/>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b w:val="0"/>
        <w:i/>
        <w:sz w:val="24"/>
        <w:u w:val="none"/>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8"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9" w15:restartNumberingAfterBreak="0">
    <w:nsid w:val="00000029"/>
    <w:multiLevelType w:val="multilevel"/>
    <w:tmpl w:val="00000029"/>
    <w:name w:val="WW8Num4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2A"/>
    <w:multiLevelType w:val="multilevel"/>
    <w:tmpl w:val="0000002A"/>
    <w:name w:val="WW8Num4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1"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2"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3" w15:restartNumberingAfterBreak="0">
    <w:nsid w:val="0000002E"/>
    <w:multiLevelType w:val="multilevel"/>
    <w:tmpl w:val="0000002E"/>
    <w:name w:val="WW8Num46"/>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44" w15:restartNumberingAfterBreak="0">
    <w:nsid w:val="0000002F"/>
    <w:multiLevelType w:val="multilevel"/>
    <w:tmpl w:val="013EFF12"/>
    <w:name w:val="WW8Num47"/>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5" w15:restartNumberingAfterBreak="0">
    <w:nsid w:val="00000030"/>
    <w:multiLevelType w:val="multilevel"/>
    <w:tmpl w:val="00000030"/>
    <w:name w:val="WW8Num4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6"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Symbol" w:hAnsi="Symbol"/>
        <w:strike w:val="0"/>
        <w:dstrike w:val="0"/>
        <w:position w:val="0"/>
        <w:sz w:val="24"/>
        <w:vertAlign w:val="baseli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strike w:val="0"/>
        <w:dstrike w:val="0"/>
        <w:position w:val="0"/>
        <w:sz w:val="24"/>
        <w:vertAlign w:val="baseline"/>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strike w:val="0"/>
        <w:dstrike w:val="0"/>
        <w:position w:val="0"/>
        <w:sz w:val="24"/>
        <w:vertAlign w:val="baseline"/>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7"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8" w15:restartNumberingAfterBreak="0">
    <w:nsid w:val="00000033"/>
    <w:multiLevelType w:val="multilevel"/>
    <w:tmpl w:val="00000033"/>
    <w:name w:val="WW8Num51"/>
    <w:lvl w:ilvl="0">
      <w:start w:val="1"/>
      <w:numFmt w:val="bullet"/>
      <w:lvlText w:val=""/>
      <w:lvlJc w:val="left"/>
      <w:pPr>
        <w:tabs>
          <w:tab w:val="num" w:pos="1428"/>
        </w:tabs>
        <w:ind w:left="1428" w:hanging="360"/>
      </w:pPr>
      <w:rPr>
        <w:rFonts w:ascii="Symbol" w:hAnsi="Symbol"/>
      </w:rPr>
    </w:lvl>
    <w:lvl w:ilvl="1">
      <w:start w:val="1"/>
      <w:numFmt w:val="bullet"/>
      <w:lvlText w:val="◦"/>
      <w:lvlJc w:val="left"/>
      <w:pPr>
        <w:tabs>
          <w:tab w:val="num" w:pos="1788"/>
        </w:tabs>
        <w:ind w:left="1788" w:hanging="360"/>
      </w:pPr>
      <w:rPr>
        <w:rFonts w:ascii="OpenSymbol" w:hAnsi="OpenSymbol" w:cs="StarSymbol"/>
        <w:sz w:val="18"/>
        <w:szCs w:val="18"/>
      </w:rPr>
    </w:lvl>
    <w:lvl w:ilvl="2">
      <w:start w:val="1"/>
      <w:numFmt w:val="bullet"/>
      <w:lvlText w:val="▪"/>
      <w:lvlJc w:val="left"/>
      <w:pPr>
        <w:tabs>
          <w:tab w:val="num" w:pos="2148"/>
        </w:tabs>
        <w:ind w:left="2148" w:hanging="360"/>
      </w:pPr>
      <w:rPr>
        <w:rFonts w:ascii="OpenSymbol" w:hAnsi="OpenSymbol" w:cs="StarSymbol"/>
        <w:sz w:val="18"/>
        <w:szCs w:val="18"/>
      </w:rPr>
    </w:lvl>
    <w:lvl w:ilvl="3">
      <w:start w:val="1"/>
      <w:numFmt w:val="bullet"/>
      <w:lvlText w:val=""/>
      <w:lvlJc w:val="left"/>
      <w:pPr>
        <w:tabs>
          <w:tab w:val="num" w:pos="2508"/>
        </w:tabs>
        <w:ind w:left="2508" w:hanging="360"/>
      </w:pPr>
      <w:rPr>
        <w:rFonts w:ascii="Symbol" w:hAnsi="Symbol"/>
      </w:rPr>
    </w:lvl>
    <w:lvl w:ilvl="4">
      <w:start w:val="1"/>
      <w:numFmt w:val="bullet"/>
      <w:lvlText w:val="◦"/>
      <w:lvlJc w:val="left"/>
      <w:pPr>
        <w:tabs>
          <w:tab w:val="num" w:pos="2868"/>
        </w:tabs>
        <w:ind w:left="2868" w:hanging="360"/>
      </w:pPr>
      <w:rPr>
        <w:rFonts w:ascii="OpenSymbol" w:hAnsi="OpenSymbol" w:cs="StarSymbol"/>
        <w:sz w:val="18"/>
        <w:szCs w:val="18"/>
      </w:rPr>
    </w:lvl>
    <w:lvl w:ilvl="5">
      <w:start w:val="1"/>
      <w:numFmt w:val="bullet"/>
      <w:lvlText w:val="▪"/>
      <w:lvlJc w:val="left"/>
      <w:pPr>
        <w:tabs>
          <w:tab w:val="num" w:pos="3228"/>
        </w:tabs>
        <w:ind w:left="3228" w:hanging="360"/>
      </w:pPr>
      <w:rPr>
        <w:rFonts w:ascii="OpenSymbol" w:hAnsi="OpenSymbol" w:cs="StarSymbol"/>
        <w:sz w:val="18"/>
        <w:szCs w:val="18"/>
      </w:rPr>
    </w:lvl>
    <w:lvl w:ilvl="6">
      <w:start w:val="1"/>
      <w:numFmt w:val="bullet"/>
      <w:lvlText w:val=""/>
      <w:lvlJc w:val="left"/>
      <w:pPr>
        <w:tabs>
          <w:tab w:val="num" w:pos="3588"/>
        </w:tabs>
        <w:ind w:left="3588" w:hanging="360"/>
      </w:pPr>
      <w:rPr>
        <w:rFonts w:ascii="Symbol" w:hAnsi="Symbol"/>
      </w:rPr>
    </w:lvl>
    <w:lvl w:ilvl="7">
      <w:start w:val="1"/>
      <w:numFmt w:val="bullet"/>
      <w:lvlText w:val="◦"/>
      <w:lvlJc w:val="left"/>
      <w:pPr>
        <w:tabs>
          <w:tab w:val="num" w:pos="3948"/>
        </w:tabs>
        <w:ind w:left="3948" w:hanging="360"/>
      </w:pPr>
      <w:rPr>
        <w:rFonts w:ascii="OpenSymbol" w:hAnsi="OpenSymbol" w:cs="StarSymbol"/>
        <w:sz w:val="18"/>
        <w:szCs w:val="18"/>
      </w:rPr>
    </w:lvl>
    <w:lvl w:ilvl="8">
      <w:start w:val="1"/>
      <w:numFmt w:val="bullet"/>
      <w:lvlText w:val="▪"/>
      <w:lvlJc w:val="left"/>
      <w:pPr>
        <w:tabs>
          <w:tab w:val="num" w:pos="4308"/>
        </w:tabs>
        <w:ind w:left="4308" w:hanging="360"/>
      </w:pPr>
      <w:rPr>
        <w:rFonts w:ascii="OpenSymbol" w:hAnsi="OpenSymbol" w:cs="StarSymbol"/>
        <w:sz w:val="18"/>
        <w:szCs w:val="18"/>
      </w:rPr>
    </w:lvl>
  </w:abstractNum>
  <w:abstractNum w:abstractNumId="49"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0" w15:restartNumberingAfterBreak="0">
    <w:nsid w:val="00000035"/>
    <w:multiLevelType w:val="singleLevel"/>
    <w:tmpl w:val="00000035"/>
    <w:name w:val="WW8Num53"/>
    <w:lvl w:ilvl="0">
      <w:start w:val="1"/>
      <w:numFmt w:val="decimal"/>
      <w:lvlText w:val="%1."/>
      <w:lvlJc w:val="left"/>
      <w:pPr>
        <w:tabs>
          <w:tab w:val="num" w:pos="0"/>
        </w:tabs>
        <w:ind w:left="720" w:hanging="360"/>
      </w:pPr>
    </w:lvl>
  </w:abstractNum>
  <w:abstractNum w:abstractNumId="51" w15:restartNumberingAfterBreak="0">
    <w:nsid w:val="00000036"/>
    <w:multiLevelType w:val="multilevel"/>
    <w:tmpl w:val="00000036"/>
    <w:name w:val="WW8Num5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2"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3" w15:restartNumberingAfterBreak="0">
    <w:nsid w:val="00000038"/>
    <w:multiLevelType w:val="multilevel"/>
    <w:tmpl w:val="00000038"/>
    <w:name w:val="WW8Num5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54" w15:restartNumberingAfterBreak="0">
    <w:nsid w:val="00000039"/>
    <w:multiLevelType w:val="multilevel"/>
    <w:tmpl w:val="00000039"/>
    <w:name w:val="WW8Num5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55" w15:restartNumberingAfterBreak="0">
    <w:nsid w:val="0000003A"/>
    <w:multiLevelType w:val="multilevel"/>
    <w:tmpl w:val="0000003A"/>
    <w:name w:val="WW8Num5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56" w15:restartNumberingAfterBreak="0">
    <w:nsid w:val="0000003B"/>
    <w:multiLevelType w:val="multilevel"/>
    <w:tmpl w:val="0000003B"/>
    <w:name w:val="WW8Num5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57"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58" w15:restartNumberingAfterBreak="0">
    <w:nsid w:val="0000003D"/>
    <w:multiLevelType w:val="multilevel"/>
    <w:tmpl w:val="3E4AFB94"/>
    <w:name w:val="WW8Num61"/>
    <w:lvl w:ilvl="0">
      <w:start w:val="1"/>
      <w:numFmt w:val="bullet"/>
      <w:lvlText w:val=""/>
      <w:lvlJc w:val="left"/>
      <w:pPr>
        <w:tabs>
          <w:tab w:val="num" w:pos="720"/>
        </w:tabs>
        <w:ind w:left="720" w:hanging="360"/>
      </w:pPr>
      <w:rPr>
        <w:rFonts w:ascii="Symbol" w:hAnsi="Symbol" w:cs="StarSymbol"/>
        <w:sz w:val="18"/>
        <w:szCs w:val="18"/>
        <w:vertAlign w:val="baseli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9" w15:restartNumberingAfterBreak="0">
    <w:nsid w:val="0000003E"/>
    <w:multiLevelType w:val="multilevel"/>
    <w:tmpl w:val="0000003E"/>
    <w:name w:val="WW8Num6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0" w15:restartNumberingAfterBreak="0">
    <w:nsid w:val="0000003F"/>
    <w:multiLevelType w:val="multilevel"/>
    <w:tmpl w:val="0000003F"/>
    <w:name w:val="WW8Num6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1" w15:restartNumberingAfterBreak="0">
    <w:nsid w:val="00000040"/>
    <w:multiLevelType w:val="multilevel"/>
    <w:tmpl w:val="76BC9168"/>
    <w:name w:val="WW8Num64"/>
    <w:lvl w:ilvl="0">
      <w:start w:val="1"/>
      <w:numFmt w:val="bullet"/>
      <w:lvlText w:val=""/>
      <w:lvlJc w:val="left"/>
      <w:pPr>
        <w:tabs>
          <w:tab w:val="num" w:pos="720"/>
        </w:tabs>
        <w:ind w:left="720" w:hanging="360"/>
      </w:pPr>
      <w:rPr>
        <w:rFonts w:ascii="Symbol" w:hAnsi="Symbol" w:cs="StarSymbol"/>
        <w:sz w:val="18"/>
        <w:szCs w:val="24"/>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2" w15:restartNumberingAfterBreak="0">
    <w:nsid w:val="00000041"/>
    <w:multiLevelType w:val="multilevel"/>
    <w:tmpl w:val="2EACD9BE"/>
    <w:name w:val="WW8Num65"/>
    <w:lvl w:ilvl="0">
      <w:start w:val="1"/>
      <w:numFmt w:val="bullet"/>
      <w:lvlText w:val=""/>
      <w:lvlJc w:val="left"/>
      <w:pPr>
        <w:tabs>
          <w:tab w:val="num" w:pos="720"/>
        </w:tabs>
        <w:ind w:left="720" w:hanging="360"/>
      </w:pPr>
      <w:rPr>
        <w:rFonts w:ascii="Symbol" w:hAnsi="Symbol" w:cs="Times New Roman"/>
        <w:color w:val="aut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3"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Symbol" w:hAnsi="Symbol"/>
        <w:sz w:val="24"/>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sz w:val="24"/>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sz w:val="24"/>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4"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5" w15:restartNumberingAfterBreak="0">
    <w:nsid w:val="00000045"/>
    <w:multiLevelType w:val="multilevel"/>
    <w:tmpl w:val="A88EBD58"/>
    <w:name w:val="WW8Num69"/>
    <w:lvl w:ilvl="0">
      <w:start w:val="1"/>
      <w:numFmt w:val="decimal"/>
      <w:lvlText w:val="%1."/>
      <w:lvlJc w:val="left"/>
      <w:pPr>
        <w:tabs>
          <w:tab w:val="num" w:pos="644"/>
        </w:tabs>
        <w:ind w:left="644" w:hanging="360"/>
      </w:pPr>
      <w:rPr>
        <w:b/>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00000046"/>
    <w:multiLevelType w:val="singleLevel"/>
    <w:tmpl w:val="00000046"/>
    <w:name w:val="WW8Num70"/>
    <w:lvl w:ilvl="0">
      <w:start w:val="1"/>
      <w:numFmt w:val="bullet"/>
      <w:lvlText w:val=""/>
      <w:lvlJc w:val="left"/>
      <w:pPr>
        <w:tabs>
          <w:tab w:val="num" w:pos="0"/>
        </w:tabs>
        <w:ind w:left="720" w:hanging="360"/>
      </w:pPr>
      <w:rPr>
        <w:rFonts w:ascii="Symbol" w:hAnsi="Symbol"/>
      </w:rPr>
    </w:lvl>
  </w:abstractNum>
  <w:abstractNum w:abstractNumId="67" w15:restartNumberingAfterBreak="0">
    <w:nsid w:val="00000047"/>
    <w:multiLevelType w:val="singleLevel"/>
    <w:tmpl w:val="00000047"/>
    <w:name w:val="WW8Num71"/>
    <w:lvl w:ilvl="0">
      <w:start w:val="1"/>
      <w:numFmt w:val="decimal"/>
      <w:lvlText w:val="%1."/>
      <w:lvlJc w:val="left"/>
      <w:pPr>
        <w:tabs>
          <w:tab w:val="num" w:pos="0"/>
        </w:tabs>
        <w:ind w:left="720" w:hanging="360"/>
      </w:pPr>
    </w:lvl>
  </w:abstractNum>
  <w:abstractNum w:abstractNumId="68" w15:restartNumberingAfterBreak="0">
    <w:nsid w:val="00000048"/>
    <w:multiLevelType w:val="multilevel"/>
    <w:tmpl w:val="00000048"/>
    <w:name w:val="WW8Num7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9" w15:restartNumberingAfterBreak="0">
    <w:nsid w:val="00000049"/>
    <w:multiLevelType w:val="multilevel"/>
    <w:tmpl w:val="00000049"/>
    <w:name w:val="WW8Num7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0" w15:restartNumberingAfterBreak="0">
    <w:nsid w:val="0000004A"/>
    <w:multiLevelType w:val="multilevel"/>
    <w:tmpl w:val="0000004A"/>
    <w:name w:val="WW8Num74"/>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71" w15:restartNumberingAfterBreak="0">
    <w:nsid w:val="0000004B"/>
    <w:multiLevelType w:val="multilevel"/>
    <w:tmpl w:val="0000004B"/>
    <w:name w:val="WW8Num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2" w15:restartNumberingAfterBreak="0">
    <w:nsid w:val="0000004C"/>
    <w:multiLevelType w:val="multilevel"/>
    <w:tmpl w:val="0000004C"/>
    <w:name w:val="WW8Num7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3" w15:restartNumberingAfterBreak="0">
    <w:nsid w:val="0000004D"/>
    <w:multiLevelType w:val="multilevel"/>
    <w:tmpl w:val="0000004D"/>
    <w:name w:val="WW8Num77"/>
    <w:lvl w:ilvl="0">
      <w:start w:val="1"/>
      <w:numFmt w:val="bullet"/>
      <w:lvlText w:val=""/>
      <w:lvlJc w:val="left"/>
      <w:pPr>
        <w:tabs>
          <w:tab w:val="num" w:pos="720"/>
        </w:tabs>
        <w:ind w:left="720" w:hanging="360"/>
      </w:pPr>
      <w:rPr>
        <w:rFonts w:ascii="Symbol" w:hAnsi="Symbol"/>
        <w:b w:val="0"/>
        <w:i w:val="0"/>
        <w:sz w:val="28"/>
        <w:u w:val="none"/>
      </w:rPr>
    </w:lvl>
    <w:lvl w:ilvl="1">
      <w:start w:val="1"/>
      <w:numFmt w:val="bullet"/>
      <w:lvlText w:val=""/>
      <w:lvlJc w:val="left"/>
      <w:pPr>
        <w:tabs>
          <w:tab w:val="num" w:pos="1080"/>
        </w:tabs>
        <w:ind w:left="1080" w:hanging="360"/>
      </w:pPr>
      <w:rPr>
        <w:rFonts w:ascii="Symbol" w:hAnsi="Symbol"/>
        <w:b w:val="0"/>
        <w:i w:val="0"/>
        <w:sz w:val="28"/>
        <w:u w:val="none"/>
      </w:rPr>
    </w:lvl>
    <w:lvl w:ilvl="2">
      <w:start w:val="1"/>
      <w:numFmt w:val="bullet"/>
      <w:lvlText w:val=""/>
      <w:lvlJc w:val="left"/>
      <w:pPr>
        <w:tabs>
          <w:tab w:val="num" w:pos="1440"/>
        </w:tabs>
        <w:ind w:left="1440" w:hanging="360"/>
      </w:pPr>
      <w:rPr>
        <w:rFonts w:ascii="Symbol" w:hAnsi="Symbol"/>
        <w:b w:val="0"/>
        <w:i w:val="0"/>
        <w:sz w:val="28"/>
        <w:u w:val="none"/>
      </w:rPr>
    </w:lvl>
    <w:lvl w:ilvl="3">
      <w:start w:val="1"/>
      <w:numFmt w:val="bullet"/>
      <w:lvlText w:val=""/>
      <w:lvlJc w:val="left"/>
      <w:pPr>
        <w:tabs>
          <w:tab w:val="num" w:pos="1800"/>
        </w:tabs>
        <w:ind w:left="1800" w:hanging="360"/>
      </w:pPr>
      <w:rPr>
        <w:rFonts w:ascii="Symbol" w:hAnsi="Symbol"/>
        <w:b w:val="0"/>
        <w:i w:val="0"/>
        <w:sz w:val="28"/>
        <w:u w:val="none"/>
      </w:rPr>
    </w:lvl>
    <w:lvl w:ilvl="4">
      <w:start w:val="1"/>
      <w:numFmt w:val="bullet"/>
      <w:lvlText w:val=""/>
      <w:lvlJc w:val="left"/>
      <w:pPr>
        <w:tabs>
          <w:tab w:val="num" w:pos="2160"/>
        </w:tabs>
        <w:ind w:left="2160" w:hanging="360"/>
      </w:pPr>
      <w:rPr>
        <w:rFonts w:ascii="Symbol" w:hAnsi="Symbol"/>
        <w:b w:val="0"/>
        <w:i w:val="0"/>
        <w:sz w:val="28"/>
        <w:u w:val="none"/>
      </w:rPr>
    </w:lvl>
    <w:lvl w:ilvl="5">
      <w:start w:val="1"/>
      <w:numFmt w:val="bullet"/>
      <w:lvlText w:val=""/>
      <w:lvlJc w:val="left"/>
      <w:pPr>
        <w:tabs>
          <w:tab w:val="num" w:pos="2520"/>
        </w:tabs>
        <w:ind w:left="2520" w:hanging="360"/>
      </w:pPr>
      <w:rPr>
        <w:rFonts w:ascii="Symbol" w:hAnsi="Symbol"/>
        <w:b w:val="0"/>
        <w:i w:val="0"/>
        <w:sz w:val="28"/>
        <w:u w:val="none"/>
      </w:rPr>
    </w:lvl>
    <w:lvl w:ilvl="6">
      <w:start w:val="1"/>
      <w:numFmt w:val="bullet"/>
      <w:lvlText w:val=""/>
      <w:lvlJc w:val="left"/>
      <w:pPr>
        <w:tabs>
          <w:tab w:val="num" w:pos="2880"/>
        </w:tabs>
        <w:ind w:left="2880" w:hanging="360"/>
      </w:pPr>
      <w:rPr>
        <w:rFonts w:ascii="Symbol" w:hAnsi="Symbol"/>
        <w:b w:val="0"/>
        <w:i w:val="0"/>
        <w:sz w:val="28"/>
        <w:u w:val="none"/>
      </w:rPr>
    </w:lvl>
    <w:lvl w:ilvl="7">
      <w:start w:val="1"/>
      <w:numFmt w:val="bullet"/>
      <w:lvlText w:val=""/>
      <w:lvlJc w:val="left"/>
      <w:pPr>
        <w:tabs>
          <w:tab w:val="num" w:pos="3240"/>
        </w:tabs>
        <w:ind w:left="3240" w:hanging="360"/>
      </w:pPr>
      <w:rPr>
        <w:rFonts w:ascii="Symbol" w:hAnsi="Symbol"/>
        <w:b w:val="0"/>
        <w:i w:val="0"/>
        <w:sz w:val="28"/>
        <w:u w:val="none"/>
      </w:rPr>
    </w:lvl>
    <w:lvl w:ilvl="8">
      <w:start w:val="1"/>
      <w:numFmt w:val="bullet"/>
      <w:lvlText w:val=""/>
      <w:lvlJc w:val="left"/>
      <w:pPr>
        <w:tabs>
          <w:tab w:val="num" w:pos="3600"/>
        </w:tabs>
        <w:ind w:left="3600" w:hanging="360"/>
      </w:pPr>
      <w:rPr>
        <w:rFonts w:ascii="Symbol" w:hAnsi="Symbol"/>
        <w:b w:val="0"/>
        <w:i w:val="0"/>
        <w:sz w:val="28"/>
        <w:u w:val="none"/>
      </w:rPr>
    </w:lvl>
  </w:abstractNum>
  <w:abstractNum w:abstractNumId="74" w15:restartNumberingAfterBreak="0">
    <w:nsid w:val="0000004E"/>
    <w:multiLevelType w:val="multilevel"/>
    <w:tmpl w:val="0000004E"/>
    <w:name w:val="WW8Num78"/>
    <w:lvl w:ilvl="0">
      <w:start w:val="1"/>
      <w:numFmt w:val="bullet"/>
      <w:lvlText w:val=""/>
      <w:lvlJc w:val="left"/>
      <w:pPr>
        <w:tabs>
          <w:tab w:val="num" w:pos="720"/>
        </w:tabs>
        <w:ind w:left="720" w:hanging="360"/>
      </w:pPr>
      <w:rPr>
        <w:rFonts w:ascii="Symbol" w:hAnsi="Symbol"/>
        <w:sz w:val="28"/>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sz w:val="28"/>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sz w:val="28"/>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5" w15:restartNumberingAfterBreak="0">
    <w:nsid w:val="0000004F"/>
    <w:multiLevelType w:val="multilevel"/>
    <w:tmpl w:val="0000004F"/>
    <w:name w:val="WW8Num7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6" w15:restartNumberingAfterBreak="0">
    <w:nsid w:val="00000050"/>
    <w:multiLevelType w:val="multilevel"/>
    <w:tmpl w:val="CD1C221E"/>
    <w:name w:val="WW8Num80"/>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7" w15:restartNumberingAfterBreak="0">
    <w:nsid w:val="00000051"/>
    <w:multiLevelType w:val="multilevel"/>
    <w:tmpl w:val="00000051"/>
    <w:name w:val="WW8Num8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8" w15:restartNumberingAfterBreak="0">
    <w:nsid w:val="00000052"/>
    <w:multiLevelType w:val="multilevel"/>
    <w:tmpl w:val="00000052"/>
    <w:name w:val="WW8Num82"/>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9" w15:restartNumberingAfterBreak="0">
    <w:nsid w:val="00000053"/>
    <w:multiLevelType w:val="multilevel"/>
    <w:tmpl w:val="00000053"/>
    <w:name w:val="WW8Num8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0" w15:restartNumberingAfterBreak="0">
    <w:nsid w:val="0070690C"/>
    <w:multiLevelType w:val="hybridMultilevel"/>
    <w:tmpl w:val="53264E74"/>
    <w:lvl w:ilvl="0" w:tplc="45B8F8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0770095"/>
    <w:multiLevelType w:val="hybridMultilevel"/>
    <w:tmpl w:val="24568098"/>
    <w:name w:val="WW8Num92"/>
    <w:lvl w:ilvl="0" w:tplc="04150001">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82" w15:restartNumberingAfterBreak="0">
    <w:nsid w:val="009159BB"/>
    <w:multiLevelType w:val="hybridMultilevel"/>
    <w:tmpl w:val="9F228CF8"/>
    <w:lvl w:ilvl="0" w:tplc="3C5C27CC">
      <w:start w:val="1"/>
      <w:numFmt w:val="decimal"/>
      <w:lvlText w:val="%1."/>
      <w:lvlJc w:val="left"/>
      <w:pPr>
        <w:ind w:left="360" w:hanging="360"/>
      </w:pPr>
      <w:rPr>
        <w:rFonts w:hint="default"/>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059C6750"/>
    <w:multiLevelType w:val="multilevel"/>
    <w:tmpl w:val="0B24A01E"/>
    <w:lvl w:ilvl="0">
      <w:start w:val="1"/>
      <w:numFmt w:val="decimal"/>
      <w:lvlText w:val="%1."/>
      <w:lvlJc w:val="left"/>
      <w:pPr>
        <w:tabs>
          <w:tab w:val="num" w:pos="720"/>
        </w:tabs>
        <w:ind w:left="720" w:hanging="360"/>
      </w:pPr>
      <w:rPr>
        <w:rFonts w:ascii="Arial" w:hAnsi="Arial" w:cs="Arial"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5"/>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05C20ACD"/>
    <w:multiLevelType w:val="hybridMultilevel"/>
    <w:tmpl w:val="FD24144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5" w15:restartNumberingAfterBreak="0">
    <w:nsid w:val="063667FC"/>
    <w:multiLevelType w:val="hybridMultilevel"/>
    <w:tmpl w:val="35EAB8DA"/>
    <w:lvl w:ilvl="0" w:tplc="00000014">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063C4C83"/>
    <w:multiLevelType w:val="hybridMultilevel"/>
    <w:tmpl w:val="0E24D422"/>
    <w:lvl w:ilvl="0" w:tplc="B4CEEFF8">
      <w:start w:val="1"/>
      <w:numFmt w:val="bullet"/>
      <w:lvlText w:val="%1"/>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06DE13B2"/>
    <w:multiLevelType w:val="multilevel"/>
    <w:tmpl w:val="8A00AD20"/>
    <w:name w:val="WW8Num10222"/>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7C07579"/>
    <w:multiLevelType w:val="hybridMultilevel"/>
    <w:tmpl w:val="45869A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09251253"/>
    <w:multiLevelType w:val="multilevel"/>
    <w:tmpl w:val="7D92CCA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0" w15:restartNumberingAfterBreak="0">
    <w:nsid w:val="096065A5"/>
    <w:multiLevelType w:val="multilevel"/>
    <w:tmpl w:val="67C0D268"/>
    <w:lvl w:ilvl="0">
      <w:numFmt w:val="bullet"/>
      <w:lvlText w:val=""/>
      <w:lvlJc w:val="left"/>
      <w:pPr>
        <w:ind w:left="780" w:hanging="360"/>
      </w:pPr>
      <w:rPr>
        <w:rFonts w:ascii="Symbol" w:hAnsi="Symbol"/>
        <w:color w:val="auto"/>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91" w15:restartNumberingAfterBreak="0">
    <w:nsid w:val="09F94A66"/>
    <w:multiLevelType w:val="hybridMultilevel"/>
    <w:tmpl w:val="8E363FEE"/>
    <w:lvl w:ilvl="0" w:tplc="863891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0C6A6451"/>
    <w:multiLevelType w:val="hybridMultilevel"/>
    <w:tmpl w:val="546C2AD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0E6B40B4"/>
    <w:multiLevelType w:val="hybridMultilevel"/>
    <w:tmpl w:val="EC52C64A"/>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0F6A0F5C"/>
    <w:multiLevelType w:val="multilevel"/>
    <w:tmpl w:val="5106C35E"/>
    <w:lvl w:ilvl="0">
      <w:start w:val="1"/>
      <w:numFmt w:val="decimal"/>
      <w:lvlText w:val="%1."/>
      <w:lvlJc w:val="left"/>
      <w:pPr>
        <w:ind w:left="720" w:hanging="360"/>
      </w:pPr>
      <w:rPr>
        <w:rFonts w:ascii="Arial" w:hAnsi="Arial" w:cs="Arial" w:hint="default"/>
      </w:rPr>
    </w:lvl>
    <w:lvl w:ilvl="1">
      <w:start w:val="3"/>
      <w:numFmt w:val="decimal"/>
      <w:isLgl/>
      <w:lvlText w:val="%1.%2."/>
      <w:lvlJc w:val="left"/>
      <w:pPr>
        <w:tabs>
          <w:tab w:val="num" w:pos="1080"/>
        </w:tabs>
        <w:ind w:left="1080" w:hanging="720"/>
      </w:pPr>
      <w:rPr>
        <w:rFonts w:hint="default"/>
      </w:rPr>
    </w:lvl>
    <w:lvl w:ilvl="2">
      <w:start w:val="4"/>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5" w15:restartNumberingAfterBreak="0">
    <w:nsid w:val="12EF033A"/>
    <w:multiLevelType w:val="hybridMultilevel"/>
    <w:tmpl w:val="D1A2CC1C"/>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3794C45"/>
    <w:multiLevelType w:val="hybridMultilevel"/>
    <w:tmpl w:val="7B32A7C2"/>
    <w:lvl w:ilvl="0" w:tplc="265C122E">
      <w:start w:val="1"/>
      <w:numFmt w:val="bullet"/>
      <w:lvlText w:val=""/>
      <w:lvlJc w:val="left"/>
      <w:pPr>
        <w:ind w:left="1152" w:hanging="360"/>
      </w:pPr>
      <w:rPr>
        <w:rFonts w:ascii="Symbol" w:hAnsi="Symbol" w:hint="default"/>
        <w:color w:val="auto"/>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97" w15:restartNumberingAfterBreak="0">
    <w:nsid w:val="14A40ED0"/>
    <w:multiLevelType w:val="multilevel"/>
    <w:tmpl w:val="C804F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14C57A83"/>
    <w:multiLevelType w:val="multilevel"/>
    <w:tmpl w:val="60922D7E"/>
    <w:lvl w:ilvl="0">
      <w:start w:val="1"/>
      <w:numFmt w:val="decimal"/>
      <w:lvlText w:val="%1)"/>
      <w:lvlJc w:val="right"/>
      <w:pPr>
        <w:tabs>
          <w:tab w:val="num" w:pos="874"/>
        </w:tabs>
        <w:ind w:left="874" w:hanging="166"/>
      </w:pPr>
      <w:rPr>
        <w:rFonts w:hint="default"/>
      </w:rPr>
    </w:lvl>
    <w:lvl w:ilvl="1">
      <w:start w:val="1"/>
      <w:numFmt w:val="bullet"/>
      <w:lvlText w:val=""/>
      <w:lvlJc w:val="left"/>
      <w:pPr>
        <w:tabs>
          <w:tab w:val="num" w:pos="1788"/>
        </w:tabs>
        <w:ind w:left="1788" w:hanging="360"/>
      </w:pPr>
      <w:rPr>
        <w:rFonts w:ascii="Symbol" w:hAnsi="Symbol" w:hint="default"/>
      </w:rPr>
    </w:lvl>
    <w:lvl w:ilvl="2">
      <w:start w:val="1"/>
      <w:numFmt w:val="decimal"/>
      <w:lvlText w:val="%3."/>
      <w:lvlJc w:val="left"/>
      <w:pPr>
        <w:tabs>
          <w:tab w:val="num" w:pos="2688"/>
        </w:tabs>
        <w:ind w:left="2688" w:hanging="36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99" w15:restartNumberingAfterBreak="0">
    <w:nsid w:val="16016C18"/>
    <w:multiLevelType w:val="hybridMultilevel"/>
    <w:tmpl w:val="203844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9AB6A8C"/>
    <w:multiLevelType w:val="hybridMultilevel"/>
    <w:tmpl w:val="57E419C4"/>
    <w:name w:val="WW8Num4522222222222222222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eastAsia="Times New Roman" w:hAnsi="Symbol"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1" w15:restartNumberingAfterBreak="0">
    <w:nsid w:val="19D77E48"/>
    <w:multiLevelType w:val="hybridMultilevel"/>
    <w:tmpl w:val="DA64C2E6"/>
    <w:lvl w:ilvl="0" w:tplc="863891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1B8D3584"/>
    <w:multiLevelType w:val="hybridMultilevel"/>
    <w:tmpl w:val="A894A77A"/>
    <w:lvl w:ilvl="0" w:tplc="CCB83D0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0EE0BAA"/>
    <w:multiLevelType w:val="hybridMultilevel"/>
    <w:tmpl w:val="623E7CA8"/>
    <w:lvl w:ilvl="0" w:tplc="0415000F">
      <w:start w:val="1"/>
      <w:numFmt w:val="decimal"/>
      <w:lvlText w:val="%1."/>
      <w:lvlJc w:val="left"/>
      <w:pPr>
        <w:tabs>
          <w:tab w:val="num" w:pos="720"/>
        </w:tabs>
        <w:ind w:left="720" w:hanging="360"/>
      </w:pPr>
    </w:lvl>
    <w:lvl w:ilvl="1" w:tplc="C07E5D9E">
      <w:start w:val="18"/>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21A72985"/>
    <w:multiLevelType w:val="multilevel"/>
    <w:tmpl w:val="8604AE3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3162EB5"/>
    <w:multiLevelType w:val="hybridMultilevel"/>
    <w:tmpl w:val="3FF049A0"/>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6" w15:restartNumberingAfterBreak="0">
    <w:nsid w:val="23F64C6A"/>
    <w:multiLevelType w:val="hybridMultilevel"/>
    <w:tmpl w:val="9B082C60"/>
    <w:name w:val="WW8Num452222222222222222222222222222222222222222222222"/>
    <w:lvl w:ilvl="0" w:tplc="B4CEEFF8">
      <w:start w:val="1"/>
      <w:numFmt w:val="bullet"/>
      <w:lvlText w:val="%1"/>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65A0D9D"/>
    <w:multiLevelType w:val="hybridMultilevel"/>
    <w:tmpl w:val="D60401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66D6E9A"/>
    <w:multiLevelType w:val="hybridMultilevel"/>
    <w:tmpl w:val="AB1AB60A"/>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4F28E5"/>
    <w:multiLevelType w:val="hybridMultilevel"/>
    <w:tmpl w:val="ED6CEA7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27D37B3A"/>
    <w:multiLevelType w:val="hybridMultilevel"/>
    <w:tmpl w:val="977E69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C0443DF"/>
    <w:multiLevelType w:val="hybridMultilevel"/>
    <w:tmpl w:val="EE0A8892"/>
    <w:name w:val="WW8Num10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DAB2632"/>
    <w:multiLevelType w:val="hybridMultilevel"/>
    <w:tmpl w:val="2FE23E7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2F5B7748"/>
    <w:multiLevelType w:val="hybridMultilevel"/>
    <w:tmpl w:val="8CA069FC"/>
    <w:lvl w:ilvl="0" w:tplc="8432EEB2">
      <w:start w:val="1"/>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4" w15:restartNumberingAfterBreak="0">
    <w:nsid w:val="307B0F5D"/>
    <w:multiLevelType w:val="hybridMultilevel"/>
    <w:tmpl w:val="22B0183E"/>
    <w:lvl w:ilvl="0" w:tplc="265C122E">
      <w:start w:val="1"/>
      <w:numFmt w:val="bullet"/>
      <w:lvlText w:val=""/>
      <w:lvlJc w:val="left"/>
      <w:pPr>
        <w:ind w:left="1350" w:hanging="360"/>
      </w:pPr>
      <w:rPr>
        <w:rFonts w:ascii="Symbol" w:hAnsi="Symbol" w:hint="default"/>
        <w:color w:val="auto"/>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15" w15:restartNumberingAfterBreak="0">
    <w:nsid w:val="32E95919"/>
    <w:multiLevelType w:val="multilevel"/>
    <w:tmpl w:val="85EAD482"/>
    <w:lvl w:ilvl="0">
      <w:start w:val="3"/>
      <w:numFmt w:val="decimal"/>
      <w:pStyle w:val="Nagwek1Niebieski"/>
      <w:lvlText w:val="%1"/>
      <w:lvlJc w:val="left"/>
      <w:pPr>
        <w:tabs>
          <w:tab w:val="num" w:pos="405"/>
        </w:tabs>
        <w:ind w:left="405" w:hanging="405"/>
      </w:pPr>
      <w:rPr>
        <w:rFonts w:ascii="Arial" w:hAnsi="Arial" w:cs="Arial" w:hint="default"/>
      </w:rPr>
    </w:lvl>
    <w:lvl w:ilvl="1">
      <w:start w:val="1"/>
      <w:numFmt w:val="decimal"/>
      <w:lvlText w:val="%1.%2"/>
      <w:lvlJc w:val="left"/>
      <w:pPr>
        <w:tabs>
          <w:tab w:val="num" w:pos="1004"/>
        </w:tabs>
        <w:ind w:left="1004" w:hanging="720"/>
      </w:pPr>
      <w:rPr>
        <w:rFonts w:hint="default"/>
        <w:color w:val="auto"/>
      </w:rPr>
    </w:lvl>
    <w:lvl w:ilvl="2">
      <w:start w:val="1"/>
      <w:numFmt w:val="decimal"/>
      <w:pStyle w:val="Nagowek4"/>
      <w:lvlText w:val="%1.%2.%3"/>
      <w:lvlJc w:val="left"/>
      <w:pPr>
        <w:tabs>
          <w:tab w:val="num" w:pos="1571"/>
        </w:tabs>
        <w:ind w:left="1571" w:hanging="720"/>
      </w:pPr>
      <w:rPr>
        <w:rFonts w:hint="default"/>
      </w:rPr>
    </w:lvl>
    <w:lvl w:ilvl="3">
      <w:start w:val="1"/>
      <w:numFmt w:val="decimal"/>
      <w:lvlText w:val="%1.%2.%3.%4"/>
      <w:lvlJc w:val="left"/>
      <w:pPr>
        <w:tabs>
          <w:tab w:val="num" w:pos="5333"/>
        </w:tabs>
        <w:ind w:left="5333"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0800"/>
        </w:tabs>
        <w:ind w:left="10800" w:hanging="2160"/>
      </w:pPr>
      <w:rPr>
        <w:rFonts w:hint="default"/>
      </w:rPr>
    </w:lvl>
  </w:abstractNum>
  <w:abstractNum w:abstractNumId="116" w15:restartNumberingAfterBreak="0">
    <w:nsid w:val="35134FC2"/>
    <w:multiLevelType w:val="hybridMultilevel"/>
    <w:tmpl w:val="38D6DA68"/>
    <w:lvl w:ilvl="0" w:tplc="1DA840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36DD7329"/>
    <w:multiLevelType w:val="hybridMultilevel"/>
    <w:tmpl w:val="56883A90"/>
    <w:lvl w:ilvl="0" w:tplc="0415000F">
      <w:start w:val="1"/>
      <w:numFmt w:val="decimal"/>
      <w:lvlText w:val="%1."/>
      <w:lvlJc w:val="left"/>
      <w:pPr>
        <w:ind w:left="720" w:hanging="360"/>
      </w:pPr>
    </w:lvl>
    <w:lvl w:ilvl="1" w:tplc="CCB83D0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9413C76"/>
    <w:multiLevelType w:val="hybridMultilevel"/>
    <w:tmpl w:val="735E4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39860EF4"/>
    <w:multiLevelType w:val="hybridMultilevel"/>
    <w:tmpl w:val="0B58B216"/>
    <w:lvl w:ilvl="0" w:tplc="04150019">
      <w:start w:val="1"/>
      <w:numFmt w:val="lowerLetter"/>
      <w:lvlText w:val="%1."/>
      <w:lvlJc w:val="left"/>
      <w:pPr>
        <w:ind w:left="1440" w:hanging="360"/>
      </w:pPr>
      <w:rPr>
        <w:rFonts w:hint="default"/>
      </w:rPr>
    </w:lvl>
    <w:lvl w:ilvl="1" w:tplc="88DE1F48">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39D97651"/>
    <w:multiLevelType w:val="hybridMultilevel"/>
    <w:tmpl w:val="7AE4DB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3DF522AD"/>
    <w:multiLevelType w:val="hybridMultilevel"/>
    <w:tmpl w:val="8CF89338"/>
    <w:lvl w:ilvl="0" w:tplc="CCB83D04">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CCB83D04">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2" w15:restartNumberingAfterBreak="0">
    <w:nsid w:val="3E20150A"/>
    <w:multiLevelType w:val="multilevel"/>
    <w:tmpl w:val="AFD2A1EA"/>
    <w:styleLink w:val="WWOutlineListStyle16"/>
    <w:lvl w:ilvl="0">
      <w:start w:val="1"/>
      <w:numFmt w:val="none"/>
      <w:lvlText w:val="%1"/>
      <w:lvlJc w:val="left"/>
    </w:lvl>
    <w:lvl w:ilvl="1">
      <w:start w:val="3"/>
      <w:numFmt w:val="decimal"/>
      <w:lvlText w:val="%2"/>
      <w:lvlJc w:val="left"/>
      <w:pPr>
        <w:ind w:left="405" w:hanging="405"/>
      </w:pPr>
      <w:rPr>
        <w:rFonts w:ascii="Arial" w:hAnsi="Arial" w:cs="Arial"/>
      </w:rPr>
    </w:lvl>
    <w:lvl w:ilvl="2">
      <w:start w:val="1"/>
      <w:numFmt w:val="decimal"/>
      <w:lvlText w:val="%1.%2.%3"/>
      <w:lvlJc w:val="left"/>
      <w:pPr>
        <w:ind w:left="72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3" w15:restartNumberingAfterBreak="0">
    <w:nsid w:val="3E6031BF"/>
    <w:multiLevelType w:val="hybridMultilevel"/>
    <w:tmpl w:val="56883A90"/>
    <w:lvl w:ilvl="0" w:tplc="0415000F">
      <w:start w:val="1"/>
      <w:numFmt w:val="decimal"/>
      <w:lvlText w:val="%1."/>
      <w:lvlJc w:val="left"/>
      <w:pPr>
        <w:ind w:left="720" w:hanging="360"/>
      </w:pPr>
    </w:lvl>
    <w:lvl w:ilvl="1" w:tplc="CCB83D0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F6C4C48"/>
    <w:multiLevelType w:val="hybridMultilevel"/>
    <w:tmpl w:val="586A5FA6"/>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5" w15:restartNumberingAfterBreak="0">
    <w:nsid w:val="3F7E016A"/>
    <w:multiLevelType w:val="hybridMultilevel"/>
    <w:tmpl w:val="F58A6806"/>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3FD76C41"/>
    <w:multiLevelType w:val="hybridMultilevel"/>
    <w:tmpl w:val="AEE86DA8"/>
    <w:lvl w:ilvl="0" w:tplc="04150001">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44E83090"/>
    <w:multiLevelType w:val="multilevel"/>
    <w:tmpl w:val="0B369434"/>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8" w15:restartNumberingAfterBreak="0">
    <w:nsid w:val="45686791"/>
    <w:multiLevelType w:val="hybridMultilevel"/>
    <w:tmpl w:val="07C67E68"/>
    <w:lvl w:ilvl="0" w:tplc="E91C83C4">
      <w:start w:val="1"/>
      <w:numFmt w:val="bullet"/>
      <w:lvlText w:val=""/>
      <w:lvlJc w:val="left"/>
      <w:pPr>
        <w:tabs>
          <w:tab w:val="num" w:pos="1800"/>
        </w:tabs>
        <w:ind w:left="1800" w:hanging="360"/>
      </w:pPr>
      <w:rPr>
        <w:rFonts w:ascii="Symbol" w:hAnsi="Symbol" w:cs="Symbol" w:hint="default"/>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start w:val="1"/>
      <w:numFmt w:val="bullet"/>
      <w:lvlText w:val=""/>
      <w:lvlJc w:val="left"/>
      <w:pPr>
        <w:tabs>
          <w:tab w:val="num" w:pos="3240"/>
        </w:tabs>
        <w:ind w:left="3240" w:hanging="360"/>
      </w:pPr>
      <w:rPr>
        <w:rFonts w:ascii="Wingdings" w:hAnsi="Wingdings" w:cs="Wingdings" w:hint="default"/>
      </w:rPr>
    </w:lvl>
    <w:lvl w:ilvl="3" w:tplc="04150001">
      <w:start w:val="1"/>
      <w:numFmt w:val="bullet"/>
      <w:lvlText w:val=""/>
      <w:lvlJc w:val="left"/>
      <w:pPr>
        <w:tabs>
          <w:tab w:val="num" w:pos="3960"/>
        </w:tabs>
        <w:ind w:left="3960" w:hanging="360"/>
      </w:pPr>
      <w:rPr>
        <w:rFonts w:ascii="Symbol" w:hAnsi="Symbol" w:cs="Symbol" w:hint="default"/>
      </w:rPr>
    </w:lvl>
    <w:lvl w:ilvl="4" w:tplc="04150003">
      <w:start w:val="1"/>
      <w:numFmt w:val="bullet"/>
      <w:lvlText w:val="o"/>
      <w:lvlJc w:val="left"/>
      <w:pPr>
        <w:tabs>
          <w:tab w:val="num" w:pos="4680"/>
        </w:tabs>
        <w:ind w:left="4680" w:hanging="360"/>
      </w:pPr>
      <w:rPr>
        <w:rFonts w:ascii="Courier New" w:hAnsi="Courier New" w:cs="Courier New" w:hint="default"/>
      </w:rPr>
    </w:lvl>
    <w:lvl w:ilvl="5" w:tplc="04150005">
      <w:start w:val="1"/>
      <w:numFmt w:val="bullet"/>
      <w:lvlText w:val=""/>
      <w:lvlJc w:val="left"/>
      <w:pPr>
        <w:tabs>
          <w:tab w:val="num" w:pos="5400"/>
        </w:tabs>
        <w:ind w:left="5400" w:hanging="360"/>
      </w:pPr>
      <w:rPr>
        <w:rFonts w:ascii="Wingdings" w:hAnsi="Wingdings" w:cs="Wingdings" w:hint="default"/>
      </w:rPr>
    </w:lvl>
    <w:lvl w:ilvl="6" w:tplc="04150001">
      <w:start w:val="1"/>
      <w:numFmt w:val="bullet"/>
      <w:lvlText w:val=""/>
      <w:lvlJc w:val="left"/>
      <w:pPr>
        <w:tabs>
          <w:tab w:val="num" w:pos="6120"/>
        </w:tabs>
        <w:ind w:left="6120" w:hanging="360"/>
      </w:pPr>
      <w:rPr>
        <w:rFonts w:ascii="Symbol" w:hAnsi="Symbol" w:cs="Symbol" w:hint="default"/>
      </w:rPr>
    </w:lvl>
    <w:lvl w:ilvl="7" w:tplc="04150003">
      <w:start w:val="1"/>
      <w:numFmt w:val="bullet"/>
      <w:lvlText w:val="o"/>
      <w:lvlJc w:val="left"/>
      <w:pPr>
        <w:tabs>
          <w:tab w:val="num" w:pos="6840"/>
        </w:tabs>
        <w:ind w:left="6840" w:hanging="360"/>
      </w:pPr>
      <w:rPr>
        <w:rFonts w:ascii="Courier New" w:hAnsi="Courier New" w:cs="Courier New" w:hint="default"/>
      </w:rPr>
    </w:lvl>
    <w:lvl w:ilvl="8" w:tplc="04150005">
      <w:start w:val="1"/>
      <w:numFmt w:val="bullet"/>
      <w:lvlText w:val=""/>
      <w:lvlJc w:val="left"/>
      <w:pPr>
        <w:tabs>
          <w:tab w:val="num" w:pos="7560"/>
        </w:tabs>
        <w:ind w:left="7560" w:hanging="360"/>
      </w:pPr>
      <w:rPr>
        <w:rFonts w:ascii="Wingdings" w:hAnsi="Wingdings" w:cs="Wingdings" w:hint="default"/>
      </w:rPr>
    </w:lvl>
  </w:abstractNum>
  <w:abstractNum w:abstractNumId="129" w15:restartNumberingAfterBreak="0">
    <w:nsid w:val="47B230B4"/>
    <w:multiLevelType w:val="hybridMultilevel"/>
    <w:tmpl w:val="9A425D0E"/>
    <w:lvl w:ilvl="0" w:tplc="863891AC">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0" w15:restartNumberingAfterBreak="0">
    <w:nsid w:val="47B81FD8"/>
    <w:multiLevelType w:val="hybridMultilevel"/>
    <w:tmpl w:val="9D94E134"/>
    <w:lvl w:ilvl="0" w:tplc="FFFFFFFF">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4809321C"/>
    <w:multiLevelType w:val="hybridMultilevel"/>
    <w:tmpl w:val="54E8D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C441BF1"/>
    <w:multiLevelType w:val="hybridMultilevel"/>
    <w:tmpl w:val="2A64C730"/>
    <w:lvl w:ilvl="0" w:tplc="CCB83D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4DBF5F2F"/>
    <w:multiLevelType w:val="hybridMultilevel"/>
    <w:tmpl w:val="929250A8"/>
    <w:name w:val="WW8Num4522222222222222"/>
    <w:lvl w:ilvl="0" w:tplc="FFFFFFFF">
      <w:start w:val="2"/>
      <w:numFmt w:val="bullet"/>
      <w:lvlText w:val="-"/>
      <w:lvlJc w:val="left"/>
      <w:pPr>
        <w:tabs>
          <w:tab w:val="num" w:pos="757"/>
        </w:tabs>
        <w:ind w:left="737" w:hanging="34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4" w15:restartNumberingAfterBreak="0">
    <w:nsid w:val="4DF75350"/>
    <w:multiLevelType w:val="hybridMultilevel"/>
    <w:tmpl w:val="A1082E5A"/>
    <w:lvl w:ilvl="0" w:tplc="FFFFFFFF">
      <w:start w:val="1"/>
      <w:numFmt w:val="bullet"/>
      <w:lvlText w:val=""/>
      <w:lvlJc w:val="left"/>
      <w:pPr>
        <w:ind w:left="1296" w:hanging="360"/>
      </w:pPr>
      <w:rPr>
        <w:rFonts w:ascii="Symbol" w:hAnsi="Symbol" w:hint="default"/>
        <w:b/>
        <w:i w:val="0"/>
        <w:sz w:val="28"/>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135" w15:restartNumberingAfterBreak="0">
    <w:nsid w:val="4FBF1C12"/>
    <w:multiLevelType w:val="hybridMultilevel"/>
    <w:tmpl w:val="4BB2437C"/>
    <w:name w:val="WW8Num102"/>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6" w15:restartNumberingAfterBreak="0">
    <w:nsid w:val="54CA1B7B"/>
    <w:multiLevelType w:val="hybridMultilevel"/>
    <w:tmpl w:val="DCBE2452"/>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5A90B14"/>
    <w:multiLevelType w:val="hybridMultilevel"/>
    <w:tmpl w:val="437C73C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5FE437A"/>
    <w:multiLevelType w:val="hybridMultilevel"/>
    <w:tmpl w:val="CCF433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7EE0F91"/>
    <w:multiLevelType w:val="multilevel"/>
    <w:tmpl w:val="1E08745E"/>
    <w:lvl w:ilvl="0">
      <w:start w:val="9"/>
      <w:numFmt w:val="decimal"/>
      <w:pStyle w:val="Naglowek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58366641"/>
    <w:multiLevelType w:val="hybridMultilevel"/>
    <w:tmpl w:val="9F228CF8"/>
    <w:lvl w:ilvl="0" w:tplc="3C5C27CC">
      <w:start w:val="1"/>
      <w:numFmt w:val="decimal"/>
      <w:lvlText w:val="%1."/>
      <w:lvlJc w:val="left"/>
      <w:pPr>
        <w:ind w:left="360" w:hanging="360"/>
      </w:pPr>
      <w:rPr>
        <w:rFonts w:hint="default"/>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58D70132"/>
    <w:multiLevelType w:val="hybridMultilevel"/>
    <w:tmpl w:val="0CBAB244"/>
    <w:lvl w:ilvl="0" w:tplc="63D69676">
      <w:start w:val="1"/>
      <w:numFmt w:val="bullet"/>
      <w:lvlText w:val=""/>
      <w:lvlJc w:val="left"/>
      <w:pPr>
        <w:ind w:left="720" w:hanging="360"/>
      </w:pPr>
      <w:rPr>
        <w:rFonts w:ascii="Wingdings" w:hAnsi="Wingding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9E74D6F"/>
    <w:multiLevelType w:val="hybridMultilevel"/>
    <w:tmpl w:val="DC02EAA6"/>
    <w:lvl w:ilvl="0" w:tplc="863891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A123DE5"/>
    <w:multiLevelType w:val="hybridMultilevel"/>
    <w:tmpl w:val="45869A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5B91176D"/>
    <w:multiLevelType w:val="hybridMultilevel"/>
    <w:tmpl w:val="B9BE40C0"/>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C38143A"/>
    <w:multiLevelType w:val="hybridMultilevel"/>
    <w:tmpl w:val="23F60E7A"/>
    <w:lvl w:ilvl="0" w:tplc="DABE239E">
      <w:start w:val="1"/>
      <w:numFmt w:val="decimal"/>
      <w:lvlText w:val="%1."/>
      <w:lvlJc w:val="left"/>
      <w:pPr>
        <w:tabs>
          <w:tab w:val="num" w:pos="720"/>
        </w:tabs>
        <w:ind w:left="720" w:hanging="360"/>
      </w:pPr>
      <w:rPr>
        <w:rFonts w:ascii="Arial" w:hAnsi="Arial" w:cs="Arial" w:hint="default"/>
        <w:b/>
        <w:color w:val="auto"/>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5D531151"/>
    <w:multiLevelType w:val="hybridMultilevel"/>
    <w:tmpl w:val="ECE46D4C"/>
    <w:lvl w:ilvl="0" w:tplc="265C122E">
      <w:start w:val="1"/>
      <w:numFmt w:val="bullet"/>
      <w:lvlText w:val=""/>
      <w:lvlJc w:val="left"/>
      <w:pPr>
        <w:ind w:left="1060" w:hanging="360"/>
      </w:pPr>
      <w:rPr>
        <w:rFonts w:ascii="Symbol" w:hAnsi="Symbol" w:hint="default"/>
        <w:color w:val="auto"/>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47" w15:restartNumberingAfterBreak="0">
    <w:nsid w:val="5F896746"/>
    <w:multiLevelType w:val="hybridMultilevel"/>
    <w:tmpl w:val="4A8C397E"/>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2797B66"/>
    <w:multiLevelType w:val="hybridMultilevel"/>
    <w:tmpl w:val="7AAC77A2"/>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39F2948"/>
    <w:multiLevelType w:val="hybridMultilevel"/>
    <w:tmpl w:val="060C7682"/>
    <w:lvl w:ilvl="0" w:tplc="04150019">
      <w:start w:val="1"/>
      <w:numFmt w:val="lowerLetter"/>
      <w:lvlText w:val="%1."/>
      <w:lvlJc w:val="left"/>
      <w:pPr>
        <w:ind w:left="720" w:hanging="360"/>
      </w:pPr>
    </w:lvl>
    <w:lvl w:ilvl="1" w:tplc="F4D2C9B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42A609D"/>
    <w:multiLevelType w:val="multilevel"/>
    <w:tmpl w:val="860C03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65B22461"/>
    <w:multiLevelType w:val="hybridMultilevel"/>
    <w:tmpl w:val="E938914C"/>
    <w:lvl w:ilvl="0" w:tplc="B996511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69F348B"/>
    <w:multiLevelType w:val="hybridMultilevel"/>
    <w:tmpl w:val="E6FCF312"/>
    <w:lvl w:ilvl="0" w:tplc="265C122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75B62E1"/>
    <w:multiLevelType w:val="multilevel"/>
    <w:tmpl w:val="20ACEABC"/>
    <w:lvl w:ilvl="0">
      <w:start w:val="10"/>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4" w15:restartNumberingAfterBreak="0">
    <w:nsid w:val="68B66392"/>
    <w:multiLevelType w:val="hybridMultilevel"/>
    <w:tmpl w:val="6660F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A0F1024"/>
    <w:multiLevelType w:val="hybridMultilevel"/>
    <w:tmpl w:val="C42EB9F4"/>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26036E"/>
    <w:multiLevelType w:val="hybridMultilevel"/>
    <w:tmpl w:val="C90669D6"/>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A447123"/>
    <w:multiLevelType w:val="hybridMultilevel"/>
    <w:tmpl w:val="E65E5124"/>
    <w:lvl w:ilvl="0" w:tplc="0000006B">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A836BA0"/>
    <w:multiLevelType w:val="hybridMultilevel"/>
    <w:tmpl w:val="499091B0"/>
    <w:lvl w:ilvl="0" w:tplc="1DA840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BD34371"/>
    <w:multiLevelType w:val="hybridMultilevel"/>
    <w:tmpl w:val="8A0A07DA"/>
    <w:lvl w:ilvl="0" w:tplc="CCB83D04">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0" w15:restartNumberingAfterBreak="0">
    <w:nsid w:val="6C6B20E2"/>
    <w:multiLevelType w:val="hybridMultilevel"/>
    <w:tmpl w:val="51A6A846"/>
    <w:lvl w:ilvl="0" w:tplc="63D69676">
      <w:start w:val="1"/>
      <w:numFmt w:val="bullet"/>
      <w:lvlText w:val=""/>
      <w:lvlJc w:val="left"/>
      <w:pPr>
        <w:ind w:left="720" w:hanging="360"/>
      </w:pPr>
      <w:rPr>
        <w:rFonts w:ascii="Wingdings" w:hAnsi="Wingding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D3435CF"/>
    <w:multiLevelType w:val="hybridMultilevel"/>
    <w:tmpl w:val="38C09B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6DC90C6E"/>
    <w:multiLevelType w:val="hybridMultilevel"/>
    <w:tmpl w:val="2656360A"/>
    <w:lvl w:ilvl="0" w:tplc="CCB83D04">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3" w15:restartNumberingAfterBreak="0">
    <w:nsid w:val="6E1E314C"/>
    <w:multiLevelType w:val="hybridMultilevel"/>
    <w:tmpl w:val="BEC87A1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6E324F02"/>
    <w:multiLevelType w:val="hybridMultilevel"/>
    <w:tmpl w:val="6A3E3834"/>
    <w:lvl w:ilvl="0" w:tplc="71D8DBC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5" w15:restartNumberingAfterBreak="0">
    <w:nsid w:val="6E737FB0"/>
    <w:multiLevelType w:val="hybridMultilevel"/>
    <w:tmpl w:val="B42EF7A8"/>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EDF289B"/>
    <w:multiLevelType w:val="hybridMultilevel"/>
    <w:tmpl w:val="1AC201C6"/>
    <w:lvl w:ilvl="0" w:tplc="5508AA1E">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67" w15:restartNumberingAfterBreak="0">
    <w:nsid w:val="70B807EA"/>
    <w:multiLevelType w:val="hybridMultilevel"/>
    <w:tmpl w:val="760E68D8"/>
    <w:lvl w:ilvl="0" w:tplc="B4CEEFF8">
      <w:start w:val="1"/>
      <w:numFmt w:val="bullet"/>
      <w:lvlText w:val="%1"/>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8" w15:restartNumberingAfterBreak="0">
    <w:nsid w:val="719E7BCD"/>
    <w:multiLevelType w:val="hybridMultilevel"/>
    <w:tmpl w:val="82AC93CC"/>
    <w:lvl w:ilvl="0" w:tplc="B4CEEFF8">
      <w:start w:val="1"/>
      <w:numFmt w:val="bullet"/>
      <w:lvlText w:val="%1"/>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169" w15:restartNumberingAfterBreak="0">
    <w:nsid w:val="738E5948"/>
    <w:multiLevelType w:val="multilevel"/>
    <w:tmpl w:val="F162CFA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0" w15:restartNumberingAfterBreak="0">
    <w:nsid w:val="76917809"/>
    <w:multiLevelType w:val="hybridMultilevel"/>
    <w:tmpl w:val="AD88A6CC"/>
    <w:lvl w:ilvl="0" w:tplc="863891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75303FB"/>
    <w:multiLevelType w:val="hybridMultilevel"/>
    <w:tmpl w:val="717280B6"/>
    <w:lvl w:ilvl="0" w:tplc="863891AC">
      <w:start w:val="1"/>
      <w:numFmt w:val="bullet"/>
      <w:lvlText w:val=""/>
      <w:lvlJc w:val="left"/>
      <w:pPr>
        <w:ind w:left="928"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2" w15:restartNumberingAfterBreak="0">
    <w:nsid w:val="776D67CF"/>
    <w:multiLevelType w:val="hybridMultilevel"/>
    <w:tmpl w:val="EE1672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9463D2C"/>
    <w:multiLevelType w:val="hybridMultilevel"/>
    <w:tmpl w:val="0EFADE3A"/>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A99184E"/>
    <w:multiLevelType w:val="hybridMultilevel"/>
    <w:tmpl w:val="3D16D1EE"/>
    <w:lvl w:ilvl="0" w:tplc="863891A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5" w15:restartNumberingAfterBreak="0">
    <w:nsid w:val="7BA40313"/>
    <w:multiLevelType w:val="hybridMultilevel"/>
    <w:tmpl w:val="BCBCF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F884669"/>
    <w:multiLevelType w:val="hybridMultilevel"/>
    <w:tmpl w:val="CAA808C6"/>
    <w:lvl w:ilvl="0" w:tplc="FFFFFFFF">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FC57A6C"/>
    <w:multiLevelType w:val="hybridMultilevel"/>
    <w:tmpl w:val="C53AD6E2"/>
    <w:lvl w:ilvl="0" w:tplc="CCB83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6411752">
    <w:abstractNumId w:val="1"/>
  </w:num>
  <w:num w:numId="2" w16cid:durableId="981471650">
    <w:abstractNumId w:val="4"/>
  </w:num>
  <w:num w:numId="3" w16cid:durableId="682708126">
    <w:abstractNumId w:val="5"/>
  </w:num>
  <w:num w:numId="4" w16cid:durableId="2013222078">
    <w:abstractNumId w:val="7"/>
  </w:num>
  <w:num w:numId="5" w16cid:durableId="225724183">
    <w:abstractNumId w:val="11"/>
  </w:num>
  <w:num w:numId="6" w16cid:durableId="1121068528">
    <w:abstractNumId w:val="12"/>
  </w:num>
  <w:num w:numId="7" w16cid:durableId="846288324">
    <w:abstractNumId w:val="15"/>
  </w:num>
  <w:num w:numId="8" w16cid:durableId="262424542">
    <w:abstractNumId w:val="19"/>
  </w:num>
  <w:num w:numId="9" w16cid:durableId="1396201778">
    <w:abstractNumId w:val="20"/>
  </w:num>
  <w:num w:numId="10" w16cid:durableId="932319055">
    <w:abstractNumId w:val="115"/>
  </w:num>
  <w:num w:numId="11" w16cid:durableId="1590777237">
    <w:abstractNumId w:val="103"/>
  </w:num>
  <w:num w:numId="12" w16cid:durableId="673386756">
    <w:abstractNumId w:val="145"/>
  </w:num>
  <w:num w:numId="13" w16cid:durableId="387339733">
    <w:abstractNumId w:val="126"/>
  </w:num>
  <w:num w:numId="14" w16cid:durableId="1807966836">
    <w:abstractNumId w:val="83"/>
  </w:num>
  <w:num w:numId="15" w16cid:durableId="323167655">
    <w:abstractNumId w:val="94"/>
  </w:num>
  <w:num w:numId="16" w16cid:durableId="765535852">
    <w:abstractNumId w:val="127"/>
  </w:num>
  <w:num w:numId="17" w16cid:durableId="1436634180">
    <w:abstractNumId w:val="104"/>
  </w:num>
  <w:num w:numId="18" w16cid:durableId="1085348312">
    <w:abstractNumId w:val="122"/>
  </w:num>
  <w:num w:numId="19" w16cid:durableId="1923101108">
    <w:abstractNumId w:val="90"/>
  </w:num>
  <w:num w:numId="20" w16cid:durableId="668607269">
    <w:abstractNumId w:val="110"/>
  </w:num>
  <w:num w:numId="21" w16cid:durableId="2074547565">
    <w:abstractNumId w:val="0"/>
  </w:num>
  <w:num w:numId="22" w16cid:durableId="986277547">
    <w:abstractNumId w:val="112"/>
  </w:num>
  <w:num w:numId="23" w16cid:durableId="1481187205">
    <w:abstractNumId w:val="118"/>
  </w:num>
  <w:num w:numId="24" w16cid:durableId="386221112">
    <w:abstractNumId w:val="153"/>
  </w:num>
  <w:num w:numId="25" w16cid:durableId="613564679">
    <w:abstractNumId w:val="129"/>
  </w:num>
  <w:num w:numId="26" w16cid:durableId="1912427214">
    <w:abstractNumId w:val="142"/>
  </w:num>
  <w:num w:numId="27" w16cid:durableId="994575252">
    <w:abstractNumId w:val="155"/>
  </w:num>
  <w:num w:numId="28" w16cid:durableId="1475104192">
    <w:abstractNumId w:val="151"/>
  </w:num>
  <w:num w:numId="29" w16cid:durableId="810562974">
    <w:abstractNumId w:val="144"/>
  </w:num>
  <w:num w:numId="30" w16cid:durableId="1950578444">
    <w:abstractNumId w:val="152"/>
  </w:num>
  <w:num w:numId="31" w16cid:durableId="2099402073">
    <w:abstractNumId w:val="146"/>
  </w:num>
  <w:num w:numId="32" w16cid:durableId="1830097796">
    <w:abstractNumId w:val="139"/>
  </w:num>
  <w:num w:numId="33" w16cid:durableId="1018586340">
    <w:abstractNumId w:val="114"/>
  </w:num>
  <w:num w:numId="34" w16cid:durableId="1892422940">
    <w:abstractNumId w:val="168"/>
  </w:num>
  <w:num w:numId="35" w16cid:durableId="1702439822">
    <w:abstractNumId w:val="134"/>
  </w:num>
  <w:num w:numId="36" w16cid:durableId="912542845">
    <w:abstractNumId w:val="161"/>
  </w:num>
  <w:num w:numId="37" w16cid:durableId="505635381">
    <w:abstractNumId w:val="167"/>
  </w:num>
  <w:num w:numId="38" w16cid:durableId="1243218836">
    <w:abstractNumId w:val="86"/>
  </w:num>
  <w:num w:numId="39" w16cid:durableId="1176652569">
    <w:abstractNumId w:val="159"/>
  </w:num>
  <w:num w:numId="40" w16cid:durableId="1224678046">
    <w:abstractNumId w:val="125"/>
  </w:num>
  <w:num w:numId="41" w16cid:durableId="1827167968">
    <w:abstractNumId w:val="149"/>
  </w:num>
  <w:num w:numId="42" w16cid:durableId="554246268">
    <w:abstractNumId w:val="136"/>
  </w:num>
  <w:num w:numId="43" w16cid:durableId="882906781">
    <w:abstractNumId w:val="137"/>
  </w:num>
  <w:num w:numId="44" w16cid:durableId="892086557">
    <w:abstractNumId w:val="102"/>
  </w:num>
  <w:num w:numId="45" w16cid:durableId="990326942">
    <w:abstractNumId w:val="92"/>
  </w:num>
  <w:num w:numId="46" w16cid:durableId="1421872049">
    <w:abstractNumId w:val="109"/>
  </w:num>
  <w:num w:numId="47" w16cid:durableId="1200895852">
    <w:abstractNumId w:val="93"/>
  </w:num>
  <w:num w:numId="48" w16cid:durableId="690034684">
    <w:abstractNumId w:val="173"/>
  </w:num>
  <w:num w:numId="49" w16cid:durableId="1522433025">
    <w:abstractNumId w:val="147"/>
  </w:num>
  <w:num w:numId="50" w16cid:durableId="804585551">
    <w:abstractNumId w:val="165"/>
  </w:num>
  <w:num w:numId="51" w16cid:durableId="1647515762">
    <w:abstractNumId w:val="96"/>
  </w:num>
  <w:num w:numId="52" w16cid:durableId="2141145358">
    <w:abstractNumId w:val="121"/>
  </w:num>
  <w:num w:numId="53" w16cid:durableId="585310109">
    <w:abstractNumId w:val="113"/>
  </w:num>
  <w:num w:numId="54" w16cid:durableId="1935942107">
    <w:abstractNumId w:val="101"/>
  </w:num>
  <w:num w:numId="55" w16cid:durableId="1045182094">
    <w:abstractNumId w:val="170"/>
  </w:num>
  <w:num w:numId="56" w16cid:durableId="875894274">
    <w:abstractNumId w:val="108"/>
  </w:num>
  <w:num w:numId="57" w16cid:durableId="959217184">
    <w:abstractNumId w:val="156"/>
  </w:num>
  <w:num w:numId="58" w16cid:durableId="1103305817">
    <w:abstractNumId w:val="84"/>
  </w:num>
  <w:num w:numId="59" w16cid:durableId="1087462095">
    <w:abstractNumId w:val="45"/>
  </w:num>
  <w:num w:numId="60" w16cid:durableId="1953702514">
    <w:abstractNumId w:val="89"/>
  </w:num>
  <w:num w:numId="61" w16cid:durableId="641929782">
    <w:abstractNumId w:val="119"/>
  </w:num>
  <w:num w:numId="62" w16cid:durableId="1530989229">
    <w:abstractNumId w:val="124"/>
  </w:num>
  <w:num w:numId="63" w16cid:durableId="1940141435">
    <w:abstractNumId w:val="148"/>
  </w:num>
  <w:num w:numId="64" w16cid:durableId="1090541246">
    <w:abstractNumId w:val="120"/>
  </w:num>
  <w:num w:numId="65" w16cid:durableId="1396590234">
    <w:abstractNumId w:val="132"/>
  </w:num>
  <w:num w:numId="66" w16cid:durableId="1348405618">
    <w:abstractNumId w:val="6"/>
  </w:num>
  <w:num w:numId="67" w16cid:durableId="1525827979">
    <w:abstractNumId w:val="107"/>
  </w:num>
  <w:num w:numId="68" w16cid:durableId="1192301588">
    <w:abstractNumId w:val="116"/>
  </w:num>
  <w:num w:numId="69" w16cid:durableId="1485005574">
    <w:abstractNumId w:val="85"/>
  </w:num>
  <w:num w:numId="70" w16cid:durableId="1113130242">
    <w:abstractNumId w:val="105"/>
  </w:num>
  <w:num w:numId="71" w16cid:durableId="1496188662">
    <w:abstractNumId w:val="154"/>
  </w:num>
  <w:num w:numId="72" w16cid:durableId="1054891968">
    <w:abstractNumId w:val="158"/>
  </w:num>
  <w:num w:numId="73" w16cid:durableId="1797720286">
    <w:abstractNumId w:val="174"/>
  </w:num>
  <w:num w:numId="74" w16cid:durableId="1774740203">
    <w:abstractNumId w:val="88"/>
  </w:num>
  <w:num w:numId="75" w16cid:durableId="465005167">
    <w:abstractNumId w:val="140"/>
  </w:num>
  <w:num w:numId="76" w16cid:durableId="1734087089">
    <w:abstractNumId w:val="172"/>
  </w:num>
  <w:num w:numId="77" w16cid:durableId="810755024">
    <w:abstractNumId w:val="99"/>
  </w:num>
  <w:num w:numId="78" w16cid:durableId="840316890">
    <w:abstractNumId w:val="91"/>
  </w:num>
  <w:num w:numId="79" w16cid:durableId="1833330887">
    <w:abstractNumId w:val="117"/>
  </w:num>
  <w:num w:numId="80" w16cid:durableId="1681003418">
    <w:abstractNumId w:val="162"/>
  </w:num>
  <w:num w:numId="81" w16cid:durableId="1561014176">
    <w:abstractNumId w:val="95"/>
  </w:num>
  <w:num w:numId="82" w16cid:durableId="883374667">
    <w:abstractNumId w:val="177"/>
  </w:num>
  <w:num w:numId="83" w16cid:durableId="617564765">
    <w:abstractNumId w:val="157"/>
  </w:num>
  <w:num w:numId="84" w16cid:durableId="190920526">
    <w:abstractNumId w:val="123"/>
  </w:num>
  <w:num w:numId="85" w16cid:durableId="674457148">
    <w:abstractNumId w:val="171"/>
  </w:num>
  <w:num w:numId="86" w16cid:durableId="1155802699">
    <w:abstractNumId w:val="80"/>
  </w:num>
  <w:num w:numId="87" w16cid:durableId="1685474335">
    <w:abstractNumId w:val="131"/>
  </w:num>
  <w:num w:numId="88" w16cid:durableId="1845316847">
    <w:abstractNumId w:val="141"/>
  </w:num>
  <w:num w:numId="89" w16cid:durableId="1911496904">
    <w:abstractNumId w:val="160"/>
  </w:num>
  <w:num w:numId="90" w16cid:durableId="237520451">
    <w:abstractNumId w:val="143"/>
  </w:num>
  <w:num w:numId="91" w16cid:durableId="631909799">
    <w:abstractNumId w:val="82"/>
  </w:num>
  <w:num w:numId="92" w16cid:durableId="176389213">
    <w:abstractNumId w:val="138"/>
  </w:num>
  <w:num w:numId="93" w16cid:durableId="2050951343">
    <w:abstractNumId w:val="163"/>
  </w:num>
  <w:num w:numId="94" w16cid:durableId="1071852631">
    <w:abstractNumId w:val="164"/>
  </w:num>
  <w:num w:numId="95" w16cid:durableId="1538010920">
    <w:abstractNumId w:val="169"/>
  </w:num>
  <w:num w:numId="96" w16cid:durableId="1032805513">
    <w:abstractNumId w:val="128"/>
  </w:num>
  <w:num w:numId="97" w16cid:durableId="1933737821">
    <w:abstractNumId w:val="166"/>
  </w:num>
  <w:num w:numId="98" w16cid:durableId="2016346342">
    <w:abstractNumId w:val="130"/>
  </w:num>
  <w:num w:numId="99" w16cid:durableId="715156947">
    <w:abstractNumId w:val="176"/>
  </w:num>
  <w:num w:numId="100" w16cid:durableId="1866018414">
    <w:abstractNumId w:val="175"/>
  </w:num>
  <w:num w:numId="101" w16cid:durableId="1845046299">
    <w:abstractNumId w:val="97"/>
  </w:num>
  <w:num w:numId="102" w16cid:durableId="1327780615">
    <w:abstractNumId w:val="150"/>
  </w:num>
  <w:num w:numId="103" w16cid:durableId="1681008886">
    <w:abstractNumId w:val="98"/>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FF9"/>
    <w:rsid w:val="000002F3"/>
    <w:rsid w:val="0000097C"/>
    <w:rsid w:val="00000DB1"/>
    <w:rsid w:val="00000FCE"/>
    <w:rsid w:val="0000118A"/>
    <w:rsid w:val="00001404"/>
    <w:rsid w:val="00001758"/>
    <w:rsid w:val="00001D89"/>
    <w:rsid w:val="0000279B"/>
    <w:rsid w:val="00002AE2"/>
    <w:rsid w:val="00002C24"/>
    <w:rsid w:val="000032D1"/>
    <w:rsid w:val="00003319"/>
    <w:rsid w:val="000034F4"/>
    <w:rsid w:val="00003529"/>
    <w:rsid w:val="000035C8"/>
    <w:rsid w:val="00004586"/>
    <w:rsid w:val="00004D3E"/>
    <w:rsid w:val="00005691"/>
    <w:rsid w:val="00006A44"/>
    <w:rsid w:val="0000702B"/>
    <w:rsid w:val="00007247"/>
    <w:rsid w:val="00007844"/>
    <w:rsid w:val="00007C4E"/>
    <w:rsid w:val="00010B16"/>
    <w:rsid w:val="00010CFF"/>
    <w:rsid w:val="00010D66"/>
    <w:rsid w:val="00010F39"/>
    <w:rsid w:val="00010F54"/>
    <w:rsid w:val="0001108A"/>
    <w:rsid w:val="0001133E"/>
    <w:rsid w:val="000118D6"/>
    <w:rsid w:val="00011C73"/>
    <w:rsid w:val="00011D4D"/>
    <w:rsid w:val="00011DF8"/>
    <w:rsid w:val="00011E75"/>
    <w:rsid w:val="00011E7A"/>
    <w:rsid w:val="0001236F"/>
    <w:rsid w:val="00013084"/>
    <w:rsid w:val="0001312C"/>
    <w:rsid w:val="00013369"/>
    <w:rsid w:val="000134BC"/>
    <w:rsid w:val="0001366C"/>
    <w:rsid w:val="00013D52"/>
    <w:rsid w:val="00014341"/>
    <w:rsid w:val="00014407"/>
    <w:rsid w:val="0001446C"/>
    <w:rsid w:val="0001464F"/>
    <w:rsid w:val="0001468F"/>
    <w:rsid w:val="000147AE"/>
    <w:rsid w:val="00014A58"/>
    <w:rsid w:val="00014F93"/>
    <w:rsid w:val="00014FEE"/>
    <w:rsid w:val="00015470"/>
    <w:rsid w:val="00015914"/>
    <w:rsid w:val="0001635E"/>
    <w:rsid w:val="000165C4"/>
    <w:rsid w:val="000166F2"/>
    <w:rsid w:val="0001672D"/>
    <w:rsid w:val="00016D72"/>
    <w:rsid w:val="00017794"/>
    <w:rsid w:val="000179E3"/>
    <w:rsid w:val="00017D1F"/>
    <w:rsid w:val="0002022B"/>
    <w:rsid w:val="000204C4"/>
    <w:rsid w:val="000204CE"/>
    <w:rsid w:val="000209D9"/>
    <w:rsid w:val="00021363"/>
    <w:rsid w:val="0002148C"/>
    <w:rsid w:val="00021856"/>
    <w:rsid w:val="00021DBB"/>
    <w:rsid w:val="0002250F"/>
    <w:rsid w:val="00022934"/>
    <w:rsid w:val="00022AE9"/>
    <w:rsid w:val="00022DD1"/>
    <w:rsid w:val="000231F1"/>
    <w:rsid w:val="00023399"/>
    <w:rsid w:val="0002356E"/>
    <w:rsid w:val="000237B4"/>
    <w:rsid w:val="00023E99"/>
    <w:rsid w:val="0002413D"/>
    <w:rsid w:val="00024222"/>
    <w:rsid w:val="00024F9C"/>
    <w:rsid w:val="00025B57"/>
    <w:rsid w:val="00025DB9"/>
    <w:rsid w:val="00025EF8"/>
    <w:rsid w:val="000267F9"/>
    <w:rsid w:val="00026DFE"/>
    <w:rsid w:val="00027839"/>
    <w:rsid w:val="000308EF"/>
    <w:rsid w:val="000314CE"/>
    <w:rsid w:val="00031CFF"/>
    <w:rsid w:val="0003205E"/>
    <w:rsid w:val="00032295"/>
    <w:rsid w:val="0003369E"/>
    <w:rsid w:val="00033703"/>
    <w:rsid w:val="0003442A"/>
    <w:rsid w:val="00034510"/>
    <w:rsid w:val="00034645"/>
    <w:rsid w:val="00034E81"/>
    <w:rsid w:val="000359BC"/>
    <w:rsid w:val="00035A0C"/>
    <w:rsid w:val="000360F1"/>
    <w:rsid w:val="00036A49"/>
    <w:rsid w:val="00037620"/>
    <w:rsid w:val="00040036"/>
    <w:rsid w:val="00040AE9"/>
    <w:rsid w:val="00040E0E"/>
    <w:rsid w:val="00041194"/>
    <w:rsid w:val="0004186F"/>
    <w:rsid w:val="000418AD"/>
    <w:rsid w:val="00041CBD"/>
    <w:rsid w:val="00042393"/>
    <w:rsid w:val="0004249B"/>
    <w:rsid w:val="00042512"/>
    <w:rsid w:val="00042991"/>
    <w:rsid w:val="00044159"/>
    <w:rsid w:val="000445AE"/>
    <w:rsid w:val="0004462C"/>
    <w:rsid w:val="00044821"/>
    <w:rsid w:val="0004510B"/>
    <w:rsid w:val="00045323"/>
    <w:rsid w:val="00045845"/>
    <w:rsid w:val="00045976"/>
    <w:rsid w:val="000462D2"/>
    <w:rsid w:val="0004646E"/>
    <w:rsid w:val="000466DC"/>
    <w:rsid w:val="00046929"/>
    <w:rsid w:val="00046C17"/>
    <w:rsid w:val="0005024C"/>
    <w:rsid w:val="00050802"/>
    <w:rsid w:val="00050A45"/>
    <w:rsid w:val="00050A50"/>
    <w:rsid w:val="00050ABE"/>
    <w:rsid w:val="00050B2D"/>
    <w:rsid w:val="00051A6E"/>
    <w:rsid w:val="00051B92"/>
    <w:rsid w:val="00051F61"/>
    <w:rsid w:val="000520A8"/>
    <w:rsid w:val="000522F8"/>
    <w:rsid w:val="00052528"/>
    <w:rsid w:val="000529CA"/>
    <w:rsid w:val="00053460"/>
    <w:rsid w:val="00053A80"/>
    <w:rsid w:val="00053B8B"/>
    <w:rsid w:val="00053EDF"/>
    <w:rsid w:val="00054089"/>
    <w:rsid w:val="00054205"/>
    <w:rsid w:val="000542F7"/>
    <w:rsid w:val="00054C0E"/>
    <w:rsid w:val="00054F13"/>
    <w:rsid w:val="0005565D"/>
    <w:rsid w:val="000560B2"/>
    <w:rsid w:val="0005620E"/>
    <w:rsid w:val="0005645A"/>
    <w:rsid w:val="000568BB"/>
    <w:rsid w:val="000571F5"/>
    <w:rsid w:val="000573E8"/>
    <w:rsid w:val="0005766F"/>
    <w:rsid w:val="000579C4"/>
    <w:rsid w:val="00057AC4"/>
    <w:rsid w:val="00057B30"/>
    <w:rsid w:val="00060801"/>
    <w:rsid w:val="000608DF"/>
    <w:rsid w:val="00060A9F"/>
    <w:rsid w:val="00060D48"/>
    <w:rsid w:val="00060FFD"/>
    <w:rsid w:val="000614C4"/>
    <w:rsid w:val="00061D98"/>
    <w:rsid w:val="00061DF6"/>
    <w:rsid w:val="000621CD"/>
    <w:rsid w:val="0006271D"/>
    <w:rsid w:val="00062839"/>
    <w:rsid w:val="000635E7"/>
    <w:rsid w:val="0006381E"/>
    <w:rsid w:val="000644E4"/>
    <w:rsid w:val="0006528A"/>
    <w:rsid w:val="00065481"/>
    <w:rsid w:val="000655C8"/>
    <w:rsid w:val="0006562F"/>
    <w:rsid w:val="00065B98"/>
    <w:rsid w:val="00065BD7"/>
    <w:rsid w:val="000661DF"/>
    <w:rsid w:val="0006680B"/>
    <w:rsid w:val="00066C49"/>
    <w:rsid w:val="00067AF7"/>
    <w:rsid w:val="00067BA3"/>
    <w:rsid w:val="00070984"/>
    <w:rsid w:val="00070D8A"/>
    <w:rsid w:val="00070F03"/>
    <w:rsid w:val="00071157"/>
    <w:rsid w:val="0007123E"/>
    <w:rsid w:val="000713F4"/>
    <w:rsid w:val="000719A1"/>
    <w:rsid w:val="0007292A"/>
    <w:rsid w:val="00072AAF"/>
    <w:rsid w:val="000730A8"/>
    <w:rsid w:val="00073129"/>
    <w:rsid w:val="00073136"/>
    <w:rsid w:val="0007382B"/>
    <w:rsid w:val="00073908"/>
    <w:rsid w:val="00073F26"/>
    <w:rsid w:val="000743D3"/>
    <w:rsid w:val="00074722"/>
    <w:rsid w:val="00074D23"/>
    <w:rsid w:val="0007510D"/>
    <w:rsid w:val="000753C7"/>
    <w:rsid w:val="00075A10"/>
    <w:rsid w:val="00075FF9"/>
    <w:rsid w:val="0007602B"/>
    <w:rsid w:val="0007654C"/>
    <w:rsid w:val="00076BCB"/>
    <w:rsid w:val="0007734E"/>
    <w:rsid w:val="00077654"/>
    <w:rsid w:val="000778CD"/>
    <w:rsid w:val="00080144"/>
    <w:rsid w:val="0008099D"/>
    <w:rsid w:val="00081A5D"/>
    <w:rsid w:val="00081B86"/>
    <w:rsid w:val="00081EC2"/>
    <w:rsid w:val="00081F4B"/>
    <w:rsid w:val="000822AD"/>
    <w:rsid w:val="00082E8A"/>
    <w:rsid w:val="00082F87"/>
    <w:rsid w:val="00082FE6"/>
    <w:rsid w:val="00083910"/>
    <w:rsid w:val="00083997"/>
    <w:rsid w:val="0008462F"/>
    <w:rsid w:val="00084857"/>
    <w:rsid w:val="00084C33"/>
    <w:rsid w:val="00084C7A"/>
    <w:rsid w:val="00085116"/>
    <w:rsid w:val="000855EA"/>
    <w:rsid w:val="00085C94"/>
    <w:rsid w:val="00085EC8"/>
    <w:rsid w:val="00086346"/>
    <w:rsid w:val="00086C24"/>
    <w:rsid w:val="000872F1"/>
    <w:rsid w:val="00087553"/>
    <w:rsid w:val="00087C92"/>
    <w:rsid w:val="0009004E"/>
    <w:rsid w:val="00090545"/>
    <w:rsid w:val="000909F1"/>
    <w:rsid w:val="00091EA6"/>
    <w:rsid w:val="000923E1"/>
    <w:rsid w:val="0009247A"/>
    <w:rsid w:val="00092D28"/>
    <w:rsid w:val="00092D31"/>
    <w:rsid w:val="00092E25"/>
    <w:rsid w:val="00092F51"/>
    <w:rsid w:val="000933F5"/>
    <w:rsid w:val="000938D3"/>
    <w:rsid w:val="00093B3B"/>
    <w:rsid w:val="00094114"/>
    <w:rsid w:val="000945AC"/>
    <w:rsid w:val="000946CB"/>
    <w:rsid w:val="000948F2"/>
    <w:rsid w:val="00094CE3"/>
    <w:rsid w:val="00094EDC"/>
    <w:rsid w:val="00094F4E"/>
    <w:rsid w:val="00094F5D"/>
    <w:rsid w:val="00094FFC"/>
    <w:rsid w:val="00095288"/>
    <w:rsid w:val="00095520"/>
    <w:rsid w:val="0009554A"/>
    <w:rsid w:val="000957FC"/>
    <w:rsid w:val="00096312"/>
    <w:rsid w:val="00096554"/>
    <w:rsid w:val="0009759F"/>
    <w:rsid w:val="00097D96"/>
    <w:rsid w:val="00097F94"/>
    <w:rsid w:val="000A0684"/>
    <w:rsid w:val="000A0B62"/>
    <w:rsid w:val="000A0B94"/>
    <w:rsid w:val="000A0DD6"/>
    <w:rsid w:val="000A1623"/>
    <w:rsid w:val="000A1798"/>
    <w:rsid w:val="000A1DB6"/>
    <w:rsid w:val="000A1E7E"/>
    <w:rsid w:val="000A1F2C"/>
    <w:rsid w:val="000A207D"/>
    <w:rsid w:val="000A242B"/>
    <w:rsid w:val="000A2659"/>
    <w:rsid w:val="000A2A78"/>
    <w:rsid w:val="000A3149"/>
    <w:rsid w:val="000A333E"/>
    <w:rsid w:val="000A3510"/>
    <w:rsid w:val="000A364B"/>
    <w:rsid w:val="000A3738"/>
    <w:rsid w:val="000A3F47"/>
    <w:rsid w:val="000A52B3"/>
    <w:rsid w:val="000A580B"/>
    <w:rsid w:val="000A5A3D"/>
    <w:rsid w:val="000A5C5B"/>
    <w:rsid w:val="000A5D35"/>
    <w:rsid w:val="000A6011"/>
    <w:rsid w:val="000A6A6A"/>
    <w:rsid w:val="000A7A8C"/>
    <w:rsid w:val="000A7D66"/>
    <w:rsid w:val="000A7DF0"/>
    <w:rsid w:val="000A7EBD"/>
    <w:rsid w:val="000B0635"/>
    <w:rsid w:val="000B0E7F"/>
    <w:rsid w:val="000B10BF"/>
    <w:rsid w:val="000B1361"/>
    <w:rsid w:val="000B155E"/>
    <w:rsid w:val="000B1A0F"/>
    <w:rsid w:val="000B248B"/>
    <w:rsid w:val="000B2B8C"/>
    <w:rsid w:val="000B3459"/>
    <w:rsid w:val="000B3746"/>
    <w:rsid w:val="000B3F8E"/>
    <w:rsid w:val="000B4243"/>
    <w:rsid w:val="000B4A7E"/>
    <w:rsid w:val="000B4ACC"/>
    <w:rsid w:val="000B4D68"/>
    <w:rsid w:val="000B5EBA"/>
    <w:rsid w:val="000B62C7"/>
    <w:rsid w:val="000B6E2F"/>
    <w:rsid w:val="000B7963"/>
    <w:rsid w:val="000B7DD6"/>
    <w:rsid w:val="000C01E0"/>
    <w:rsid w:val="000C0479"/>
    <w:rsid w:val="000C061B"/>
    <w:rsid w:val="000C0DA9"/>
    <w:rsid w:val="000C0F66"/>
    <w:rsid w:val="000C0F9B"/>
    <w:rsid w:val="000C101A"/>
    <w:rsid w:val="000C179C"/>
    <w:rsid w:val="000C1838"/>
    <w:rsid w:val="000C1CB2"/>
    <w:rsid w:val="000C1E72"/>
    <w:rsid w:val="000C21B0"/>
    <w:rsid w:val="000C2264"/>
    <w:rsid w:val="000C289D"/>
    <w:rsid w:val="000C2FFB"/>
    <w:rsid w:val="000C3612"/>
    <w:rsid w:val="000C3C65"/>
    <w:rsid w:val="000C3FEA"/>
    <w:rsid w:val="000C5296"/>
    <w:rsid w:val="000C53F1"/>
    <w:rsid w:val="000C644E"/>
    <w:rsid w:val="000C65D5"/>
    <w:rsid w:val="000C6D35"/>
    <w:rsid w:val="000C6E38"/>
    <w:rsid w:val="000C71E8"/>
    <w:rsid w:val="000C7975"/>
    <w:rsid w:val="000C7B8C"/>
    <w:rsid w:val="000D0DCA"/>
    <w:rsid w:val="000D10C7"/>
    <w:rsid w:val="000D11AA"/>
    <w:rsid w:val="000D1603"/>
    <w:rsid w:val="000D1DED"/>
    <w:rsid w:val="000D23DF"/>
    <w:rsid w:val="000D243D"/>
    <w:rsid w:val="000D2ADD"/>
    <w:rsid w:val="000D3165"/>
    <w:rsid w:val="000D3922"/>
    <w:rsid w:val="000D3A19"/>
    <w:rsid w:val="000D3D90"/>
    <w:rsid w:val="000D3EF1"/>
    <w:rsid w:val="000D4DFB"/>
    <w:rsid w:val="000D4E53"/>
    <w:rsid w:val="000D50CE"/>
    <w:rsid w:val="000D52BD"/>
    <w:rsid w:val="000D54C8"/>
    <w:rsid w:val="000D590F"/>
    <w:rsid w:val="000D598F"/>
    <w:rsid w:val="000D5FB2"/>
    <w:rsid w:val="000D6030"/>
    <w:rsid w:val="000D6090"/>
    <w:rsid w:val="000D66C9"/>
    <w:rsid w:val="000D6B17"/>
    <w:rsid w:val="000D6C52"/>
    <w:rsid w:val="000D6D14"/>
    <w:rsid w:val="000D72B2"/>
    <w:rsid w:val="000D73BF"/>
    <w:rsid w:val="000D769F"/>
    <w:rsid w:val="000D7E46"/>
    <w:rsid w:val="000D7F21"/>
    <w:rsid w:val="000E028E"/>
    <w:rsid w:val="000E031F"/>
    <w:rsid w:val="000E0D21"/>
    <w:rsid w:val="000E0E70"/>
    <w:rsid w:val="000E0FBD"/>
    <w:rsid w:val="000E10DE"/>
    <w:rsid w:val="000E1A04"/>
    <w:rsid w:val="000E1BB0"/>
    <w:rsid w:val="000E1DEE"/>
    <w:rsid w:val="000E1E55"/>
    <w:rsid w:val="000E210B"/>
    <w:rsid w:val="000E21D1"/>
    <w:rsid w:val="000E2605"/>
    <w:rsid w:val="000E3274"/>
    <w:rsid w:val="000E3277"/>
    <w:rsid w:val="000E33A1"/>
    <w:rsid w:val="000E3C5D"/>
    <w:rsid w:val="000E4AE0"/>
    <w:rsid w:val="000E55E8"/>
    <w:rsid w:val="000E5BDE"/>
    <w:rsid w:val="000E62AF"/>
    <w:rsid w:val="000E680C"/>
    <w:rsid w:val="000E6E58"/>
    <w:rsid w:val="000E71AD"/>
    <w:rsid w:val="000E731C"/>
    <w:rsid w:val="000F0368"/>
    <w:rsid w:val="000F0443"/>
    <w:rsid w:val="000F0492"/>
    <w:rsid w:val="000F0CB4"/>
    <w:rsid w:val="000F19F3"/>
    <w:rsid w:val="000F1CB8"/>
    <w:rsid w:val="000F2BB7"/>
    <w:rsid w:val="000F3711"/>
    <w:rsid w:val="000F38E2"/>
    <w:rsid w:val="000F39D9"/>
    <w:rsid w:val="000F3F48"/>
    <w:rsid w:val="000F42A8"/>
    <w:rsid w:val="000F4307"/>
    <w:rsid w:val="000F51AC"/>
    <w:rsid w:val="000F56AE"/>
    <w:rsid w:val="000F5D7F"/>
    <w:rsid w:val="000F6903"/>
    <w:rsid w:val="000F699E"/>
    <w:rsid w:val="000F6BEA"/>
    <w:rsid w:val="000F6E7B"/>
    <w:rsid w:val="000F74F5"/>
    <w:rsid w:val="000F7579"/>
    <w:rsid w:val="000F76EC"/>
    <w:rsid w:val="000F784C"/>
    <w:rsid w:val="00100181"/>
    <w:rsid w:val="001008F8"/>
    <w:rsid w:val="00100D76"/>
    <w:rsid w:val="0010140B"/>
    <w:rsid w:val="001015BB"/>
    <w:rsid w:val="00101E06"/>
    <w:rsid w:val="00101F0E"/>
    <w:rsid w:val="00102347"/>
    <w:rsid w:val="0010243C"/>
    <w:rsid w:val="0010283F"/>
    <w:rsid w:val="001029E6"/>
    <w:rsid w:val="001032BC"/>
    <w:rsid w:val="001033B4"/>
    <w:rsid w:val="001036F3"/>
    <w:rsid w:val="00103817"/>
    <w:rsid w:val="001038A3"/>
    <w:rsid w:val="00104225"/>
    <w:rsid w:val="00104886"/>
    <w:rsid w:val="00104EF5"/>
    <w:rsid w:val="001059A6"/>
    <w:rsid w:val="00105A8D"/>
    <w:rsid w:val="00105C3A"/>
    <w:rsid w:val="00105D91"/>
    <w:rsid w:val="00105FE4"/>
    <w:rsid w:val="001070C7"/>
    <w:rsid w:val="00107DC9"/>
    <w:rsid w:val="00110A33"/>
    <w:rsid w:val="0011145F"/>
    <w:rsid w:val="00111694"/>
    <w:rsid w:val="001116E1"/>
    <w:rsid w:val="00111D7A"/>
    <w:rsid w:val="0011300A"/>
    <w:rsid w:val="0011315C"/>
    <w:rsid w:val="00113601"/>
    <w:rsid w:val="00114144"/>
    <w:rsid w:val="00114409"/>
    <w:rsid w:val="00114655"/>
    <w:rsid w:val="0011474A"/>
    <w:rsid w:val="001148CD"/>
    <w:rsid w:val="00114C3A"/>
    <w:rsid w:val="0011521A"/>
    <w:rsid w:val="00115573"/>
    <w:rsid w:val="00115A3A"/>
    <w:rsid w:val="00115DB6"/>
    <w:rsid w:val="00116144"/>
    <w:rsid w:val="00116243"/>
    <w:rsid w:val="001165F2"/>
    <w:rsid w:val="00117630"/>
    <w:rsid w:val="00117738"/>
    <w:rsid w:val="0011791D"/>
    <w:rsid w:val="00120193"/>
    <w:rsid w:val="001207DE"/>
    <w:rsid w:val="00120879"/>
    <w:rsid w:val="001210A8"/>
    <w:rsid w:val="00121819"/>
    <w:rsid w:val="001219B5"/>
    <w:rsid w:val="001224FF"/>
    <w:rsid w:val="001225E3"/>
    <w:rsid w:val="001229D9"/>
    <w:rsid w:val="00122DF4"/>
    <w:rsid w:val="00123BF8"/>
    <w:rsid w:val="001244CC"/>
    <w:rsid w:val="00124E3E"/>
    <w:rsid w:val="00124F79"/>
    <w:rsid w:val="00124FDE"/>
    <w:rsid w:val="0012515F"/>
    <w:rsid w:val="00125187"/>
    <w:rsid w:val="001254F9"/>
    <w:rsid w:val="00125A73"/>
    <w:rsid w:val="00125F41"/>
    <w:rsid w:val="0012633B"/>
    <w:rsid w:val="00126565"/>
    <w:rsid w:val="001273BE"/>
    <w:rsid w:val="00127797"/>
    <w:rsid w:val="00131177"/>
    <w:rsid w:val="001316F2"/>
    <w:rsid w:val="00131ADF"/>
    <w:rsid w:val="00131B0B"/>
    <w:rsid w:val="00131CD0"/>
    <w:rsid w:val="001322CF"/>
    <w:rsid w:val="00132503"/>
    <w:rsid w:val="0013312F"/>
    <w:rsid w:val="0013325D"/>
    <w:rsid w:val="0013327E"/>
    <w:rsid w:val="00133D42"/>
    <w:rsid w:val="00134921"/>
    <w:rsid w:val="00134ACC"/>
    <w:rsid w:val="00134BC3"/>
    <w:rsid w:val="00134D68"/>
    <w:rsid w:val="001354CA"/>
    <w:rsid w:val="001354EE"/>
    <w:rsid w:val="00135652"/>
    <w:rsid w:val="00135BDE"/>
    <w:rsid w:val="0013626D"/>
    <w:rsid w:val="00136724"/>
    <w:rsid w:val="00136A5E"/>
    <w:rsid w:val="00136B99"/>
    <w:rsid w:val="001375DE"/>
    <w:rsid w:val="00137810"/>
    <w:rsid w:val="00137819"/>
    <w:rsid w:val="00137849"/>
    <w:rsid w:val="00137A74"/>
    <w:rsid w:val="00137A9C"/>
    <w:rsid w:val="00137C28"/>
    <w:rsid w:val="00137F5D"/>
    <w:rsid w:val="00140756"/>
    <w:rsid w:val="00140CB6"/>
    <w:rsid w:val="00140CF7"/>
    <w:rsid w:val="00140D43"/>
    <w:rsid w:val="00140FDC"/>
    <w:rsid w:val="001410FA"/>
    <w:rsid w:val="001413E3"/>
    <w:rsid w:val="00142071"/>
    <w:rsid w:val="00142306"/>
    <w:rsid w:val="00143D95"/>
    <w:rsid w:val="0014460E"/>
    <w:rsid w:val="00144A0B"/>
    <w:rsid w:val="00145408"/>
    <w:rsid w:val="00145CCE"/>
    <w:rsid w:val="001468E8"/>
    <w:rsid w:val="00146BDC"/>
    <w:rsid w:val="00146BF3"/>
    <w:rsid w:val="00146EB5"/>
    <w:rsid w:val="00146F5B"/>
    <w:rsid w:val="00150729"/>
    <w:rsid w:val="00150DE5"/>
    <w:rsid w:val="00150F68"/>
    <w:rsid w:val="00151665"/>
    <w:rsid w:val="00151868"/>
    <w:rsid w:val="00151CC9"/>
    <w:rsid w:val="00151E4B"/>
    <w:rsid w:val="00152169"/>
    <w:rsid w:val="001525DA"/>
    <w:rsid w:val="00152D97"/>
    <w:rsid w:val="00153BC5"/>
    <w:rsid w:val="0015448E"/>
    <w:rsid w:val="001545C1"/>
    <w:rsid w:val="00154A7F"/>
    <w:rsid w:val="00154E3D"/>
    <w:rsid w:val="001550B3"/>
    <w:rsid w:val="001552CA"/>
    <w:rsid w:val="001553DD"/>
    <w:rsid w:val="0015544A"/>
    <w:rsid w:val="00155746"/>
    <w:rsid w:val="00155A78"/>
    <w:rsid w:val="00155DA8"/>
    <w:rsid w:val="0015614A"/>
    <w:rsid w:val="001561F7"/>
    <w:rsid w:val="00156259"/>
    <w:rsid w:val="00156592"/>
    <w:rsid w:val="00156900"/>
    <w:rsid w:val="00157134"/>
    <w:rsid w:val="001573DF"/>
    <w:rsid w:val="0015743E"/>
    <w:rsid w:val="0016001B"/>
    <w:rsid w:val="00160248"/>
    <w:rsid w:val="001607AA"/>
    <w:rsid w:val="001609BF"/>
    <w:rsid w:val="00160DE1"/>
    <w:rsid w:val="00160E4A"/>
    <w:rsid w:val="00161476"/>
    <w:rsid w:val="001624A1"/>
    <w:rsid w:val="0016265A"/>
    <w:rsid w:val="00162A1D"/>
    <w:rsid w:val="00163D43"/>
    <w:rsid w:val="00163F60"/>
    <w:rsid w:val="00164A03"/>
    <w:rsid w:val="00165423"/>
    <w:rsid w:val="00165858"/>
    <w:rsid w:val="0016646B"/>
    <w:rsid w:val="00166618"/>
    <w:rsid w:val="0016686C"/>
    <w:rsid w:val="00166BA3"/>
    <w:rsid w:val="00166C83"/>
    <w:rsid w:val="00166E22"/>
    <w:rsid w:val="0016711A"/>
    <w:rsid w:val="00167262"/>
    <w:rsid w:val="00167328"/>
    <w:rsid w:val="001674E6"/>
    <w:rsid w:val="00167B11"/>
    <w:rsid w:val="001701BB"/>
    <w:rsid w:val="001701DA"/>
    <w:rsid w:val="00170242"/>
    <w:rsid w:val="00170343"/>
    <w:rsid w:val="0017075C"/>
    <w:rsid w:val="00170A39"/>
    <w:rsid w:val="00170F61"/>
    <w:rsid w:val="00172C15"/>
    <w:rsid w:val="00173E45"/>
    <w:rsid w:val="001748B9"/>
    <w:rsid w:val="00174B78"/>
    <w:rsid w:val="00174CCA"/>
    <w:rsid w:val="00174E38"/>
    <w:rsid w:val="00175141"/>
    <w:rsid w:val="00175E4D"/>
    <w:rsid w:val="001762C6"/>
    <w:rsid w:val="0017636F"/>
    <w:rsid w:val="00176408"/>
    <w:rsid w:val="0017653D"/>
    <w:rsid w:val="001765A7"/>
    <w:rsid w:val="00176764"/>
    <w:rsid w:val="00176D09"/>
    <w:rsid w:val="00176E6F"/>
    <w:rsid w:val="001773BB"/>
    <w:rsid w:val="00177895"/>
    <w:rsid w:val="00177BA7"/>
    <w:rsid w:val="00177F83"/>
    <w:rsid w:val="00180DE2"/>
    <w:rsid w:val="0018121F"/>
    <w:rsid w:val="00181521"/>
    <w:rsid w:val="00181FB8"/>
    <w:rsid w:val="00182067"/>
    <w:rsid w:val="00182670"/>
    <w:rsid w:val="00183510"/>
    <w:rsid w:val="0018358D"/>
    <w:rsid w:val="00183723"/>
    <w:rsid w:val="001837B6"/>
    <w:rsid w:val="00183A0C"/>
    <w:rsid w:val="00183A4F"/>
    <w:rsid w:val="00183F43"/>
    <w:rsid w:val="00184027"/>
    <w:rsid w:val="001842BE"/>
    <w:rsid w:val="00184318"/>
    <w:rsid w:val="0018435E"/>
    <w:rsid w:val="001843B7"/>
    <w:rsid w:val="001843D6"/>
    <w:rsid w:val="0018486A"/>
    <w:rsid w:val="00184894"/>
    <w:rsid w:val="00184927"/>
    <w:rsid w:val="001849C4"/>
    <w:rsid w:val="00184C2B"/>
    <w:rsid w:val="00184FEB"/>
    <w:rsid w:val="0018514D"/>
    <w:rsid w:val="001855E5"/>
    <w:rsid w:val="00185F09"/>
    <w:rsid w:val="00186804"/>
    <w:rsid w:val="00186814"/>
    <w:rsid w:val="00186AD2"/>
    <w:rsid w:val="00186BE1"/>
    <w:rsid w:val="0018701E"/>
    <w:rsid w:val="001870C2"/>
    <w:rsid w:val="0018711E"/>
    <w:rsid w:val="00187D05"/>
    <w:rsid w:val="00187D74"/>
    <w:rsid w:val="00187FAC"/>
    <w:rsid w:val="0019035B"/>
    <w:rsid w:val="00190B66"/>
    <w:rsid w:val="0019139F"/>
    <w:rsid w:val="001916BF"/>
    <w:rsid w:val="00191714"/>
    <w:rsid w:val="001918DF"/>
    <w:rsid w:val="00191E6B"/>
    <w:rsid w:val="00192ABE"/>
    <w:rsid w:val="00192D17"/>
    <w:rsid w:val="00193652"/>
    <w:rsid w:val="00193D6E"/>
    <w:rsid w:val="00193F2B"/>
    <w:rsid w:val="00193FEA"/>
    <w:rsid w:val="00194289"/>
    <w:rsid w:val="0019442D"/>
    <w:rsid w:val="001946B7"/>
    <w:rsid w:val="00195120"/>
    <w:rsid w:val="00195E07"/>
    <w:rsid w:val="00195EF5"/>
    <w:rsid w:val="00195FC1"/>
    <w:rsid w:val="00196E51"/>
    <w:rsid w:val="00197182"/>
    <w:rsid w:val="0019774B"/>
    <w:rsid w:val="001A03AC"/>
    <w:rsid w:val="001A040B"/>
    <w:rsid w:val="001A0826"/>
    <w:rsid w:val="001A0D24"/>
    <w:rsid w:val="001A0E54"/>
    <w:rsid w:val="001A10EE"/>
    <w:rsid w:val="001A14C4"/>
    <w:rsid w:val="001A1567"/>
    <w:rsid w:val="001A1F78"/>
    <w:rsid w:val="001A2490"/>
    <w:rsid w:val="001A252F"/>
    <w:rsid w:val="001A2623"/>
    <w:rsid w:val="001A272F"/>
    <w:rsid w:val="001A306D"/>
    <w:rsid w:val="001A31CD"/>
    <w:rsid w:val="001A33B2"/>
    <w:rsid w:val="001A3B3F"/>
    <w:rsid w:val="001A3E96"/>
    <w:rsid w:val="001A425B"/>
    <w:rsid w:val="001A4C6F"/>
    <w:rsid w:val="001A4CAE"/>
    <w:rsid w:val="001A51BA"/>
    <w:rsid w:val="001A539E"/>
    <w:rsid w:val="001A53E3"/>
    <w:rsid w:val="001A55D8"/>
    <w:rsid w:val="001A5623"/>
    <w:rsid w:val="001A5669"/>
    <w:rsid w:val="001A5697"/>
    <w:rsid w:val="001A65A6"/>
    <w:rsid w:val="001A685E"/>
    <w:rsid w:val="001A6E20"/>
    <w:rsid w:val="001A6E85"/>
    <w:rsid w:val="001A744D"/>
    <w:rsid w:val="001A7652"/>
    <w:rsid w:val="001A78AC"/>
    <w:rsid w:val="001A797D"/>
    <w:rsid w:val="001A7C67"/>
    <w:rsid w:val="001B013E"/>
    <w:rsid w:val="001B04AE"/>
    <w:rsid w:val="001B0657"/>
    <w:rsid w:val="001B070F"/>
    <w:rsid w:val="001B0A9C"/>
    <w:rsid w:val="001B0B89"/>
    <w:rsid w:val="001B0BE4"/>
    <w:rsid w:val="001B14AA"/>
    <w:rsid w:val="001B1BE9"/>
    <w:rsid w:val="001B217B"/>
    <w:rsid w:val="001B25AC"/>
    <w:rsid w:val="001B2A50"/>
    <w:rsid w:val="001B32ED"/>
    <w:rsid w:val="001B3370"/>
    <w:rsid w:val="001B3BC2"/>
    <w:rsid w:val="001B4084"/>
    <w:rsid w:val="001B46BD"/>
    <w:rsid w:val="001B4768"/>
    <w:rsid w:val="001B4BAC"/>
    <w:rsid w:val="001B4E00"/>
    <w:rsid w:val="001B54B9"/>
    <w:rsid w:val="001B576A"/>
    <w:rsid w:val="001B5798"/>
    <w:rsid w:val="001B57E8"/>
    <w:rsid w:val="001B649A"/>
    <w:rsid w:val="001B707C"/>
    <w:rsid w:val="001B72B2"/>
    <w:rsid w:val="001B7585"/>
    <w:rsid w:val="001B7717"/>
    <w:rsid w:val="001B7AE2"/>
    <w:rsid w:val="001B7B23"/>
    <w:rsid w:val="001B7D7A"/>
    <w:rsid w:val="001B7DF3"/>
    <w:rsid w:val="001B7F8F"/>
    <w:rsid w:val="001B7FE5"/>
    <w:rsid w:val="001C0DA5"/>
    <w:rsid w:val="001C1130"/>
    <w:rsid w:val="001C19A6"/>
    <w:rsid w:val="001C1EF1"/>
    <w:rsid w:val="001C1EF9"/>
    <w:rsid w:val="001C1FB6"/>
    <w:rsid w:val="001C257B"/>
    <w:rsid w:val="001C264D"/>
    <w:rsid w:val="001C2699"/>
    <w:rsid w:val="001C2A88"/>
    <w:rsid w:val="001C2B20"/>
    <w:rsid w:val="001C2B3C"/>
    <w:rsid w:val="001C3AA1"/>
    <w:rsid w:val="001C3DBE"/>
    <w:rsid w:val="001C3EB3"/>
    <w:rsid w:val="001C3F44"/>
    <w:rsid w:val="001C405F"/>
    <w:rsid w:val="001C4414"/>
    <w:rsid w:val="001C495B"/>
    <w:rsid w:val="001C54A7"/>
    <w:rsid w:val="001C5D70"/>
    <w:rsid w:val="001C5DD4"/>
    <w:rsid w:val="001C63C5"/>
    <w:rsid w:val="001C63D0"/>
    <w:rsid w:val="001C666F"/>
    <w:rsid w:val="001C76F9"/>
    <w:rsid w:val="001C7BAD"/>
    <w:rsid w:val="001C7F1A"/>
    <w:rsid w:val="001D0635"/>
    <w:rsid w:val="001D0F37"/>
    <w:rsid w:val="001D1127"/>
    <w:rsid w:val="001D1781"/>
    <w:rsid w:val="001D23F2"/>
    <w:rsid w:val="001D2AD5"/>
    <w:rsid w:val="001D35EF"/>
    <w:rsid w:val="001D485F"/>
    <w:rsid w:val="001D4E16"/>
    <w:rsid w:val="001D52C0"/>
    <w:rsid w:val="001D53AD"/>
    <w:rsid w:val="001D54F5"/>
    <w:rsid w:val="001D5780"/>
    <w:rsid w:val="001D5CB6"/>
    <w:rsid w:val="001D5D0A"/>
    <w:rsid w:val="001D6637"/>
    <w:rsid w:val="001D699F"/>
    <w:rsid w:val="001D6E18"/>
    <w:rsid w:val="001D7060"/>
    <w:rsid w:val="001D7145"/>
    <w:rsid w:val="001D7ACE"/>
    <w:rsid w:val="001D7FBD"/>
    <w:rsid w:val="001E0039"/>
    <w:rsid w:val="001E0101"/>
    <w:rsid w:val="001E032A"/>
    <w:rsid w:val="001E0D3B"/>
    <w:rsid w:val="001E1490"/>
    <w:rsid w:val="001E1571"/>
    <w:rsid w:val="001E1629"/>
    <w:rsid w:val="001E20F4"/>
    <w:rsid w:val="001E225F"/>
    <w:rsid w:val="001E230F"/>
    <w:rsid w:val="001E2348"/>
    <w:rsid w:val="001E2528"/>
    <w:rsid w:val="001E295D"/>
    <w:rsid w:val="001E2D28"/>
    <w:rsid w:val="001E3608"/>
    <w:rsid w:val="001E3E4F"/>
    <w:rsid w:val="001E445F"/>
    <w:rsid w:val="001E4811"/>
    <w:rsid w:val="001E491C"/>
    <w:rsid w:val="001E4C6C"/>
    <w:rsid w:val="001E4D27"/>
    <w:rsid w:val="001E520A"/>
    <w:rsid w:val="001E5411"/>
    <w:rsid w:val="001E591F"/>
    <w:rsid w:val="001E5A32"/>
    <w:rsid w:val="001E5B4E"/>
    <w:rsid w:val="001E5E5B"/>
    <w:rsid w:val="001E5FBD"/>
    <w:rsid w:val="001E611B"/>
    <w:rsid w:val="001E6352"/>
    <w:rsid w:val="001E67AF"/>
    <w:rsid w:val="001E713C"/>
    <w:rsid w:val="001F00AC"/>
    <w:rsid w:val="001F01FF"/>
    <w:rsid w:val="001F03C3"/>
    <w:rsid w:val="001F0538"/>
    <w:rsid w:val="001F065B"/>
    <w:rsid w:val="001F0C69"/>
    <w:rsid w:val="001F0DFB"/>
    <w:rsid w:val="001F10E1"/>
    <w:rsid w:val="001F1DDF"/>
    <w:rsid w:val="001F1ED7"/>
    <w:rsid w:val="001F20FC"/>
    <w:rsid w:val="001F216C"/>
    <w:rsid w:val="001F24D7"/>
    <w:rsid w:val="001F27C9"/>
    <w:rsid w:val="001F2876"/>
    <w:rsid w:val="001F2D8E"/>
    <w:rsid w:val="001F32B9"/>
    <w:rsid w:val="001F3561"/>
    <w:rsid w:val="001F3C42"/>
    <w:rsid w:val="001F3FCB"/>
    <w:rsid w:val="001F4892"/>
    <w:rsid w:val="001F4FCD"/>
    <w:rsid w:val="001F627A"/>
    <w:rsid w:val="001F67D2"/>
    <w:rsid w:val="001F6EC7"/>
    <w:rsid w:val="001F70ED"/>
    <w:rsid w:val="001F73FB"/>
    <w:rsid w:val="001F7891"/>
    <w:rsid w:val="001F7F6E"/>
    <w:rsid w:val="002003C9"/>
    <w:rsid w:val="00201379"/>
    <w:rsid w:val="002013AB"/>
    <w:rsid w:val="00201766"/>
    <w:rsid w:val="00202202"/>
    <w:rsid w:val="002025F6"/>
    <w:rsid w:val="002031FB"/>
    <w:rsid w:val="002033B4"/>
    <w:rsid w:val="00203922"/>
    <w:rsid w:val="00203C06"/>
    <w:rsid w:val="0020432A"/>
    <w:rsid w:val="002048CB"/>
    <w:rsid w:val="00204951"/>
    <w:rsid w:val="00204EF2"/>
    <w:rsid w:val="00205029"/>
    <w:rsid w:val="00205523"/>
    <w:rsid w:val="00205841"/>
    <w:rsid w:val="00205B1A"/>
    <w:rsid w:val="00206357"/>
    <w:rsid w:val="002063CC"/>
    <w:rsid w:val="002066E5"/>
    <w:rsid w:val="0020708A"/>
    <w:rsid w:val="0020752C"/>
    <w:rsid w:val="002075DC"/>
    <w:rsid w:val="002076AA"/>
    <w:rsid w:val="002101D6"/>
    <w:rsid w:val="002107E1"/>
    <w:rsid w:val="00210C56"/>
    <w:rsid w:val="00211965"/>
    <w:rsid w:val="00211DCC"/>
    <w:rsid w:val="002127B5"/>
    <w:rsid w:val="0021298A"/>
    <w:rsid w:val="00212B75"/>
    <w:rsid w:val="00212C29"/>
    <w:rsid w:val="00213982"/>
    <w:rsid w:val="0021445F"/>
    <w:rsid w:val="0021478E"/>
    <w:rsid w:val="00214DAD"/>
    <w:rsid w:val="00215147"/>
    <w:rsid w:val="00215234"/>
    <w:rsid w:val="0021534C"/>
    <w:rsid w:val="00215484"/>
    <w:rsid w:val="002157BC"/>
    <w:rsid w:val="00215A2D"/>
    <w:rsid w:val="00217511"/>
    <w:rsid w:val="00217790"/>
    <w:rsid w:val="00217AC3"/>
    <w:rsid w:val="0022050D"/>
    <w:rsid w:val="002208DA"/>
    <w:rsid w:val="00221115"/>
    <w:rsid w:val="002217AD"/>
    <w:rsid w:val="00221DDD"/>
    <w:rsid w:val="00222353"/>
    <w:rsid w:val="00222A75"/>
    <w:rsid w:val="00222B8C"/>
    <w:rsid w:val="00222E17"/>
    <w:rsid w:val="00222EC1"/>
    <w:rsid w:val="00222F7D"/>
    <w:rsid w:val="002232BA"/>
    <w:rsid w:val="0022359F"/>
    <w:rsid w:val="002239EF"/>
    <w:rsid w:val="00223ADD"/>
    <w:rsid w:val="0022420B"/>
    <w:rsid w:val="002259DA"/>
    <w:rsid w:val="00225F49"/>
    <w:rsid w:val="002260BC"/>
    <w:rsid w:val="00226EC5"/>
    <w:rsid w:val="002278C4"/>
    <w:rsid w:val="0022791D"/>
    <w:rsid w:val="0022791F"/>
    <w:rsid w:val="00227FDC"/>
    <w:rsid w:val="002308E4"/>
    <w:rsid w:val="00230BA2"/>
    <w:rsid w:val="00230D82"/>
    <w:rsid w:val="00230F4F"/>
    <w:rsid w:val="00230FF1"/>
    <w:rsid w:val="002312F8"/>
    <w:rsid w:val="0023145C"/>
    <w:rsid w:val="0023198F"/>
    <w:rsid w:val="00231AE0"/>
    <w:rsid w:val="0023213D"/>
    <w:rsid w:val="00232544"/>
    <w:rsid w:val="002325EA"/>
    <w:rsid w:val="002327F0"/>
    <w:rsid w:val="0023298F"/>
    <w:rsid w:val="002332EA"/>
    <w:rsid w:val="0023377A"/>
    <w:rsid w:val="00233BB3"/>
    <w:rsid w:val="0023419A"/>
    <w:rsid w:val="002341DE"/>
    <w:rsid w:val="002341F5"/>
    <w:rsid w:val="00234275"/>
    <w:rsid w:val="002345A0"/>
    <w:rsid w:val="00234753"/>
    <w:rsid w:val="00234C1C"/>
    <w:rsid w:val="00235188"/>
    <w:rsid w:val="002354B5"/>
    <w:rsid w:val="00235C04"/>
    <w:rsid w:val="00236103"/>
    <w:rsid w:val="00236528"/>
    <w:rsid w:val="00236642"/>
    <w:rsid w:val="0023668A"/>
    <w:rsid w:val="0023675D"/>
    <w:rsid w:val="002368D7"/>
    <w:rsid w:val="002368DE"/>
    <w:rsid w:val="00236CFD"/>
    <w:rsid w:val="0023770E"/>
    <w:rsid w:val="00237E05"/>
    <w:rsid w:val="002402BD"/>
    <w:rsid w:val="002404BA"/>
    <w:rsid w:val="00240597"/>
    <w:rsid w:val="0024061A"/>
    <w:rsid w:val="00240718"/>
    <w:rsid w:val="002414F9"/>
    <w:rsid w:val="0024177B"/>
    <w:rsid w:val="00241B3D"/>
    <w:rsid w:val="00241D69"/>
    <w:rsid w:val="00241DFD"/>
    <w:rsid w:val="002424BB"/>
    <w:rsid w:val="0024317A"/>
    <w:rsid w:val="002432F0"/>
    <w:rsid w:val="002439B5"/>
    <w:rsid w:val="00243E4B"/>
    <w:rsid w:val="002440DB"/>
    <w:rsid w:val="00244381"/>
    <w:rsid w:val="0024476E"/>
    <w:rsid w:val="00245263"/>
    <w:rsid w:val="002455F1"/>
    <w:rsid w:val="002460AA"/>
    <w:rsid w:val="00246423"/>
    <w:rsid w:val="0024654C"/>
    <w:rsid w:val="0024670B"/>
    <w:rsid w:val="00246A7E"/>
    <w:rsid w:val="0024732B"/>
    <w:rsid w:val="00247818"/>
    <w:rsid w:val="00247BE4"/>
    <w:rsid w:val="00247E88"/>
    <w:rsid w:val="002502B8"/>
    <w:rsid w:val="002502F8"/>
    <w:rsid w:val="002505C7"/>
    <w:rsid w:val="00250D6F"/>
    <w:rsid w:val="00251A77"/>
    <w:rsid w:val="00251F30"/>
    <w:rsid w:val="00252372"/>
    <w:rsid w:val="00252387"/>
    <w:rsid w:val="00252414"/>
    <w:rsid w:val="002529BB"/>
    <w:rsid w:val="002529D1"/>
    <w:rsid w:val="00252AC1"/>
    <w:rsid w:val="00252DE1"/>
    <w:rsid w:val="00253764"/>
    <w:rsid w:val="002541F6"/>
    <w:rsid w:val="002543D7"/>
    <w:rsid w:val="00254541"/>
    <w:rsid w:val="00255AC9"/>
    <w:rsid w:val="00255B7E"/>
    <w:rsid w:val="00255C71"/>
    <w:rsid w:val="00255EC9"/>
    <w:rsid w:val="00256344"/>
    <w:rsid w:val="00256C91"/>
    <w:rsid w:val="0025733C"/>
    <w:rsid w:val="00257C24"/>
    <w:rsid w:val="00257FB7"/>
    <w:rsid w:val="00260B78"/>
    <w:rsid w:val="00260C16"/>
    <w:rsid w:val="00261484"/>
    <w:rsid w:val="00261617"/>
    <w:rsid w:val="00261AEE"/>
    <w:rsid w:val="0026258B"/>
    <w:rsid w:val="00262617"/>
    <w:rsid w:val="00262810"/>
    <w:rsid w:val="00262BE1"/>
    <w:rsid w:val="00262DD4"/>
    <w:rsid w:val="002634A9"/>
    <w:rsid w:val="00263787"/>
    <w:rsid w:val="00263985"/>
    <w:rsid w:val="00263E11"/>
    <w:rsid w:val="002640D7"/>
    <w:rsid w:val="00264214"/>
    <w:rsid w:val="002642FE"/>
    <w:rsid w:val="00264327"/>
    <w:rsid w:val="00264C50"/>
    <w:rsid w:val="00265A01"/>
    <w:rsid w:val="00265E1F"/>
    <w:rsid w:val="00266C57"/>
    <w:rsid w:val="00266DC4"/>
    <w:rsid w:val="00267251"/>
    <w:rsid w:val="002673BC"/>
    <w:rsid w:val="002675B6"/>
    <w:rsid w:val="00267FDF"/>
    <w:rsid w:val="00270074"/>
    <w:rsid w:val="00270183"/>
    <w:rsid w:val="002706F2"/>
    <w:rsid w:val="002714CF"/>
    <w:rsid w:val="002716BC"/>
    <w:rsid w:val="00272278"/>
    <w:rsid w:val="002723E5"/>
    <w:rsid w:val="00272D2A"/>
    <w:rsid w:val="00272F59"/>
    <w:rsid w:val="0027333B"/>
    <w:rsid w:val="002733C7"/>
    <w:rsid w:val="00273483"/>
    <w:rsid w:val="00273CA7"/>
    <w:rsid w:val="00273E2D"/>
    <w:rsid w:val="002745A4"/>
    <w:rsid w:val="002746BE"/>
    <w:rsid w:val="002753C5"/>
    <w:rsid w:val="00275828"/>
    <w:rsid w:val="00275D96"/>
    <w:rsid w:val="0027630A"/>
    <w:rsid w:val="002769C4"/>
    <w:rsid w:val="00276E4F"/>
    <w:rsid w:val="002771CE"/>
    <w:rsid w:val="00277722"/>
    <w:rsid w:val="002779A3"/>
    <w:rsid w:val="00277DA7"/>
    <w:rsid w:val="00280064"/>
    <w:rsid w:val="00280A10"/>
    <w:rsid w:val="00281172"/>
    <w:rsid w:val="00281964"/>
    <w:rsid w:val="00281CAF"/>
    <w:rsid w:val="00281EB3"/>
    <w:rsid w:val="00282B08"/>
    <w:rsid w:val="00282B4B"/>
    <w:rsid w:val="00282C01"/>
    <w:rsid w:val="002832FD"/>
    <w:rsid w:val="002836BA"/>
    <w:rsid w:val="00283E52"/>
    <w:rsid w:val="00283F55"/>
    <w:rsid w:val="002842BE"/>
    <w:rsid w:val="00284579"/>
    <w:rsid w:val="002849E3"/>
    <w:rsid w:val="00284A44"/>
    <w:rsid w:val="00284F30"/>
    <w:rsid w:val="0028501C"/>
    <w:rsid w:val="00285364"/>
    <w:rsid w:val="00285928"/>
    <w:rsid w:val="00285C47"/>
    <w:rsid w:val="00286096"/>
    <w:rsid w:val="00286109"/>
    <w:rsid w:val="00286505"/>
    <w:rsid w:val="00286C64"/>
    <w:rsid w:val="00287863"/>
    <w:rsid w:val="00287919"/>
    <w:rsid w:val="002879EA"/>
    <w:rsid w:val="00290FA8"/>
    <w:rsid w:val="00291038"/>
    <w:rsid w:val="00291A2E"/>
    <w:rsid w:val="00291A38"/>
    <w:rsid w:val="00291EB2"/>
    <w:rsid w:val="0029229A"/>
    <w:rsid w:val="00292531"/>
    <w:rsid w:val="00292B8B"/>
    <w:rsid w:val="00293080"/>
    <w:rsid w:val="002933D9"/>
    <w:rsid w:val="002938C0"/>
    <w:rsid w:val="00293DA1"/>
    <w:rsid w:val="002941D2"/>
    <w:rsid w:val="002946A5"/>
    <w:rsid w:val="002949A5"/>
    <w:rsid w:val="00294D51"/>
    <w:rsid w:val="002955A6"/>
    <w:rsid w:val="0029572B"/>
    <w:rsid w:val="00295FAB"/>
    <w:rsid w:val="00296825"/>
    <w:rsid w:val="00296D72"/>
    <w:rsid w:val="00296D9A"/>
    <w:rsid w:val="00296FE9"/>
    <w:rsid w:val="002970D0"/>
    <w:rsid w:val="002971D6"/>
    <w:rsid w:val="0029734E"/>
    <w:rsid w:val="00297FDD"/>
    <w:rsid w:val="002A0483"/>
    <w:rsid w:val="002A05E2"/>
    <w:rsid w:val="002A0C02"/>
    <w:rsid w:val="002A0C10"/>
    <w:rsid w:val="002A1312"/>
    <w:rsid w:val="002A1DC6"/>
    <w:rsid w:val="002A1FE7"/>
    <w:rsid w:val="002A2570"/>
    <w:rsid w:val="002A284A"/>
    <w:rsid w:val="002A2BFE"/>
    <w:rsid w:val="002A2FB9"/>
    <w:rsid w:val="002A33DD"/>
    <w:rsid w:val="002A3AAB"/>
    <w:rsid w:val="002A45E6"/>
    <w:rsid w:val="002A4AD6"/>
    <w:rsid w:val="002A4FA5"/>
    <w:rsid w:val="002A5EA8"/>
    <w:rsid w:val="002A6333"/>
    <w:rsid w:val="002A6695"/>
    <w:rsid w:val="002A6936"/>
    <w:rsid w:val="002A69EA"/>
    <w:rsid w:val="002A6E3E"/>
    <w:rsid w:val="002A70AA"/>
    <w:rsid w:val="002A70FE"/>
    <w:rsid w:val="002A7179"/>
    <w:rsid w:val="002A72A2"/>
    <w:rsid w:val="002A736C"/>
    <w:rsid w:val="002A7B58"/>
    <w:rsid w:val="002A7BF9"/>
    <w:rsid w:val="002A7D4B"/>
    <w:rsid w:val="002B0063"/>
    <w:rsid w:val="002B0EA2"/>
    <w:rsid w:val="002B0F5E"/>
    <w:rsid w:val="002B13A3"/>
    <w:rsid w:val="002B29CA"/>
    <w:rsid w:val="002B3312"/>
    <w:rsid w:val="002B3517"/>
    <w:rsid w:val="002B3A94"/>
    <w:rsid w:val="002B4F0D"/>
    <w:rsid w:val="002B51DB"/>
    <w:rsid w:val="002B54C9"/>
    <w:rsid w:val="002B59F1"/>
    <w:rsid w:val="002B5AAC"/>
    <w:rsid w:val="002B66E7"/>
    <w:rsid w:val="002B6895"/>
    <w:rsid w:val="002B7575"/>
    <w:rsid w:val="002B7A75"/>
    <w:rsid w:val="002C009F"/>
    <w:rsid w:val="002C06E7"/>
    <w:rsid w:val="002C076B"/>
    <w:rsid w:val="002C0D32"/>
    <w:rsid w:val="002C0EC6"/>
    <w:rsid w:val="002C1005"/>
    <w:rsid w:val="002C1414"/>
    <w:rsid w:val="002C1A36"/>
    <w:rsid w:val="002C1EEA"/>
    <w:rsid w:val="002C204C"/>
    <w:rsid w:val="002C30AF"/>
    <w:rsid w:val="002C30E6"/>
    <w:rsid w:val="002C339D"/>
    <w:rsid w:val="002C3B1C"/>
    <w:rsid w:val="002C41B0"/>
    <w:rsid w:val="002C490C"/>
    <w:rsid w:val="002C4F26"/>
    <w:rsid w:val="002C50AE"/>
    <w:rsid w:val="002C571F"/>
    <w:rsid w:val="002C58DA"/>
    <w:rsid w:val="002C5959"/>
    <w:rsid w:val="002C6149"/>
    <w:rsid w:val="002C63E6"/>
    <w:rsid w:val="002C6AB2"/>
    <w:rsid w:val="002C6D25"/>
    <w:rsid w:val="002C75C8"/>
    <w:rsid w:val="002C7605"/>
    <w:rsid w:val="002C78BA"/>
    <w:rsid w:val="002C7AC4"/>
    <w:rsid w:val="002C7DC2"/>
    <w:rsid w:val="002D00C5"/>
    <w:rsid w:val="002D05E4"/>
    <w:rsid w:val="002D0A33"/>
    <w:rsid w:val="002D1739"/>
    <w:rsid w:val="002D1ACE"/>
    <w:rsid w:val="002D258A"/>
    <w:rsid w:val="002D3015"/>
    <w:rsid w:val="002D3641"/>
    <w:rsid w:val="002D4531"/>
    <w:rsid w:val="002D4605"/>
    <w:rsid w:val="002D49CB"/>
    <w:rsid w:val="002D4BCA"/>
    <w:rsid w:val="002D4D41"/>
    <w:rsid w:val="002D4DDA"/>
    <w:rsid w:val="002D5909"/>
    <w:rsid w:val="002D594B"/>
    <w:rsid w:val="002D5BED"/>
    <w:rsid w:val="002D603E"/>
    <w:rsid w:val="002D654E"/>
    <w:rsid w:val="002D6612"/>
    <w:rsid w:val="002D6BD5"/>
    <w:rsid w:val="002D6F8F"/>
    <w:rsid w:val="002D7473"/>
    <w:rsid w:val="002D7CB3"/>
    <w:rsid w:val="002D7E1B"/>
    <w:rsid w:val="002E04FC"/>
    <w:rsid w:val="002E07E2"/>
    <w:rsid w:val="002E1658"/>
    <w:rsid w:val="002E1794"/>
    <w:rsid w:val="002E18F7"/>
    <w:rsid w:val="002E1D2F"/>
    <w:rsid w:val="002E211B"/>
    <w:rsid w:val="002E217D"/>
    <w:rsid w:val="002E25AC"/>
    <w:rsid w:val="002E27E8"/>
    <w:rsid w:val="002E2AC9"/>
    <w:rsid w:val="002E333B"/>
    <w:rsid w:val="002E3704"/>
    <w:rsid w:val="002E37F7"/>
    <w:rsid w:val="002E39F0"/>
    <w:rsid w:val="002E3C78"/>
    <w:rsid w:val="002E3D75"/>
    <w:rsid w:val="002E40E2"/>
    <w:rsid w:val="002E41BD"/>
    <w:rsid w:val="002E45AC"/>
    <w:rsid w:val="002E45D0"/>
    <w:rsid w:val="002E4DAE"/>
    <w:rsid w:val="002E4FEC"/>
    <w:rsid w:val="002E50C2"/>
    <w:rsid w:val="002E52D4"/>
    <w:rsid w:val="002E582B"/>
    <w:rsid w:val="002E7167"/>
    <w:rsid w:val="002E7DFD"/>
    <w:rsid w:val="002F0181"/>
    <w:rsid w:val="002F0ED4"/>
    <w:rsid w:val="002F1319"/>
    <w:rsid w:val="002F150C"/>
    <w:rsid w:val="002F17AA"/>
    <w:rsid w:val="002F18A0"/>
    <w:rsid w:val="002F1BAF"/>
    <w:rsid w:val="002F1C19"/>
    <w:rsid w:val="002F1F33"/>
    <w:rsid w:val="002F1FC0"/>
    <w:rsid w:val="002F2288"/>
    <w:rsid w:val="002F25BD"/>
    <w:rsid w:val="002F2C31"/>
    <w:rsid w:val="002F353A"/>
    <w:rsid w:val="002F353B"/>
    <w:rsid w:val="002F3599"/>
    <w:rsid w:val="002F37E1"/>
    <w:rsid w:val="002F41A3"/>
    <w:rsid w:val="002F4469"/>
    <w:rsid w:val="002F4640"/>
    <w:rsid w:val="002F4AA2"/>
    <w:rsid w:val="002F51B7"/>
    <w:rsid w:val="002F523B"/>
    <w:rsid w:val="002F5359"/>
    <w:rsid w:val="002F565B"/>
    <w:rsid w:val="002F5DBC"/>
    <w:rsid w:val="002F65E1"/>
    <w:rsid w:val="002F66AE"/>
    <w:rsid w:val="002F69D3"/>
    <w:rsid w:val="002F6BAD"/>
    <w:rsid w:val="002F6F2A"/>
    <w:rsid w:val="002F6FEB"/>
    <w:rsid w:val="002F74F0"/>
    <w:rsid w:val="002F778C"/>
    <w:rsid w:val="002F7E51"/>
    <w:rsid w:val="00300141"/>
    <w:rsid w:val="00300239"/>
    <w:rsid w:val="00300DCB"/>
    <w:rsid w:val="00301287"/>
    <w:rsid w:val="00301E5F"/>
    <w:rsid w:val="003025E2"/>
    <w:rsid w:val="00302B36"/>
    <w:rsid w:val="00302FB9"/>
    <w:rsid w:val="00303A5D"/>
    <w:rsid w:val="0030496F"/>
    <w:rsid w:val="00304CDB"/>
    <w:rsid w:val="00304D8A"/>
    <w:rsid w:val="00304DE0"/>
    <w:rsid w:val="00304EA1"/>
    <w:rsid w:val="003055B3"/>
    <w:rsid w:val="00305783"/>
    <w:rsid w:val="003065CD"/>
    <w:rsid w:val="00306654"/>
    <w:rsid w:val="00306DB0"/>
    <w:rsid w:val="00307035"/>
    <w:rsid w:val="00307306"/>
    <w:rsid w:val="003073F9"/>
    <w:rsid w:val="00307602"/>
    <w:rsid w:val="003077A0"/>
    <w:rsid w:val="00307CF1"/>
    <w:rsid w:val="00310267"/>
    <w:rsid w:val="00310688"/>
    <w:rsid w:val="003108CA"/>
    <w:rsid w:val="00310C34"/>
    <w:rsid w:val="00310CDB"/>
    <w:rsid w:val="00311890"/>
    <w:rsid w:val="00311B6F"/>
    <w:rsid w:val="00311CDE"/>
    <w:rsid w:val="003123F3"/>
    <w:rsid w:val="003128AC"/>
    <w:rsid w:val="00312C81"/>
    <w:rsid w:val="00313224"/>
    <w:rsid w:val="003134E0"/>
    <w:rsid w:val="0031350A"/>
    <w:rsid w:val="003135D6"/>
    <w:rsid w:val="0031367A"/>
    <w:rsid w:val="003144B6"/>
    <w:rsid w:val="003144CC"/>
    <w:rsid w:val="003154F5"/>
    <w:rsid w:val="00315BDF"/>
    <w:rsid w:val="00315E9A"/>
    <w:rsid w:val="00316D3D"/>
    <w:rsid w:val="0031782A"/>
    <w:rsid w:val="00317AD9"/>
    <w:rsid w:val="00317BA8"/>
    <w:rsid w:val="003203BC"/>
    <w:rsid w:val="00320650"/>
    <w:rsid w:val="00320ADC"/>
    <w:rsid w:val="00320B15"/>
    <w:rsid w:val="003210FF"/>
    <w:rsid w:val="00321478"/>
    <w:rsid w:val="00321AD2"/>
    <w:rsid w:val="00321C6F"/>
    <w:rsid w:val="00321D9A"/>
    <w:rsid w:val="00322035"/>
    <w:rsid w:val="003220AA"/>
    <w:rsid w:val="003225F7"/>
    <w:rsid w:val="003228EC"/>
    <w:rsid w:val="003229B1"/>
    <w:rsid w:val="00322CE2"/>
    <w:rsid w:val="00322DD4"/>
    <w:rsid w:val="00323311"/>
    <w:rsid w:val="00323551"/>
    <w:rsid w:val="003240D9"/>
    <w:rsid w:val="003244B9"/>
    <w:rsid w:val="003248B2"/>
    <w:rsid w:val="00324FEB"/>
    <w:rsid w:val="0032578E"/>
    <w:rsid w:val="00325813"/>
    <w:rsid w:val="003265EA"/>
    <w:rsid w:val="003266EA"/>
    <w:rsid w:val="00326C61"/>
    <w:rsid w:val="00326D3F"/>
    <w:rsid w:val="00326F69"/>
    <w:rsid w:val="003274FA"/>
    <w:rsid w:val="003277DD"/>
    <w:rsid w:val="00327C5E"/>
    <w:rsid w:val="00327D78"/>
    <w:rsid w:val="00327E70"/>
    <w:rsid w:val="00330080"/>
    <w:rsid w:val="00330763"/>
    <w:rsid w:val="003309FE"/>
    <w:rsid w:val="0033158F"/>
    <w:rsid w:val="0033160D"/>
    <w:rsid w:val="003316B8"/>
    <w:rsid w:val="003317F4"/>
    <w:rsid w:val="0033186C"/>
    <w:rsid w:val="0033189D"/>
    <w:rsid w:val="00331953"/>
    <w:rsid w:val="00331A0D"/>
    <w:rsid w:val="00331B59"/>
    <w:rsid w:val="00331C00"/>
    <w:rsid w:val="003326AB"/>
    <w:rsid w:val="00332717"/>
    <w:rsid w:val="003329C9"/>
    <w:rsid w:val="00332F57"/>
    <w:rsid w:val="003330DC"/>
    <w:rsid w:val="003335A3"/>
    <w:rsid w:val="003336E9"/>
    <w:rsid w:val="0033385E"/>
    <w:rsid w:val="00333C5A"/>
    <w:rsid w:val="0033433A"/>
    <w:rsid w:val="00334CEF"/>
    <w:rsid w:val="00334FCA"/>
    <w:rsid w:val="00335033"/>
    <w:rsid w:val="003351BB"/>
    <w:rsid w:val="00335496"/>
    <w:rsid w:val="0033551B"/>
    <w:rsid w:val="003357EA"/>
    <w:rsid w:val="00335888"/>
    <w:rsid w:val="0033588A"/>
    <w:rsid w:val="003358D6"/>
    <w:rsid w:val="0033599E"/>
    <w:rsid w:val="00335D13"/>
    <w:rsid w:val="00336071"/>
    <w:rsid w:val="00336888"/>
    <w:rsid w:val="00336A75"/>
    <w:rsid w:val="00336E28"/>
    <w:rsid w:val="0033725F"/>
    <w:rsid w:val="00337378"/>
    <w:rsid w:val="00337B02"/>
    <w:rsid w:val="00340732"/>
    <w:rsid w:val="0034089E"/>
    <w:rsid w:val="00340A59"/>
    <w:rsid w:val="00340A90"/>
    <w:rsid w:val="003418DC"/>
    <w:rsid w:val="00342503"/>
    <w:rsid w:val="00342D0D"/>
    <w:rsid w:val="00342F3E"/>
    <w:rsid w:val="00343036"/>
    <w:rsid w:val="00343049"/>
    <w:rsid w:val="00343242"/>
    <w:rsid w:val="00343469"/>
    <w:rsid w:val="00343D00"/>
    <w:rsid w:val="00344CC1"/>
    <w:rsid w:val="00344D59"/>
    <w:rsid w:val="003456C8"/>
    <w:rsid w:val="00345D0E"/>
    <w:rsid w:val="00345EEF"/>
    <w:rsid w:val="00346532"/>
    <w:rsid w:val="00346551"/>
    <w:rsid w:val="00346DAE"/>
    <w:rsid w:val="00347231"/>
    <w:rsid w:val="00347392"/>
    <w:rsid w:val="00347BE6"/>
    <w:rsid w:val="00350198"/>
    <w:rsid w:val="00350496"/>
    <w:rsid w:val="003513E8"/>
    <w:rsid w:val="00351B6A"/>
    <w:rsid w:val="00352AAE"/>
    <w:rsid w:val="00352AD3"/>
    <w:rsid w:val="00352E1C"/>
    <w:rsid w:val="00352EEC"/>
    <w:rsid w:val="00353236"/>
    <w:rsid w:val="003532E5"/>
    <w:rsid w:val="00353429"/>
    <w:rsid w:val="0035345D"/>
    <w:rsid w:val="00353B97"/>
    <w:rsid w:val="00353D63"/>
    <w:rsid w:val="00354344"/>
    <w:rsid w:val="003555D7"/>
    <w:rsid w:val="00355A10"/>
    <w:rsid w:val="00355E03"/>
    <w:rsid w:val="00355E55"/>
    <w:rsid w:val="00356ECC"/>
    <w:rsid w:val="0035701C"/>
    <w:rsid w:val="00357249"/>
    <w:rsid w:val="003573DB"/>
    <w:rsid w:val="00357E5E"/>
    <w:rsid w:val="003603BC"/>
    <w:rsid w:val="00360D14"/>
    <w:rsid w:val="00360D6E"/>
    <w:rsid w:val="0036109F"/>
    <w:rsid w:val="003613E5"/>
    <w:rsid w:val="00361587"/>
    <w:rsid w:val="003619AE"/>
    <w:rsid w:val="00361D34"/>
    <w:rsid w:val="00361DD8"/>
    <w:rsid w:val="003623AA"/>
    <w:rsid w:val="00362C96"/>
    <w:rsid w:val="00362FCF"/>
    <w:rsid w:val="003638DE"/>
    <w:rsid w:val="003646A2"/>
    <w:rsid w:val="00364C92"/>
    <w:rsid w:val="00364FA9"/>
    <w:rsid w:val="00365062"/>
    <w:rsid w:val="003650CD"/>
    <w:rsid w:val="00365524"/>
    <w:rsid w:val="00365D20"/>
    <w:rsid w:val="00366361"/>
    <w:rsid w:val="00366839"/>
    <w:rsid w:val="00366EA4"/>
    <w:rsid w:val="0036729F"/>
    <w:rsid w:val="003672AD"/>
    <w:rsid w:val="00367861"/>
    <w:rsid w:val="00367DB1"/>
    <w:rsid w:val="00370329"/>
    <w:rsid w:val="00370648"/>
    <w:rsid w:val="003708F3"/>
    <w:rsid w:val="003713FA"/>
    <w:rsid w:val="00371945"/>
    <w:rsid w:val="00371C7C"/>
    <w:rsid w:val="0037214C"/>
    <w:rsid w:val="003721E6"/>
    <w:rsid w:val="00372676"/>
    <w:rsid w:val="00372DA3"/>
    <w:rsid w:val="00373417"/>
    <w:rsid w:val="00373807"/>
    <w:rsid w:val="00373F7E"/>
    <w:rsid w:val="0037438C"/>
    <w:rsid w:val="00374452"/>
    <w:rsid w:val="0037474F"/>
    <w:rsid w:val="00374C87"/>
    <w:rsid w:val="00374D63"/>
    <w:rsid w:val="00374E46"/>
    <w:rsid w:val="0037571E"/>
    <w:rsid w:val="00376939"/>
    <w:rsid w:val="003771D2"/>
    <w:rsid w:val="003776EB"/>
    <w:rsid w:val="00377848"/>
    <w:rsid w:val="00377F86"/>
    <w:rsid w:val="00380054"/>
    <w:rsid w:val="003802D6"/>
    <w:rsid w:val="0038094B"/>
    <w:rsid w:val="00380AB1"/>
    <w:rsid w:val="00380DD9"/>
    <w:rsid w:val="0038116F"/>
    <w:rsid w:val="0038173B"/>
    <w:rsid w:val="003817BC"/>
    <w:rsid w:val="003819E5"/>
    <w:rsid w:val="003819FA"/>
    <w:rsid w:val="00381D92"/>
    <w:rsid w:val="003821E6"/>
    <w:rsid w:val="003834E6"/>
    <w:rsid w:val="003835F1"/>
    <w:rsid w:val="0038397E"/>
    <w:rsid w:val="0038427B"/>
    <w:rsid w:val="0038480C"/>
    <w:rsid w:val="00384EC9"/>
    <w:rsid w:val="00385595"/>
    <w:rsid w:val="003858D6"/>
    <w:rsid w:val="00385A85"/>
    <w:rsid w:val="00385B66"/>
    <w:rsid w:val="00385C54"/>
    <w:rsid w:val="00385C96"/>
    <w:rsid w:val="003863B5"/>
    <w:rsid w:val="003865A7"/>
    <w:rsid w:val="00386F72"/>
    <w:rsid w:val="00387310"/>
    <w:rsid w:val="00387619"/>
    <w:rsid w:val="00387BD8"/>
    <w:rsid w:val="00387CF1"/>
    <w:rsid w:val="0039022C"/>
    <w:rsid w:val="0039075E"/>
    <w:rsid w:val="00390A9B"/>
    <w:rsid w:val="00390BE7"/>
    <w:rsid w:val="00390D79"/>
    <w:rsid w:val="00390E63"/>
    <w:rsid w:val="00390F97"/>
    <w:rsid w:val="00390FF4"/>
    <w:rsid w:val="003912AA"/>
    <w:rsid w:val="00391832"/>
    <w:rsid w:val="00391838"/>
    <w:rsid w:val="00391EEC"/>
    <w:rsid w:val="0039277A"/>
    <w:rsid w:val="0039298A"/>
    <w:rsid w:val="003935DB"/>
    <w:rsid w:val="003937E4"/>
    <w:rsid w:val="00393B6F"/>
    <w:rsid w:val="00393B8E"/>
    <w:rsid w:val="00393DDE"/>
    <w:rsid w:val="00394D9F"/>
    <w:rsid w:val="00394FFE"/>
    <w:rsid w:val="00395C74"/>
    <w:rsid w:val="00395D9D"/>
    <w:rsid w:val="00396068"/>
    <w:rsid w:val="00396122"/>
    <w:rsid w:val="003963C2"/>
    <w:rsid w:val="003967D2"/>
    <w:rsid w:val="00396A1C"/>
    <w:rsid w:val="00396C72"/>
    <w:rsid w:val="00396E9D"/>
    <w:rsid w:val="00397499"/>
    <w:rsid w:val="00397741"/>
    <w:rsid w:val="0039782E"/>
    <w:rsid w:val="00397A83"/>
    <w:rsid w:val="00397B52"/>
    <w:rsid w:val="003A0448"/>
    <w:rsid w:val="003A083E"/>
    <w:rsid w:val="003A0858"/>
    <w:rsid w:val="003A0867"/>
    <w:rsid w:val="003A0C7C"/>
    <w:rsid w:val="003A0E4E"/>
    <w:rsid w:val="003A180F"/>
    <w:rsid w:val="003A1981"/>
    <w:rsid w:val="003A1C02"/>
    <w:rsid w:val="003A2238"/>
    <w:rsid w:val="003A2468"/>
    <w:rsid w:val="003A28B9"/>
    <w:rsid w:val="003A2BD2"/>
    <w:rsid w:val="003A2C0D"/>
    <w:rsid w:val="003A36A7"/>
    <w:rsid w:val="003A36D9"/>
    <w:rsid w:val="003A3DFB"/>
    <w:rsid w:val="003A3ECE"/>
    <w:rsid w:val="003A4475"/>
    <w:rsid w:val="003A4AF3"/>
    <w:rsid w:val="003A5047"/>
    <w:rsid w:val="003A515F"/>
    <w:rsid w:val="003A527E"/>
    <w:rsid w:val="003A5CF8"/>
    <w:rsid w:val="003A621E"/>
    <w:rsid w:val="003A633D"/>
    <w:rsid w:val="003A7B88"/>
    <w:rsid w:val="003A7E3D"/>
    <w:rsid w:val="003A7FCF"/>
    <w:rsid w:val="003B01CC"/>
    <w:rsid w:val="003B03B0"/>
    <w:rsid w:val="003B116C"/>
    <w:rsid w:val="003B121C"/>
    <w:rsid w:val="003B12D1"/>
    <w:rsid w:val="003B16BF"/>
    <w:rsid w:val="003B1854"/>
    <w:rsid w:val="003B19F7"/>
    <w:rsid w:val="003B1AFE"/>
    <w:rsid w:val="003B1C2D"/>
    <w:rsid w:val="003B1E37"/>
    <w:rsid w:val="003B262E"/>
    <w:rsid w:val="003B2C5C"/>
    <w:rsid w:val="003B3120"/>
    <w:rsid w:val="003B32B7"/>
    <w:rsid w:val="003B3A11"/>
    <w:rsid w:val="003B3B85"/>
    <w:rsid w:val="003B3E89"/>
    <w:rsid w:val="003B41F5"/>
    <w:rsid w:val="003B5461"/>
    <w:rsid w:val="003B5883"/>
    <w:rsid w:val="003B5CE6"/>
    <w:rsid w:val="003B5E2C"/>
    <w:rsid w:val="003B6741"/>
    <w:rsid w:val="003B6A14"/>
    <w:rsid w:val="003B6BD7"/>
    <w:rsid w:val="003B6E34"/>
    <w:rsid w:val="003B6F02"/>
    <w:rsid w:val="003B77FB"/>
    <w:rsid w:val="003B7A43"/>
    <w:rsid w:val="003C0348"/>
    <w:rsid w:val="003C04B2"/>
    <w:rsid w:val="003C0603"/>
    <w:rsid w:val="003C0986"/>
    <w:rsid w:val="003C09CC"/>
    <w:rsid w:val="003C09E3"/>
    <w:rsid w:val="003C0B6D"/>
    <w:rsid w:val="003C0BEF"/>
    <w:rsid w:val="003C0CBE"/>
    <w:rsid w:val="003C1296"/>
    <w:rsid w:val="003C1430"/>
    <w:rsid w:val="003C173B"/>
    <w:rsid w:val="003C18F3"/>
    <w:rsid w:val="003C1AD5"/>
    <w:rsid w:val="003C1DF9"/>
    <w:rsid w:val="003C20F0"/>
    <w:rsid w:val="003C2551"/>
    <w:rsid w:val="003C27B2"/>
    <w:rsid w:val="003C27ED"/>
    <w:rsid w:val="003C298E"/>
    <w:rsid w:val="003C2B43"/>
    <w:rsid w:val="003C2DEA"/>
    <w:rsid w:val="003C2F5D"/>
    <w:rsid w:val="003C2FFE"/>
    <w:rsid w:val="003C3270"/>
    <w:rsid w:val="003C3C23"/>
    <w:rsid w:val="003C4310"/>
    <w:rsid w:val="003C49E2"/>
    <w:rsid w:val="003C4C40"/>
    <w:rsid w:val="003C4E3F"/>
    <w:rsid w:val="003C4F24"/>
    <w:rsid w:val="003C54C0"/>
    <w:rsid w:val="003C58C0"/>
    <w:rsid w:val="003C5A78"/>
    <w:rsid w:val="003C634B"/>
    <w:rsid w:val="003C6793"/>
    <w:rsid w:val="003C7B6A"/>
    <w:rsid w:val="003C7DFB"/>
    <w:rsid w:val="003D079E"/>
    <w:rsid w:val="003D07E9"/>
    <w:rsid w:val="003D0C6D"/>
    <w:rsid w:val="003D0E4F"/>
    <w:rsid w:val="003D0EB2"/>
    <w:rsid w:val="003D0F86"/>
    <w:rsid w:val="003D0FDC"/>
    <w:rsid w:val="003D12D4"/>
    <w:rsid w:val="003D19D3"/>
    <w:rsid w:val="003D2246"/>
    <w:rsid w:val="003D2C98"/>
    <w:rsid w:val="003D32C7"/>
    <w:rsid w:val="003D399B"/>
    <w:rsid w:val="003D39D4"/>
    <w:rsid w:val="003D49AB"/>
    <w:rsid w:val="003D509F"/>
    <w:rsid w:val="003D5648"/>
    <w:rsid w:val="003D58BF"/>
    <w:rsid w:val="003D5CB4"/>
    <w:rsid w:val="003D63E0"/>
    <w:rsid w:val="003D68D2"/>
    <w:rsid w:val="003D6CCF"/>
    <w:rsid w:val="003D72D6"/>
    <w:rsid w:val="003D73C1"/>
    <w:rsid w:val="003D73D0"/>
    <w:rsid w:val="003D7EBE"/>
    <w:rsid w:val="003E008B"/>
    <w:rsid w:val="003E0651"/>
    <w:rsid w:val="003E08BE"/>
    <w:rsid w:val="003E0932"/>
    <w:rsid w:val="003E0CF3"/>
    <w:rsid w:val="003E17BA"/>
    <w:rsid w:val="003E1A56"/>
    <w:rsid w:val="003E2007"/>
    <w:rsid w:val="003E22DA"/>
    <w:rsid w:val="003E24A6"/>
    <w:rsid w:val="003E25E0"/>
    <w:rsid w:val="003E2CCF"/>
    <w:rsid w:val="003E2DB9"/>
    <w:rsid w:val="003E3ECD"/>
    <w:rsid w:val="003E3FF7"/>
    <w:rsid w:val="003E41A5"/>
    <w:rsid w:val="003E45AE"/>
    <w:rsid w:val="003E4AFE"/>
    <w:rsid w:val="003E4DCD"/>
    <w:rsid w:val="003E5865"/>
    <w:rsid w:val="003E69F2"/>
    <w:rsid w:val="003E6A44"/>
    <w:rsid w:val="003E6C61"/>
    <w:rsid w:val="003E6D3B"/>
    <w:rsid w:val="003E6E32"/>
    <w:rsid w:val="003E6F06"/>
    <w:rsid w:val="003E6F46"/>
    <w:rsid w:val="003E71EE"/>
    <w:rsid w:val="003E79AD"/>
    <w:rsid w:val="003E7A8D"/>
    <w:rsid w:val="003E7C4F"/>
    <w:rsid w:val="003F05D4"/>
    <w:rsid w:val="003F0753"/>
    <w:rsid w:val="003F07D3"/>
    <w:rsid w:val="003F07F1"/>
    <w:rsid w:val="003F0A8C"/>
    <w:rsid w:val="003F0AE7"/>
    <w:rsid w:val="003F0FC4"/>
    <w:rsid w:val="003F115D"/>
    <w:rsid w:val="003F1249"/>
    <w:rsid w:val="003F1AD3"/>
    <w:rsid w:val="003F24B9"/>
    <w:rsid w:val="003F26D4"/>
    <w:rsid w:val="003F293F"/>
    <w:rsid w:val="003F2B04"/>
    <w:rsid w:val="003F2CF3"/>
    <w:rsid w:val="003F366B"/>
    <w:rsid w:val="003F3788"/>
    <w:rsid w:val="003F3B08"/>
    <w:rsid w:val="003F3DD8"/>
    <w:rsid w:val="003F42E5"/>
    <w:rsid w:val="003F4464"/>
    <w:rsid w:val="003F4609"/>
    <w:rsid w:val="003F4C7E"/>
    <w:rsid w:val="003F552C"/>
    <w:rsid w:val="003F553E"/>
    <w:rsid w:val="003F5803"/>
    <w:rsid w:val="003F584A"/>
    <w:rsid w:val="003F5A8F"/>
    <w:rsid w:val="003F5ADD"/>
    <w:rsid w:val="003F5CB3"/>
    <w:rsid w:val="003F5ED0"/>
    <w:rsid w:val="003F679C"/>
    <w:rsid w:val="003F6C79"/>
    <w:rsid w:val="003F762F"/>
    <w:rsid w:val="003F79B8"/>
    <w:rsid w:val="003F7F6D"/>
    <w:rsid w:val="004004ED"/>
    <w:rsid w:val="0040064E"/>
    <w:rsid w:val="00400975"/>
    <w:rsid w:val="0040150A"/>
    <w:rsid w:val="00401961"/>
    <w:rsid w:val="00401EA8"/>
    <w:rsid w:val="00402792"/>
    <w:rsid w:val="00402CEB"/>
    <w:rsid w:val="00403273"/>
    <w:rsid w:val="00403369"/>
    <w:rsid w:val="00403B29"/>
    <w:rsid w:val="00403BFE"/>
    <w:rsid w:val="004041A2"/>
    <w:rsid w:val="00404388"/>
    <w:rsid w:val="00404DA2"/>
    <w:rsid w:val="0040579A"/>
    <w:rsid w:val="004058F8"/>
    <w:rsid w:val="00405CEE"/>
    <w:rsid w:val="00405D82"/>
    <w:rsid w:val="00405FC4"/>
    <w:rsid w:val="0040610B"/>
    <w:rsid w:val="00406EB1"/>
    <w:rsid w:val="00407A46"/>
    <w:rsid w:val="00407ACC"/>
    <w:rsid w:val="004100D4"/>
    <w:rsid w:val="004101FA"/>
    <w:rsid w:val="00410602"/>
    <w:rsid w:val="004106F7"/>
    <w:rsid w:val="00410842"/>
    <w:rsid w:val="00410AF4"/>
    <w:rsid w:val="00410B9A"/>
    <w:rsid w:val="00410C4D"/>
    <w:rsid w:val="00410EAA"/>
    <w:rsid w:val="00411202"/>
    <w:rsid w:val="00411703"/>
    <w:rsid w:val="00411DFF"/>
    <w:rsid w:val="004124CB"/>
    <w:rsid w:val="0041306F"/>
    <w:rsid w:val="00413CB6"/>
    <w:rsid w:val="004140FE"/>
    <w:rsid w:val="00414215"/>
    <w:rsid w:val="00414FB8"/>
    <w:rsid w:val="00415150"/>
    <w:rsid w:val="00415343"/>
    <w:rsid w:val="004155FD"/>
    <w:rsid w:val="00415DA8"/>
    <w:rsid w:val="004161AD"/>
    <w:rsid w:val="0041673F"/>
    <w:rsid w:val="00416945"/>
    <w:rsid w:val="00417786"/>
    <w:rsid w:val="00417E1F"/>
    <w:rsid w:val="0042044D"/>
    <w:rsid w:val="00420903"/>
    <w:rsid w:val="0042094D"/>
    <w:rsid w:val="004210B6"/>
    <w:rsid w:val="00421D6B"/>
    <w:rsid w:val="0042229D"/>
    <w:rsid w:val="00423446"/>
    <w:rsid w:val="0042419D"/>
    <w:rsid w:val="0042474A"/>
    <w:rsid w:val="00424E92"/>
    <w:rsid w:val="00425134"/>
    <w:rsid w:val="004252E5"/>
    <w:rsid w:val="00425657"/>
    <w:rsid w:val="0042573D"/>
    <w:rsid w:val="00425944"/>
    <w:rsid w:val="00426143"/>
    <w:rsid w:val="0042651B"/>
    <w:rsid w:val="00426A23"/>
    <w:rsid w:val="00426BF0"/>
    <w:rsid w:val="00426C67"/>
    <w:rsid w:val="00426C9B"/>
    <w:rsid w:val="004275C3"/>
    <w:rsid w:val="00427A19"/>
    <w:rsid w:val="004304F0"/>
    <w:rsid w:val="00430831"/>
    <w:rsid w:val="00430D78"/>
    <w:rsid w:val="00431064"/>
    <w:rsid w:val="0043155C"/>
    <w:rsid w:val="00432BB6"/>
    <w:rsid w:val="00432C65"/>
    <w:rsid w:val="00432C8D"/>
    <w:rsid w:val="00432DE4"/>
    <w:rsid w:val="00433CEE"/>
    <w:rsid w:val="00434B14"/>
    <w:rsid w:val="00434C8E"/>
    <w:rsid w:val="004351CF"/>
    <w:rsid w:val="004354C6"/>
    <w:rsid w:val="00435956"/>
    <w:rsid w:val="004359CA"/>
    <w:rsid w:val="00435CE0"/>
    <w:rsid w:val="00436202"/>
    <w:rsid w:val="00436318"/>
    <w:rsid w:val="00437252"/>
    <w:rsid w:val="0043751C"/>
    <w:rsid w:val="00437A3E"/>
    <w:rsid w:val="00437ADA"/>
    <w:rsid w:val="00437DE9"/>
    <w:rsid w:val="0044010A"/>
    <w:rsid w:val="004401B6"/>
    <w:rsid w:val="00440250"/>
    <w:rsid w:val="00440A5A"/>
    <w:rsid w:val="00440B74"/>
    <w:rsid w:val="00440E78"/>
    <w:rsid w:val="00440EC8"/>
    <w:rsid w:val="00441066"/>
    <w:rsid w:val="004411FE"/>
    <w:rsid w:val="0044126A"/>
    <w:rsid w:val="004414F6"/>
    <w:rsid w:val="00442313"/>
    <w:rsid w:val="0044289C"/>
    <w:rsid w:val="00442AD4"/>
    <w:rsid w:val="00442EE7"/>
    <w:rsid w:val="0044344D"/>
    <w:rsid w:val="004434A9"/>
    <w:rsid w:val="00443543"/>
    <w:rsid w:val="004435E4"/>
    <w:rsid w:val="00443704"/>
    <w:rsid w:val="0044387A"/>
    <w:rsid w:val="00443A2D"/>
    <w:rsid w:val="00443BBE"/>
    <w:rsid w:val="00443BE8"/>
    <w:rsid w:val="00443D15"/>
    <w:rsid w:val="00443D50"/>
    <w:rsid w:val="004440FD"/>
    <w:rsid w:val="0044414A"/>
    <w:rsid w:val="00444426"/>
    <w:rsid w:val="0044451E"/>
    <w:rsid w:val="00444992"/>
    <w:rsid w:val="00444F54"/>
    <w:rsid w:val="0044533F"/>
    <w:rsid w:val="00445DB2"/>
    <w:rsid w:val="004462B6"/>
    <w:rsid w:val="004465AD"/>
    <w:rsid w:val="00446C7B"/>
    <w:rsid w:val="00446C81"/>
    <w:rsid w:val="00446EA1"/>
    <w:rsid w:val="00446FC2"/>
    <w:rsid w:val="004473D0"/>
    <w:rsid w:val="00447483"/>
    <w:rsid w:val="00447CC8"/>
    <w:rsid w:val="0045008F"/>
    <w:rsid w:val="00450461"/>
    <w:rsid w:val="00450846"/>
    <w:rsid w:val="00450875"/>
    <w:rsid w:val="004516D4"/>
    <w:rsid w:val="0045194B"/>
    <w:rsid w:val="00451A81"/>
    <w:rsid w:val="00451AD7"/>
    <w:rsid w:val="004528A8"/>
    <w:rsid w:val="00452C34"/>
    <w:rsid w:val="00452E83"/>
    <w:rsid w:val="00453396"/>
    <w:rsid w:val="004535B1"/>
    <w:rsid w:val="0045361D"/>
    <w:rsid w:val="00453A7E"/>
    <w:rsid w:val="00453CDE"/>
    <w:rsid w:val="00453E93"/>
    <w:rsid w:val="004542D1"/>
    <w:rsid w:val="004543B6"/>
    <w:rsid w:val="004544AB"/>
    <w:rsid w:val="00454E9E"/>
    <w:rsid w:val="00456602"/>
    <w:rsid w:val="00456AC8"/>
    <w:rsid w:val="00456C0C"/>
    <w:rsid w:val="00456E30"/>
    <w:rsid w:val="00456F45"/>
    <w:rsid w:val="00457B0A"/>
    <w:rsid w:val="00457F45"/>
    <w:rsid w:val="00457FD9"/>
    <w:rsid w:val="00460151"/>
    <w:rsid w:val="004603BF"/>
    <w:rsid w:val="0046080F"/>
    <w:rsid w:val="00460D2B"/>
    <w:rsid w:val="00461225"/>
    <w:rsid w:val="00461B4C"/>
    <w:rsid w:val="00461DF7"/>
    <w:rsid w:val="00461E5A"/>
    <w:rsid w:val="00462356"/>
    <w:rsid w:val="00462885"/>
    <w:rsid w:val="00462A2A"/>
    <w:rsid w:val="00462F17"/>
    <w:rsid w:val="004634DE"/>
    <w:rsid w:val="00463BF0"/>
    <w:rsid w:val="00463CB9"/>
    <w:rsid w:val="0046428D"/>
    <w:rsid w:val="004643ED"/>
    <w:rsid w:val="004649D1"/>
    <w:rsid w:val="00464B30"/>
    <w:rsid w:val="00465566"/>
    <w:rsid w:val="00465B37"/>
    <w:rsid w:val="00465BFC"/>
    <w:rsid w:val="00465C78"/>
    <w:rsid w:val="004664D6"/>
    <w:rsid w:val="00466726"/>
    <w:rsid w:val="0046729D"/>
    <w:rsid w:val="004673E4"/>
    <w:rsid w:val="004676E6"/>
    <w:rsid w:val="004677B1"/>
    <w:rsid w:val="0047020C"/>
    <w:rsid w:val="00470334"/>
    <w:rsid w:val="00470654"/>
    <w:rsid w:val="004719E8"/>
    <w:rsid w:val="00471B29"/>
    <w:rsid w:val="0047205B"/>
    <w:rsid w:val="00472714"/>
    <w:rsid w:val="0047272B"/>
    <w:rsid w:val="00472730"/>
    <w:rsid w:val="00472C04"/>
    <w:rsid w:val="00472C6A"/>
    <w:rsid w:val="00473DAB"/>
    <w:rsid w:val="00475322"/>
    <w:rsid w:val="004753B6"/>
    <w:rsid w:val="004753BD"/>
    <w:rsid w:val="00475485"/>
    <w:rsid w:val="004754B5"/>
    <w:rsid w:val="004758C3"/>
    <w:rsid w:val="00475A6C"/>
    <w:rsid w:val="00475C50"/>
    <w:rsid w:val="00475C57"/>
    <w:rsid w:val="00475D2F"/>
    <w:rsid w:val="00476396"/>
    <w:rsid w:val="00477034"/>
    <w:rsid w:val="00477056"/>
    <w:rsid w:val="0047705D"/>
    <w:rsid w:val="004770F8"/>
    <w:rsid w:val="0047718F"/>
    <w:rsid w:val="00477EFA"/>
    <w:rsid w:val="00480152"/>
    <w:rsid w:val="00480267"/>
    <w:rsid w:val="00480488"/>
    <w:rsid w:val="00481821"/>
    <w:rsid w:val="0048193B"/>
    <w:rsid w:val="00481BA4"/>
    <w:rsid w:val="00481EC6"/>
    <w:rsid w:val="0048206F"/>
    <w:rsid w:val="004822E7"/>
    <w:rsid w:val="0048264E"/>
    <w:rsid w:val="00482698"/>
    <w:rsid w:val="00482C28"/>
    <w:rsid w:val="00483CA8"/>
    <w:rsid w:val="00483E6E"/>
    <w:rsid w:val="00484179"/>
    <w:rsid w:val="004848D8"/>
    <w:rsid w:val="004849AA"/>
    <w:rsid w:val="00484E4F"/>
    <w:rsid w:val="004851E5"/>
    <w:rsid w:val="0048542F"/>
    <w:rsid w:val="004854A8"/>
    <w:rsid w:val="00485773"/>
    <w:rsid w:val="00485FDC"/>
    <w:rsid w:val="00486522"/>
    <w:rsid w:val="00486656"/>
    <w:rsid w:val="00486AC7"/>
    <w:rsid w:val="0048709A"/>
    <w:rsid w:val="00487105"/>
    <w:rsid w:val="004875C5"/>
    <w:rsid w:val="0048790A"/>
    <w:rsid w:val="00487E18"/>
    <w:rsid w:val="00490C17"/>
    <w:rsid w:val="004915FA"/>
    <w:rsid w:val="0049164A"/>
    <w:rsid w:val="00493165"/>
    <w:rsid w:val="004931BA"/>
    <w:rsid w:val="004931F1"/>
    <w:rsid w:val="004932AF"/>
    <w:rsid w:val="00493344"/>
    <w:rsid w:val="0049407A"/>
    <w:rsid w:val="0049424F"/>
    <w:rsid w:val="00494976"/>
    <w:rsid w:val="00494E66"/>
    <w:rsid w:val="00494EE8"/>
    <w:rsid w:val="00495D99"/>
    <w:rsid w:val="00496135"/>
    <w:rsid w:val="0049636C"/>
    <w:rsid w:val="00497002"/>
    <w:rsid w:val="004977EB"/>
    <w:rsid w:val="00497CFA"/>
    <w:rsid w:val="004A00A8"/>
    <w:rsid w:val="004A0502"/>
    <w:rsid w:val="004A05D7"/>
    <w:rsid w:val="004A069B"/>
    <w:rsid w:val="004A0D55"/>
    <w:rsid w:val="004A0DB5"/>
    <w:rsid w:val="004A0F69"/>
    <w:rsid w:val="004A105E"/>
    <w:rsid w:val="004A107F"/>
    <w:rsid w:val="004A1465"/>
    <w:rsid w:val="004A17D4"/>
    <w:rsid w:val="004A20A0"/>
    <w:rsid w:val="004A21C4"/>
    <w:rsid w:val="004A21E6"/>
    <w:rsid w:val="004A28C4"/>
    <w:rsid w:val="004A2E58"/>
    <w:rsid w:val="004A36B4"/>
    <w:rsid w:val="004A374A"/>
    <w:rsid w:val="004A3ADE"/>
    <w:rsid w:val="004A3AE5"/>
    <w:rsid w:val="004A4323"/>
    <w:rsid w:val="004A435B"/>
    <w:rsid w:val="004A43FA"/>
    <w:rsid w:val="004A4770"/>
    <w:rsid w:val="004A4957"/>
    <w:rsid w:val="004A4AAD"/>
    <w:rsid w:val="004A4CCA"/>
    <w:rsid w:val="004A4EF1"/>
    <w:rsid w:val="004A4FD3"/>
    <w:rsid w:val="004A50E8"/>
    <w:rsid w:val="004A5154"/>
    <w:rsid w:val="004A52C4"/>
    <w:rsid w:val="004A53F0"/>
    <w:rsid w:val="004A61EC"/>
    <w:rsid w:val="004A69EB"/>
    <w:rsid w:val="004A6F49"/>
    <w:rsid w:val="004A6FCB"/>
    <w:rsid w:val="004A71C5"/>
    <w:rsid w:val="004A77BA"/>
    <w:rsid w:val="004A7812"/>
    <w:rsid w:val="004A7A73"/>
    <w:rsid w:val="004A7C53"/>
    <w:rsid w:val="004A7F37"/>
    <w:rsid w:val="004B18E7"/>
    <w:rsid w:val="004B196D"/>
    <w:rsid w:val="004B2191"/>
    <w:rsid w:val="004B2B9D"/>
    <w:rsid w:val="004B3207"/>
    <w:rsid w:val="004B3394"/>
    <w:rsid w:val="004B369D"/>
    <w:rsid w:val="004B36D8"/>
    <w:rsid w:val="004B44D4"/>
    <w:rsid w:val="004B45C7"/>
    <w:rsid w:val="004B45E4"/>
    <w:rsid w:val="004B4F37"/>
    <w:rsid w:val="004B5002"/>
    <w:rsid w:val="004B503C"/>
    <w:rsid w:val="004B547E"/>
    <w:rsid w:val="004B5731"/>
    <w:rsid w:val="004B593D"/>
    <w:rsid w:val="004B5C55"/>
    <w:rsid w:val="004B6391"/>
    <w:rsid w:val="004B6ECB"/>
    <w:rsid w:val="004B7630"/>
    <w:rsid w:val="004B76FC"/>
    <w:rsid w:val="004B78B7"/>
    <w:rsid w:val="004B7A97"/>
    <w:rsid w:val="004B7AB4"/>
    <w:rsid w:val="004B7B0F"/>
    <w:rsid w:val="004C014D"/>
    <w:rsid w:val="004C0223"/>
    <w:rsid w:val="004C0AE3"/>
    <w:rsid w:val="004C0C58"/>
    <w:rsid w:val="004C0E5C"/>
    <w:rsid w:val="004C1B54"/>
    <w:rsid w:val="004C1DBB"/>
    <w:rsid w:val="004C23C5"/>
    <w:rsid w:val="004C24E3"/>
    <w:rsid w:val="004C2823"/>
    <w:rsid w:val="004C2B97"/>
    <w:rsid w:val="004C2BE2"/>
    <w:rsid w:val="004C311B"/>
    <w:rsid w:val="004C35F3"/>
    <w:rsid w:val="004C3B22"/>
    <w:rsid w:val="004C3DD8"/>
    <w:rsid w:val="004C469E"/>
    <w:rsid w:val="004C480D"/>
    <w:rsid w:val="004C4F30"/>
    <w:rsid w:val="004C538B"/>
    <w:rsid w:val="004C55DD"/>
    <w:rsid w:val="004C5B59"/>
    <w:rsid w:val="004C6114"/>
    <w:rsid w:val="004C797F"/>
    <w:rsid w:val="004C7FB3"/>
    <w:rsid w:val="004D0369"/>
    <w:rsid w:val="004D0500"/>
    <w:rsid w:val="004D0632"/>
    <w:rsid w:val="004D07D6"/>
    <w:rsid w:val="004D0A0C"/>
    <w:rsid w:val="004D0B99"/>
    <w:rsid w:val="004D12BE"/>
    <w:rsid w:val="004D132A"/>
    <w:rsid w:val="004D1885"/>
    <w:rsid w:val="004D1CFB"/>
    <w:rsid w:val="004D2DB8"/>
    <w:rsid w:val="004D2EFF"/>
    <w:rsid w:val="004D2F11"/>
    <w:rsid w:val="004D3461"/>
    <w:rsid w:val="004D35DE"/>
    <w:rsid w:val="004D35F1"/>
    <w:rsid w:val="004D3AFE"/>
    <w:rsid w:val="004D421B"/>
    <w:rsid w:val="004D427D"/>
    <w:rsid w:val="004D43B6"/>
    <w:rsid w:val="004D468C"/>
    <w:rsid w:val="004D4DED"/>
    <w:rsid w:val="004D4E84"/>
    <w:rsid w:val="004D52AC"/>
    <w:rsid w:val="004D59EE"/>
    <w:rsid w:val="004D61EC"/>
    <w:rsid w:val="004D7064"/>
    <w:rsid w:val="004E0050"/>
    <w:rsid w:val="004E05FA"/>
    <w:rsid w:val="004E0926"/>
    <w:rsid w:val="004E1387"/>
    <w:rsid w:val="004E1445"/>
    <w:rsid w:val="004E1A42"/>
    <w:rsid w:val="004E1A57"/>
    <w:rsid w:val="004E1B66"/>
    <w:rsid w:val="004E1D52"/>
    <w:rsid w:val="004E1D87"/>
    <w:rsid w:val="004E1EC3"/>
    <w:rsid w:val="004E2108"/>
    <w:rsid w:val="004E2915"/>
    <w:rsid w:val="004E2AF7"/>
    <w:rsid w:val="004E2B9B"/>
    <w:rsid w:val="004E37DF"/>
    <w:rsid w:val="004E3921"/>
    <w:rsid w:val="004E3986"/>
    <w:rsid w:val="004E3B6E"/>
    <w:rsid w:val="004E46CA"/>
    <w:rsid w:val="004E4702"/>
    <w:rsid w:val="004E4C67"/>
    <w:rsid w:val="004E5340"/>
    <w:rsid w:val="004E5D38"/>
    <w:rsid w:val="004E6389"/>
    <w:rsid w:val="004E64B2"/>
    <w:rsid w:val="004E69C1"/>
    <w:rsid w:val="004E7230"/>
    <w:rsid w:val="004E738F"/>
    <w:rsid w:val="004E7B74"/>
    <w:rsid w:val="004F0943"/>
    <w:rsid w:val="004F0E9A"/>
    <w:rsid w:val="004F0F78"/>
    <w:rsid w:val="004F16AE"/>
    <w:rsid w:val="004F1B4A"/>
    <w:rsid w:val="004F1C36"/>
    <w:rsid w:val="004F1FCB"/>
    <w:rsid w:val="004F20F8"/>
    <w:rsid w:val="004F21C4"/>
    <w:rsid w:val="004F296C"/>
    <w:rsid w:val="004F29D8"/>
    <w:rsid w:val="004F2C08"/>
    <w:rsid w:val="004F372C"/>
    <w:rsid w:val="004F394A"/>
    <w:rsid w:val="004F40DC"/>
    <w:rsid w:val="004F4259"/>
    <w:rsid w:val="004F4680"/>
    <w:rsid w:val="004F52D3"/>
    <w:rsid w:val="004F5471"/>
    <w:rsid w:val="004F5B54"/>
    <w:rsid w:val="004F5C2A"/>
    <w:rsid w:val="004F6C9F"/>
    <w:rsid w:val="004F6CE1"/>
    <w:rsid w:val="004F6D4F"/>
    <w:rsid w:val="004F71E6"/>
    <w:rsid w:val="004F792B"/>
    <w:rsid w:val="004F7C0B"/>
    <w:rsid w:val="005002AB"/>
    <w:rsid w:val="005002D9"/>
    <w:rsid w:val="005008F2"/>
    <w:rsid w:val="00500983"/>
    <w:rsid w:val="00500D6B"/>
    <w:rsid w:val="00501710"/>
    <w:rsid w:val="00501843"/>
    <w:rsid w:val="00501BF1"/>
    <w:rsid w:val="005025E1"/>
    <w:rsid w:val="00502C24"/>
    <w:rsid w:val="00503078"/>
    <w:rsid w:val="0050310A"/>
    <w:rsid w:val="005033CB"/>
    <w:rsid w:val="00503D66"/>
    <w:rsid w:val="00503ED3"/>
    <w:rsid w:val="0050431D"/>
    <w:rsid w:val="005044E9"/>
    <w:rsid w:val="00504BA6"/>
    <w:rsid w:val="00504E91"/>
    <w:rsid w:val="00505289"/>
    <w:rsid w:val="0050559C"/>
    <w:rsid w:val="0050596E"/>
    <w:rsid w:val="00505AA5"/>
    <w:rsid w:val="00506F39"/>
    <w:rsid w:val="00507661"/>
    <w:rsid w:val="00507A20"/>
    <w:rsid w:val="00507AD0"/>
    <w:rsid w:val="00507BA1"/>
    <w:rsid w:val="00510108"/>
    <w:rsid w:val="005108C5"/>
    <w:rsid w:val="0051098A"/>
    <w:rsid w:val="00510EFE"/>
    <w:rsid w:val="005111F4"/>
    <w:rsid w:val="00511456"/>
    <w:rsid w:val="00511542"/>
    <w:rsid w:val="005115F0"/>
    <w:rsid w:val="0051182F"/>
    <w:rsid w:val="00511AF9"/>
    <w:rsid w:val="00511B14"/>
    <w:rsid w:val="00511D97"/>
    <w:rsid w:val="005129A1"/>
    <w:rsid w:val="005129E1"/>
    <w:rsid w:val="00512EFF"/>
    <w:rsid w:val="005130CB"/>
    <w:rsid w:val="005132EC"/>
    <w:rsid w:val="0051392E"/>
    <w:rsid w:val="00514360"/>
    <w:rsid w:val="00514C64"/>
    <w:rsid w:val="00515115"/>
    <w:rsid w:val="005156A9"/>
    <w:rsid w:val="00515A6A"/>
    <w:rsid w:val="005162FD"/>
    <w:rsid w:val="00516499"/>
    <w:rsid w:val="005166FE"/>
    <w:rsid w:val="00516CED"/>
    <w:rsid w:val="00516D28"/>
    <w:rsid w:val="00516D9A"/>
    <w:rsid w:val="00517146"/>
    <w:rsid w:val="00517AC2"/>
    <w:rsid w:val="0052018B"/>
    <w:rsid w:val="00520883"/>
    <w:rsid w:val="005211F8"/>
    <w:rsid w:val="00521328"/>
    <w:rsid w:val="0052147F"/>
    <w:rsid w:val="00521801"/>
    <w:rsid w:val="00521825"/>
    <w:rsid w:val="00521C61"/>
    <w:rsid w:val="00521DFA"/>
    <w:rsid w:val="0052249F"/>
    <w:rsid w:val="005229D6"/>
    <w:rsid w:val="0052318E"/>
    <w:rsid w:val="00523271"/>
    <w:rsid w:val="005236C8"/>
    <w:rsid w:val="005241FB"/>
    <w:rsid w:val="00524426"/>
    <w:rsid w:val="0052451E"/>
    <w:rsid w:val="00524544"/>
    <w:rsid w:val="00524632"/>
    <w:rsid w:val="00524A4C"/>
    <w:rsid w:val="00524AD8"/>
    <w:rsid w:val="00524B79"/>
    <w:rsid w:val="00524B9A"/>
    <w:rsid w:val="00525588"/>
    <w:rsid w:val="00525B79"/>
    <w:rsid w:val="005265EA"/>
    <w:rsid w:val="005266EE"/>
    <w:rsid w:val="00526B5C"/>
    <w:rsid w:val="005274A9"/>
    <w:rsid w:val="00527686"/>
    <w:rsid w:val="00527AFF"/>
    <w:rsid w:val="005301E4"/>
    <w:rsid w:val="0053031B"/>
    <w:rsid w:val="0053066C"/>
    <w:rsid w:val="00530A8F"/>
    <w:rsid w:val="00530DC9"/>
    <w:rsid w:val="00530E95"/>
    <w:rsid w:val="00531178"/>
    <w:rsid w:val="00531384"/>
    <w:rsid w:val="00531A7A"/>
    <w:rsid w:val="00531AA0"/>
    <w:rsid w:val="00531FAB"/>
    <w:rsid w:val="00532686"/>
    <w:rsid w:val="005329BB"/>
    <w:rsid w:val="00532CB0"/>
    <w:rsid w:val="00532ED9"/>
    <w:rsid w:val="005336BA"/>
    <w:rsid w:val="00534AD8"/>
    <w:rsid w:val="0053573E"/>
    <w:rsid w:val="005359C2"/>
    <w:rsid w:val="00535EAC"/>
    <w:rsid w:val="005364CD"/>
    <w:rsid w:val="00536DD8"/>
    <w:rsid w:val="00537052"/>
    <w:rsid w:val="005370A4"/>
    <w:rsid w:val="0053747A"/>
    <w:rsid w:val="00537A97"/>
    <w:rsid w:val="00537C0C"/>
    <w:rsid w:val="00537C39"/>
    <w:rsid w:val="00537C59"/>
    <w:rsid w:val="00537DD2"/>
    <w:rsid w:val="005400E6"/>
    <w:rsid w:val="005406D6"/>
    <w:rsid w:val="00541059"/>
    <w:rsid w:val="005415B9"/>
    <w:rsid w:val="005415CE"/>
    <w:rsid w:val="00541C2C"/>
    <w:rsid w:val="0054271C"/>
    <w:rsid w:val="00542B16"/>
    <w:rsid w:val="00542CF7"/>
    <w:rsid w:val="00542D04"/>
    <w:rsid w:val="0054321C"/>
    <w:rsid w:val="005433A2"/>
    <w:rsid w:val="00544038"/>
    <w:rsid w:val="0054403A"/>
    <w:rsid w:val="00544226"/>
    <w:rsid w:val="005445B1"/>
    <w:rsid w:val="00544A76"/>
    <w:rsid w:val="00544E5D"/>
    <w:rsid w:val="00545380"/>
    <w:rsid w:val="005453AA"/>
    <w:rsid w:val="00545723"/>
    <w:rsid w:val="00545988"/>
    <w:rsid w:val="005459B5"/>
    <w:rsid w:val="00545C3F"/>
    <w:rsid w:val="00546415"/>
    <w:rsid w:val="0054680C"/>
    <w:rsid w:val="00546E15"/>
    <w:rsid w:val="00547B23"/>
    <w:rsid w:val="00547D43"/>
    <w:rsid w:val="00550361"/>
    <w:rsid w:val="00550A12"/>
    <w:rsid w:val="00551786"/>
    <w:rsid w:val="00551877"/>
    <w:rsid w:val="00551AFB"/>
    <w:rsid w:val="00552B79"/>
    <w:rsid w:val="00552C38"/>
    <w:rsid w:val="00553731"/>
    <w:rsid w:val="00553D14"/>
    <w:rsid w:val="00553FF1"/>
    <w:rsid w:val="00554615"/>
    <w:rsid w:val="0055462A"/>
    <w:rsid w:val="0055479E"/>
    <w:rsid w:val="005549EC"/>
    <w:rsid w:val="00554BD9"/>
    <w:rsid w:val="005555D7"/>
    <w:rsid w:val="00556B0B"/>
    <w:rsid w:val="00556BE0"/>
    <w:rsid w:val="00556F60"/>
    <w:rsid w:val="00556FC0"/>
    <w:rsid w:val="00556FFE"/>
    <w:rsid w:val="005571AF"/>
    <w:rsid w:val="00557266"/>
    <w:rsid w:val="005572F1"/>
    <w:rsid w:val="00557424"/>
    <w:rsid w:val="005577E9"/>
    <w:rsid w:val="00557955"/>
    <w:rsid w:val="00557998"/>
    <w:rsid w:val="00557A7C"/>
    <w:rsid w:val="00557E00"/>
    <w:rsid w:val="00560B85"/>
    <w:rsid w:val="00561395"/>
    <w:rsid w:val="00561582"/>
    <w:rsid w:val="00561596"/>
    <w:rsid w:val="0056176B"/>
    <w:rsid w:val="00561A7B"/>
    <w:rsid w:val="00561C14"/>
    <w:rsid w:val="00561DBC"/>
    <w:rsid w:val="00561EF4"/>
    <w:rsid w:val="005620DB"/>
    <w:rsid w:val="00562152"/>
    <w:rsid w:val="005624B9"/>
    <w:rsid w:val="005624EF"/>
    <w:rsid w:val="00562A8B"/>
    <w:rsid w:val="00562F1A"/>
    <w:rsid w:val="00563303"/>
    <w:rsid w:val="00563654"/>
    <w:rsid w:val="00563BE0"/>
    <w:rsid w:val="0056466E"/>
    <w:rsid w:val="00565641"/>
    <w:rsid w:val="00565777"/>
    <w:rsid w:val="00565DF9"/>
    <w:rsid w:val="00565F5F"/>
    <w:rsid w:val="0056650A"/>
    <w:rsid w:val="00567116"/>
    <w:rsid w:val="005671C0"/>
    <w:rsid w:val="00567451"/>
    <w:rsid w:val="00567460"/>
    <w:rsid w:val="00567922"/>
    <w:rsid w:val="0057066F"/>
    <w:rsid w:val="00570817"/>
    <w:rsid w:val="00570FC8"/>
    <w:rsid w:val="0057277F"/>
    <w:rsid w:val="00572968"/>
    <w:rsid w:val="00572DA3"/>
    <w:rsid w:val="00573106"/>
    <w:rsid w:val="00573230"/>
    <w:rsid w:val="00573852"/>
    <w:rsid w:val="00574205"/>
    <w:rsid w:val="00574475"/>
    <w:rsid w:val="0057483D"/>
    <w:rsid w:val="00574ABA"/>
    <w:rsid w:val="00575776"/>
    <w:rsid w:val="00575EC7"/>
    <w:rsid w:val="005762DF"/>
    <w:rsid w:val="005763C8"/>
    <w:rsid w:val="00576426"/>
    <w:rsid w:val="005767D0"/>
    <w:rsid w:val="00576839"/>
    <w:rsid w:val="00576906"/>
    <w:rsid w:val="00576AE4"/>
    <w:rsid w:val="00576D0B"/>
    <w:rsid w:val="00576D1B"/>
    <w:rsid w:val="00576F03"/>
    <w:rsid w:val="00576F94"/>
    <w:rsid w:val="00576FD1"/>
    <w:rsid w:val="00577CB8"/>
    <w:rsid w:val="00577FE5"/>
    <w:rsid w:val="0058009B"/>
    <w:rsid w:val="0058097E"/>
    <w:rsid w:val="00580A66"/>
    <w:rsid w:val="0058108A"/>
    <w:rsid w:val="00581512"/>
    <w:rsid w:val="005817C2"/>
    <w:rsid w:val="00581808"/>
    <w:rsid w:val="00581D56"/>
    <w:rsid w:val="00582846"/>
    <w:rsid w:val="00583374"/>
    <w:rsid w:val="00583480"/>
    <w:rsid w:val="0058348D"/>
    <w:rsid w:val="00583CAE"/>
    <w:rsid w:val="005841C0"/>
    <w:rsid w:val="005848BE"/>
    <w:rsid w:val="00585022"/>
    <w:rsid w:val="005855A0"/>
    <w:rsid w:val="00585A38"/>
    <w:rsid w:val="00585B7E"/>
    <w:rsid w:val="00585C1E"/>
    <w:rsid w:val="00585CC0"/>
    <w:rsid w:val="00586518"/>
    <w:rsid w:val="0058663A"/>
    <w:rsid w:val="00586B89"/>
    <w:rsid w:val="00586C58"/>
    <w:rsid w:val="00586DC1"/>
    <w:rsid w:val="00587E55"/>
    <w:rsid w:val="0059006B"/>
    <w:rsid w:val="0059021B"/>
    <w:rsid w:val="00590593"/>
    <w:rsid w:val="00590699"/>
    <w:rsid w:val="00590A75"/>
    <w:rsid w:val="0059112B"/>
    <w:rsid w:val="005912FF"/>
    <w:rsid w:val="0059187E"/>
    <w:rsid w:val="00591FF1"/>
    <w:rsid w:val="005924A0"/>
    <w:rsid w:val="00592529"/>
    <w:rsid w:val="00592C9D"/>
    <w:rsid w:val="00592CEC"/>
    <w:rsid w:val="0059341C"/>
    <w:rsid w:val="00594812"/>
    <w:rsid w:val="00594B54"/>
    <w:rsid w:val="005950EB"/>
    <w:rsid w:val="0059514F"/>
    <w:rsid w:val="005959BA"/>
    <w:rsid w:val="00595F6A"/>
    <w:rsid w:val="005965C3"/>
    <w:rsid w:val="00596C18"/>
    <w:rsid w:val="00597593"/>
    <w:rsid w:val="005978FB"/>
    <w:rsid w:val="0059799E"/>
    <w:rsid w:val="00597C4A"/>
    <w:rsid w:val="00597D27"/>
    <w:rsid w:val="00597EF5"/>
    <w:rsid w:val="005A0531"/>
    <w:rsid w:val="005A0A18"/>
    <w:rsid w:val="005A0B1A"/>
    <w:rsid w:val="005A228D"/>
    <w:rsid w:val="005A22FE"/>
    <w:rsid w:val="005A2526"/>
    <w:rsid w:val="005A25AF"/>
    <w:rsid w:val="005A285F"/>
    <w:rsid w:val="005A2F73"/>
    <w:rsid w:val="005A3278"/>
    <w:rsid w:val="005A39BE"/>
    <w:rsid w:val="005A3A20"/>
    <w:rsid w:val="005A3A4E"/>
    <w:rsid w:val="005A3C1E"/>
    <w:rsid w:val="005A4803"/>
    <w:rsid w:val="005A4A37"/>
    <w:rsid w:val="005A4AB4"/>
    <w:rsid w:val="005A4B21"/>
    <w:rsid w:val="005A4D42"/>
    <w:rsid w:val="005A4E66"/>
    <w:rsid w:val="005A580A"/>
    <w:rsid w:val="005A5A9C"/>
    <w:rsid w:val="005A64C8"/>
    <w:rsid w:val="005A653E"/>
    <w:rsid w:val="005A6630"/>
    <w:rsid w:val="005A6BBB"/>
    <w:rsid w:val="005A6D49"/>
    <w:rsid w:val="005A7536"/>
    <w:rsid w:val="005A76F1"/>
    <w:rsid w:val="005A7A5C"/>
    <w:rsid w:val="005A7ABB"/>
    <w:rsid w:val="005A7CAB"/>
    <w:rsid w:val="005B0D31"/>
    <w:rsid w:val="005B0D63"/>
    <w:rsid w:val="005B0DA9"/>
    <w:rsid w:val="005B0F90"/>
    <w:rsid w:val="005B105C"/>
    <w:rsid w:val="005B10C5"/>
    <w:rsid w:val="005B1668"/>
    <w:rsid w:val="005B1DC1"/>
    <w:rsid w:val="005B1FC4"/>
    <w:rsid w:val="005B24DE"/>
    <w:rsid w:val="005B299F"/>
    <w:rsid w:val="005B3234"/>
    <w:rsid w:val="005B3BC6"/>
    <w:rsid w:val="005B40F6"/>
    <w:rsid w:val="005B4118"/>
    <w:rsid w:val="005B43AA"/>
    <w:rsid w:val="005B470B"/>
    <w:rsid w:val="005B52DE"/>
    <w:rsid w:val="005B532A"/>
    <w:rsid w:val="005B546A"/>
    <w:rsid w:val="005B54AA"/>
    <w:rsid w:val="005B65A3"/>
    <w:rsid w:val="005B6FF6"/>
    <w:rsid w:val="005B70F9"/>
    <w:rsid w:val="005B710F"/>
    <w:rsid w:val="005B7B96"/>
    <w:rsid w:val="005B7E9A"/>
    <w:rsid w:val="005C0075"/>
    <w:rsid w:val="005C03C0"/>
    <w:rsid w:val="005C08CE"/>
    <w:rsid w:val="005C0A74"/>
    <w:rsid w:val="005C0E2D"/>
    <w:rsid w:val="005C18B3"/>
    <w:rsid w:val="005C23BD"/>
    <w:rsid w:val="005C2D1A"/>
    <w:rsid w:val="005C2ED7"/>
    <w:rsid w:val="005C3470"/>
    <w:rsid w:val="005C3EBC"/>
    <w:rsid w:val="005C421F"/>
    <w:rsid w:val="005C436B"/>
    <w:rsid w:val="005C43DF"/>
    <w:rsid w:val="005C4649"/>
    <w:rsid w:val="005C4BBE"/>
    <w:rsid w:val="005C4DA0"/>
    <w:rsid w:val="005C5370"/>
    <w:rsid w:val="005C576F"/>
    <w:rsid w:val="005C5DDE"/>
    <w:rsid w:val="005C6071"/>
    <w:rsid w:val="005C626A"/>
    <w:rsid w:val="005C645F"/>
    <w:rsid w:val="005C6A78"/>
    <w:rsid w:val="005C6DCB"/>
    <w:rsid w:val="005C6EEA"/>
    <w:rsid w:val="005C709A"/>
    <w:rsid w:val="005C735D"/>
    <w:rsid w:val="005C73CB"/>
    <w:rsid w:val="005C7A20"/>
    <w:rsid w:val="005C7B29"/>
    <w:rsid w:val="005C7C91"/>
    <w:rsid w:val="005D0243"/>
    <w:rsid w:val="005D033A"/>
    <w:rsid w:val="005D0E39"/>
    <w:rsid w:val="005D1037"/>
    <w:rsid w:val="005D12FA"/>
    <w:rsid w:val="005D155F"/>
    <w:rsid w:val="005D19F3"/>
    <w:rsid w:val="005D1B51"/>
    <w:rsid w:val="005D1EE8"/>
    <w:rsid w:val="005D273A"/>
    <w:rsid w:val="005D2C39"/>
    <w:rsid w:val="005D3391"/>
    <w:rsid w:val="005D368C"/>
    <w:rsid w:val="005D375C"/>
    <w:rsid w:val="005D37D1"/>
    <w:rsid w:val="005D4129"/>
    <w:rsid w:val="005D428A"/>
    <w:rsid w:val="005D518B"/>
    <w:rsid w:val="005D5201"/>
    <w:rsid w:val="005D54DE"/>
    <w:rsid w:val="005D59C4"/>
    <w:rsid w:val="005D5F0C"/>
    <w:rsid w:val="005D656D"/>
    <w:rsid w:val="005D69F9"/>
    <w:rsid w:val="005D6CE7"/>
    <w:rsid w:val="005D732B"/>
    <w:rsid w:val="005D7773"/>
    <w:rsid w:val="005D7C63"/>
    <w:rsid w:val="005E004A"/>
    <w:rsid w:val="005E0094"/>
    <w:rsid w:val="005E00AF"/>
    <w:rsid w:val="005E071E"/>
    <w:rsid w:val="005E0AB3"/>
    <w:rsid w:val="005E0E23"/>
    <w:rsid w:val="005E0E84"/>
    <w:rsid w:val="005E1941"/>
    <w:rsid w:val="005E2BE6"/>
    <w:rsid w:val="005E2DC9"/>
    <w:rsid w:val="005E2DCA"/>
    <w:rsid w:val="005E31EB"/>
    <w:rsid w:val="005E3342"/>
    <w:rsid w:val="005E3942"/>
    <w:rsid w:val="005E3A2F"/>
    <w:rsid w:val="005E4177"/>
    <w:rsid w:val="005E436F"/>
    <w:rsid w:val="005E4B29"/>
    <w:rsid w:val="005E4D8B"/>
    <w:rsid w:val="005E4EA1"/>
    <w:rsid w:val="005E5001"/>
    <w:rsid w:val="005E56A0"/>
    <w:rsid w:val="005E57E6"/>
    <w:rsid w:val="005E5864"/>
    <w:rsid w:val="005E5B0D"/>
    <w:rsid w:val="005E6414"/>
    <w:rsid w:val="005E68E3"/>
    <w:rsid w:val="005E69A1"/>
    <w:rsid w:val="005E69B5"/>
    <w:rsid w:val="005E78BB"/>
    <w:rsid w:val="005E7B2F"/>
    <w:rsid w:val="005E7C23"/>
    <w:rsid w:val="005F0238"/>
    <w:rsid w:val="005F0503"/>
    <w:rsid w:val="005F072F"/>
    <w:rsid w:val="005F11E2"/>
    <w:rsid w:val="005F198F"/>
    <w:rsid w:val="005F1C95"/>
    <w:rsid w:val="005F1D03"/>
    <w:rsid w:val="005F20AA"/>
    <w:rsid w:val="005F22C3"/>
    <w:rsid w:val="005F2AF6"/>
    <w:rsid w:val="005F399A"/>
    <w:rsid w:val="005F3AF6"/>
    <w:rsid w:val="005F3C8A"/>
    <w:rsid w:val="005F41DA"/>
    <w:rsid w:val="005F4200"/>
    <w:rsid w:val="005F4800"/>
    <w:rsid w:val="005F5E33"/>
    <w:rsid w:val="005F619A"/>
    <w:rsid w:val="005F646E"/>
    <w:rsid w:val="005F64F7"/>
    <w:rsid w:val="005F6570"/>
    <w:rsid w:val="005F6FCA"/>
    <w:rsid w:val="005F73F1"/>
    <w:rsid w:val="005F78B6"/>
    <w:rsid w:val="005F78EB"/>
    <w:rsid w:val="005F7A55"/>
    <w:rsid w:val="005F7A73"/>
    <w:rsid w:val="005F7C5C"/>
    <w:rsid w:val="005F7CF9"/>
    <w:rsid w:val="006001C8"/>
    <w:rsid w:val="00600387"/>
    <w:rsid w:val="00600A1B"/>
    <w:rsid w:val="00600DC2"/>
    <w:rsid w:val="0060175B"/>
    <w:rsid w:val="0060177E"/>
    <w:rsid w:val="0060197C"/>
    <w:rsid w:val="00601B57"/>
    <w:rsid w:val="00601EC0"/>
    <w:rsid w:val="0060245B"/>
    <w:rsid w:val="0060248A"/>
    <w:rsid w:val="00602C61"/>
    <w:rsid w:val="00602D81"/>
    <w:rsid w:val="00602DA0"/>
    <w:rsid w:val="00602E16"/>
    <w:rsid w:val="00603207"/>
    <w:rsid w:val="00603428"/>
    <w:rsid w:val="00603697"/>
    <w:rsid w:val="00603AD7"/>
    <w:rsid w:val="00603B7A"/>
    <w:rsid w:val="00603EB1"/>
    <w:rsid w:val="006040B5"/>
    <w:rsid w:val="006041BD"/>
    <w:rsid w:val="0060441F"/>
    <w:rsid w:val="00604BE4"/>
    <w:rsid w:val="00604BEC"/>
    <w:rsid w:val="00604D91"/>
    <w:rsid w:val="0060508D"/>
    <w:rsid w:val="006054B0"/>
    <w:rsid w:val="006058F5"/>
    <w:rsid w:val="00606866"/>
    <w:rsid w:val="006068C3"/>
    <w:rsid w:val="00606D4A"/>
    <w:rsid w:val="00606EA2"/>
    <w:rsid w:val="00606F46"/>
    <w:rsid w:val="00607467"/>
    <w:rsid w:val="0060751C"/>
    <w:rsid w:val="006076BA"/>
    <w:rsid w:val="00607D62"/>
    <w:rsid w:val="00610ED1"/>
    <w:rsid w:val="006110EB"/>
    <w:rsid w:val="00611248"/>
    <w:rsid w:val="00611949"/>
    <w:rsid w:val="00612567"/>
    <w:rsid w:val="00612923"/>
    <w:rsid w:val="00613204"/>
    <w:rsid w:val="00614174"/>
    <w:rsid w:val="006142C3"/>
    <w:rsid w:val="00614AA0"/>
    <w:rsid w:val="00614FC8"/>
    <w:rsid w:val="0061530C"/>
    <w:rsid w:val="00615419"/>
    <w:rsid w:val="00615749"/>
    <w:rsid w:val="006158F2"/>
    <w:rsid w:val="00615BA4"/>
    <w:rsid w:val="006162D6"/>
    <w:rsid w:val="00617AC7"/>
    <w:rsid w:val="00617ADB"/>
    <w:rsid w:val="00620241"/>
    <w:rsid w:val="0062026F"/>
    <w:rsid w:val="00620286"/>
    <w:rsid w:val="006207C3"/>
    <w:rsid w:val="00620BB3"/>
    <w:rsid w:val="006210A0"/>
    <w:rsid w:val="00621D5F"/>
    <w:rsid w:val="00621E96"/>
    <w:rsid w:val="006225AD"/>
    <w:rsid w:val="00622B6A"/>
    <w:rsid w:val="00623375"/>
    <w:rsid w:val="00623794"/>
    <w:rsid w:val="006239B6"/>
    <w:rsid w:val="00623ABA"/>
    <w:rsid w:val="00623B3A"/>
    <w:rsid w:val="00623F9D"/>
    <w:rsid w:val="0062432B"/>
    <w:rsid w:val="00624ABA"/>
    <w:rsid w:val="00624AC7"/>
    <w:rsid w:val="00624BD1"/>
    <w:rsid w:val="006259A9"/>
    <w:rsid w:val="006259BC"/>
    <w:rsid w:val="00625BB8"/>
    <w:rsid w:val="006260AC"/>
    <w:rsid w:val="00626659"/>
    <w:rsid w:val="00626C4E"/>
    <w:rsid w:val="00627055"/>
    <w:rsid w:val="00630066"/>
    <w:rsid w:val="00630513"/>
    <w:rsid w:val="006307FB"/>
    <w:rsid w:val="00630A9B"/>
    <w:rsid w:val="00630C31"/>
    <w:rsid w:val="00630E86"/>
    <w:rsid w:val="00631644"/>
    <w:rsid w:val="00631978"/>
    <w:rsid w:val="00631AF6"/>
    <w:rsid w:val="00631C79"/>
    <w:rsid w:val="006322C7"/>
    <w:rsid w:val="0063285F"/>
    <w:rsid w:val="0063296E"/>
    <w:rsid w:val="00632E2B"/>
    <w:rsid w:val="00632E41"/>
    <w:rsid w:val="00632FD8"/>
    <w:rsid w:val="00633079"/>
    <w:rsid w:val="0063327C"/>
    <w:rsid w:val="006336C9"/>
    <w:rsid w:val="006338EF"/>
    <w:rsid w:val="006339ED"/>
    <w:rsid w:val="00634312"/>
    <w:rsid w:val="00634480"/>
    <w:rsid w:val="006345C5"/>
    <w:rsid w:val="00635620"/>
    <w:rsid w:val="00635654"/>
    <w:rsid w:val="00635823"/>
    <w:rsid w:val="00635DFB"/>
    <w:rsid w:val="00635F35"/>
    <w:rsid w:val="006364D6"/>
    <w:rsid w:val="00636719"/>
    <w:rsid w:val="00637442"/>
    <w:rsid w:val="006374DF"/>
    <w:rsid w:val="00637A3D"/>
    <w:rsid w:val="00637DD9"/>
    <w:rsid w:val="00637F5A"/>
    <w:rsid w:val="00640227"/>
    <w:rsid w:val="0064064A"/>
    <w:rsid w:val="006411FC"/>
    <w:rsid w:val="006413EE"/>
    <w:rsid w:val="00641724"/>
    <w:rsid w:val="00641945"/>
    <w:rsid w:val="00641C13"/>
    <w:rsid w:val="006422F3"/>
    <w:rsid w:val="006424BC"/>
    <w:rsid w:val="006431E9"/>
    <w:rsid w:val="00643870"/>
    <w:rsid w:val="00643B31"/>
    <w:rsid w:val="00643B46"/>
    <w:rsid w:val="006443D3"/>
    <w:rsid w:val="00644567"/>
    <w:rsid w:val="0064466B"/>
    <w:rsid w:val="006446BC"/>
    <w:rsid w:val="0064496C"/>
    <w:rsid w:val="00644CFB"/>
    <w:rsid w:val="00644E2C"/>
    <w:rsid w:val="00645388"/>
    <w:rsid w:val="00645406"/>
    <w:rsid w:val="006454A8"/>
    <w:rsid w:val="006465F7"/>
    <w:rsid w:val="00646785"/>
    <w:rsid w:val="006475E6"/>
    <w:rsid w:val="0064781E"/>
    <w:rsid w:val="0065034B"/>
    <w:rsid w:val="006504D6"/>
    <w:rsid w:val="00650C07"/>
    <w:rsid w:val="00650FDC"/>
    <w:rsid w:val="0065107A"/>
    <w:rsid w:val="006521C8"/>
    <w:rsid w:val="006528EE"/>
    <w:rsid w:val="00652A01"/>
    <w:rsid w:val="00652F90"/>
    <w:rsid w:val="006532D2"/>
    <w:rsid w:val="00653390"/>
    <w:rsid w:val="006536E7"/>
    <w:rsid w:val="00653BCF"/>
    <w:rsid w:val="00653E69"/>
    <w:rsid w:val="00654194"/>
    <w:rsid w:val="006541DD"/>
    <w:rsid w:val="006543F9"/>
    <w:rsid w:val="00655B2F"/>
    <w:rsid w:val="00655B3F"/>
    <w:rsid w:val="00655F88"/>
    <w:rsid w:val="0065671C"/>
    <w:rsid w:val="00656852"/>
    <w:rsid w:val="00656C1D"/>
    <w:rsid w:val="00656EEA"/>
    <w:rsid w:val="00657027"/>
    <w:rsid w:val="006572FF"/>
    <w:rsid w:val="0065767A"/>
    <w:rsid w:val="00657792"/>
    <w:rsid w:val="006578F9"/>
    <w:rsid w:val="00657EF3"/>
    <w:rsid w:val="00657F1C"/>
    <w:rsid w:val="006604CB"/>
    <w:rsid w:val="006609CA"/>
    <w:rsid w:val="006612C9"/>
    <w:rsid w:val="00661BC1"/>
    <w:rsid w:val="00661E80"/>
    <w:rsid w:val="0066257F"/>
    <w:rsid w:val="00662645"/>
    <w:rsid w:val="00662773"/>
    <w:rsid w:val="006629F3"/>
    <w:rsid w:val="00662BB7"/>
    <w:rsid w:val="00663575"/>
    <w:rsid w:val="006637AF"/>
    <w:rsid w:val="00663B73"/>
    <w:rsid w:val="00663BE4"/>
    <w:rsid w:val="00663F56"/>
    <w:rsid w:val="0066440C"/>
    <w:rsid w:val="00664476"/>
    <w:rsid w:val="00664708"/>
    <w:rsid w:val="00664C1F"/>
    <w:rsid w:val="00665445"/>
    <w:rsid w:val="00666120"/>
    <w:rsid w:val="00666596"/>
    <w:rsid w:val="00666BA0"/>
    <w:rsid w:val="00667119"/>
    <w:rsid w:val="0066733A"/>
    <w:rsid w:val="006675E2"/>
    <w:rsid w:val="00667F87"/>
    <w:rsid w:val="00670654"/>
    <w:rsid w:val="00670785"/>
    <w:rsid w:val="00670A56"/>
    <w:rsid w:val="00670EC3"/>
    <w:rsid w:val="00671524"/>
    <w:rsid w:val="0067227C"/>
    <w:rsid w:val="006728F7"/>
    <w:rsid w:val="00672A30"/>
    <w:rsid w:val="0067330A"/>
    <w:rsid w:val="00673787"/>
    <w:rsid w:val="00673B41"/>
    <w:rsid w:val="00673CDB"/>
    <w:rsid w:val="00673DFB"/>
    <w:rsid w:val="006740F9"/>
    <w:rsid w:val="00674151"/>
    <w:rsid w:val="006748CB"/>
    <w:rsid w:val="006750E0"/>
    <w:rsid w:val="00675381"/>
    <w:rsid w:val="006755B0"/>
    <w:rsid w:val="0067560C"/>
    <w:rsid w:val="006756AB"/>
    <w:rsid w:val="00676181"/>
    <w:rsid w:val="0067651B"/>
    <w:rsid w:val="00676818"/>
    <w:rsid w:val="00676B86"/>
    <w:rsid w:val="00676C41"/>
    <w:rsid w:val="00677389"/>
    <w:rsid w:val="006776B6"/>
    <w:rsid w:val="00677721"/>
    <w:rsid w:val="006778EA"/>
    <w:rsid w:val="00677B68"/>
    <w:rsid w:val="00677FA5"/>
    <w:rsid w:val="006804A6"/>
    <w:rsid w:val="00680B51"/>
    <w:rsid w:val="006812B5"/>
    <w:rsid w:val="00681518"/>
    <w:rsid w:val="00681E46"/>
    <w:rsid w:val="00681E62"/>
    <w:rsid w:val="0068269B"/>
    <w:rsid w:val="006827E4"/>
    <w:rsid w:val="00682939"/>
    <w:rsid w:val="00682EF4"/>
    <w:rsid w:val="0068329B"/>
    <w:rsid w:val="006833BA"/>
    <w:rsid w:val="00683441"/>
    <w:rsid w:val="006839E8"/>
    <w:rsid w:val="00684465"/>
    <w:rsid w:val="0068467F"/>
    <w:rsid w:val="00685404"/>
    <w:rsid w:val="00685435"/>
    <w:rsid w:val="006854A9"/>
    <w:rsid w:val="00685750"/>
    <w:rsid w:val="00685B34"/>
    <w:rsid w:val="00685D1F"/>
    <w:rsid w:val="0068676A"/>
    <w:rsid w:val="00687528"/>
    <w:rsid w:val="00687530"/>
    <w:rsid w:val="006876E2"/>
    <w:rsid w:val="006876E5"/>
    <w:rsid w:val="0069037A"/>
    <w:rsid w:val="006903F6"/>
    <w:rsid w:val="00690682"/>
    <w:rsid w:val="0069091B"/>
    <w:rsid w:val="00690A1F"/>
    <w:rsid w:val="0069122A"/>
    <w:rsid w:val="00691C76"/>
    <w:rsid w:val="00691E98"/>
    <w:rsid w:val="00692470"/>
    <w:rsid w:val="00692567"/>
    <w:rsid w:val="00693228"/>
    <w:rsid w:val="0069385C"/>
    <w:rsid w:val="00693BF7"/>
    <w:rsid w:val="00694701"/>
    <w:rsid w:val="006948A9"/>
    <w:rsid w:val="006948D8"/>
    <w:rsid w:val="0069497C"/>
    <w:rsid w:val="00694E40"/>
    <w:rsid w:val="006954EC"/>
    <w:rsid w:val="00695603"/>
    <w:rsid w:val="00695686"/>
    <w:rsid w:val="006958F3"/>
    <w:rsid w:val="00696424"/>
    <w:rsid w:val="00697198"/>
    <w:rsid w:val="00697B6C"/>
    <w:rsid w:val="00697BD9"/>
    <w:rsid w:val="00697DDD"/>
    <w:rsid w:val="00697F67"/>
    <w:rsid w:val="006A02AF"/>
    <w:rsid w:val="006A05C0"/>
    <w:rsid w:val="006A0F0C"/>
    <w:rsid w:val="006A13FB"/>
    <w:rsid w:val="006A165E"/>
    <w:rsid w:val="006A1A4B"/>
    <w:rsid w:val="006A1EA1"/>
    <w:rsid w:val="006A22F6"/>
    <w:rsid w:val="006A25D0"/>
    <w:rsid w:val="006A280C"/>
    <w:rsid w:val="006A2B6D"/>
    <w:rsid w:val="006A35AB"/>
    <w:rsid w:val="006A3877"/>
    <w:rsid w:val="006A3C0B"/>
    <w:rsid w:val="006A3ECB"/>
    <w:rsid w:val="006A4302"/>
    <w:rsid w:val="006A44A8"/>
    <w:rsid w:val="006A450A"/>
    <w:rsid w:val="006A4530"/>
    <w:rsid w:val="006A463E"/>
    <w:rsid w:val="006A4763"/>
    <w:rsid w:val="006A4804"/>
    <w:rsid w:val="006A4A20"/>
    <w:rsid w:val="006A4DEE"/>
    <w:rsid w:val="006A50CF"/>
    <w:rsid w:val="006A515A"/>
    <w:rsid w:val="006A5B31"/>
    <w:rsid w:val="006A5BED"/>
    <w:rsid w:val="006A5CBA"/>
    <w:rsid w:val="006A670C"/>
    <w:rsid w:val="006A6A43"/>
    <w:rsid w:val="006A6C52"/>
    <w:rsid w:val="006A6E2A"/>
    <w:rsid w:val="006A721B"/>
    <w:rsid w:val="006B0742"/>
    <w:rsid w:val="006B0AFF"/>
    <w:rsid w:val="006B0D03"/>
    <w:rsid w:val="006B0D0B"/>
    <w:rsid w:val="006B0E19"/>
    <w:rsid w:val="006B0EAC"/>
    <w:rsid w:val="006B15BB"/>
    <w:rsid w:val="006B19F2"/>
    <w:rsid w:val="006B1DD8"/>
    <w:rsid w:val="006B1F15"/>
    <w:rsid w:val="006B1F18"/>
    <w:rsid w:val="006B2089"/>
    <w:rsid w:val="006B2123"/>
    <w:rsid w:val="006B24AD"/>
    <w:rsid w:val="006B38AD"/>
    <w:rsid w:val="006B396E"/>
    <w:rsid w:val="006B3A69"/>
    <w:rsid w:val="006B4255"/>
    <w:rsid w:val="006B45BE"/>
    <w:rsid w:val="006B4A84"/>
    <w:rsid w:val="006B583E"/>
    <w:rsid w:val="006B59E9"/>
    <w:rsid w:val="006B5BE6"/>
    <w:rsid w:val="006B5D99"/>
    <w:rsid w:val="006B62AC"/>
    <w:rsid w:val="006B6661"/>
    <w:rsid w:val="006B739E"/>
    <w:rsid w:val="006B73D4"/>
    <w:rsid w:val="006B7424"/>
    <w:rsid w:val="006B7736"/>
    <w:rsid w:val="006B789A"/>
    <w:rsid w:val="006B7ADC"/>
    <w:rsid w:val="006B7E41"/>
    <w:rsid w:val="006C016C"/>
    <w:rsid w:val="006C058A"/>
    <w:rsid w:val="006C070E"/>
    <w:rsid w:val="006C1190"/>
    <w:rsid w:val="006C12B9"/>
    <w:rsid w:val="006C1857"/>
    <w:rsid w:val="006C20C3"/>
    <w:rsid w:val="006C227B"/>
    <w:rsid w:val="006C2749"/>
    <w:rsid w:val="006C27E4"/>
    <w:rsid w:val="006C2F65"/>
    <w:rsid w:val="006C2FC7"/>
    <w:rsid w:val="006C32B7"/>
    <w:rsid w:val="006C32C2"/>
    <w:rsid w:val="006C3ACF"/>
    <w:rsid w:val="006C3E1F"/>
    <w:rsid w:val="006C3EFB"/>
    <w:rsid w:val="006C4384"/>
    <w:rsid w:val="006C49B5"/>
    <w:rsid w:val="006C4D11"/>
    <w:rsid w:val="006C501A"/>
    <w:rsid w:val="006C550A"/>
    <w:rsid w:val="006C55EB"/>
    <w:rsid w:val="006C593B"/>
    <w:rsid w:val="006C62ED"/>
    <w:rsid w:val="006C678C"/>
    <w:rsid w:val="006C6E1F"/>
    <w:rsid w:val="006C7933"/>
    <w:rsid w:val="006D02CF"/>
    <w:rsid w:val="006D02FA"/>
    <w:rsid w:val="006D032A"/>
    <w:rsid w:val="006D0795"/>
    <w:rsid w:val="006D0BFF"/>
    <w:rsid w:val="006D1416"/>
    <w:rsid w:val="006D1B25"/>
    <w:rsid w:val="006D1C9F"/>
    <w:rsid w:val="006D1D6B"/>
    <w:rsid w:val="006D224C"/>
    <w:rsid w:val="006D258A"/>
    <w:rsid w:val="006D3609"/>
    <w:rsid w:val="006D39F2"/>
    <w:rsid w:val="006D424F"/>
    <w:rsid w:val="006D4426"/>
    <w:rsid w:val="006D4811"/>
    <w:rsid w:val="006D4917"/>
    <w:rsid w:val="006D4A39"/>
    <w:rsid w:val="006D4DB7"/>
    <w:rsid w:val="006D62D0"/>
    <w:rsid w:val="006D72BE"/>
    <w:rsid w:val="006D76C4"/>
    <w:rsid w:val="006D7C38"/>
    <w:rsid w:val="006D7CC1"/>
    <w:rsid w:val="006E01D6"/>
    <w:rsid w:val="006E132B"/>
    <w:rsid w:val="006E1731"/>
    <w:rsid w:val="006E18B0"/>
    <w:rsid w:val="006E18B5"/>
    <w:rsid w:val="006E1947"/>
    <w:rsid w:val="006E1BA9"/>
    <w:rsid w:val="006E1BE1"/>
    <w:rsid w:val="006E2346"/>
    <w:rsid w:val="006E2715"/>
    <w:rsid w:val="006E2C6A"/>
    <w:rsid w:val="006E2DFA"/>
    <w:rsid w:val="006E34C4"/>
    <w:rsid w:val="006E3914"/>
    <w:rsid w:val="006E4059"/>
    <w:rsid w:val="006E414E"/>
    <w:rsid w:val="006E49CC"/>
    <w:rsid w:val="006E4ABF"/>
    <w:rsid w:val="006E4C3C"/>
    <w:rsid w:val="006E4CC3"/>
    <w:rsid w:val="006E59DD"/>
    <w:rsid w:val="006E6D1A"/>
    <w:rsid w:val="006E6F0E"/>
    <w:rsid w:val="006E6FE5"/>
    <w:rsid w:val="006E7A3E"/>
    <w:rsid w:val="006E7EDC"/>
    <w:rsid w:val="006F04D1"/>
    <w:rsid w:val="006F09F0"/>
    <w:rsid w:val="006F0A2E"/>
    <w:rsid w:val="006F0B76"/>
    <w:rsid w:val="006F0E77"/>
    <w:rsid w:val="006F0F98"/>
    <w:rsid w:val="006F12F5"/>
    <w:rsid w:val="006F13B7"/>
    <w:rsid w:val="006F1CBD"/>
    <w:rsid w:val="006F2000"/>
    <w:rsid w:val="006F241A"/>
    <w:rsid w:val="006F2822"/>
    <w:rsid w:val="006F2B65"/>
    <w:rsid w:val="006F3222"/>
    <w:rsid w:val="006F34E2"/>
    <w:rsid w:val="006F38CE"/>
    <w:rsid w:val="006F3B0C"/>
    <w:rsid w:val="006F3E74"/>
    <w:rsid w:val="006F492A"/>
    <w:rsid w:val="006F4C1C"/>
    <w:rsid w:val="006F4E61"/>
    <w:rsid w:val="006F5181"/>
    <w:rsid w:val="006F5335"/>
    <w:rsid w:val="006F59BB"/>
    <w:rsid w:val="006F5D80"/>
    <w:rsid w:val="006F625F"/>
    <w:rsid w:val="006F6410"/>
    <w:rsid w:val="006F6525"/>
    <w:rsid w:val="006F7057"/>
    <w:rsid w:val="006F71DB"/>
    <w:rsid w:val="006F7509"/>
    <w:rsid w:val="007003BA"/>
    <w:rsid w:val="00700DF5"/>
    <w:rsid w:val="00700E42"/>
    <w:rsid w:val="00701145"/>
    <w:rsid w:val="007023F9"/>
    <w:rsid w:val="007029A0"/>
    <w:rsid w:val="00702AFD"/>
    <w:rsid w:val="00702BC7"/>
    <w:rsid w:val="00702E52"/>
    <w:rsid w:val="00703116"/>
    <w:rsid w:val="007031EE"/>
    <w:rsid w:val="00703740"/>
    <w:rsid w:val="0070387A"/>
    <w:rsid w:val="00703E8E"/>
    <w:rsid w:val="0070408A"/>
    <w:rsid w:val="0070441C"/>
    <w:rsid w:val="00704655"/>
    <w:rsid w:val="00705830"/>
    <w:rsid w:val="00705948"/>
    <w:rsid w:val="007069E7"/>
    <w:rsid w:val="0070713C"/>
    <w:rsid w:val="007072C4"/>
    <w:rsid w:val="0070737B"/>
    <w:rsid w:val="007074CE"/>
    <w:rsid w:val="00707625"/>
    <w:rsid w:val="0070768D"/>
    <w:rsid w:val="007105A0"/>
    <w:rsid w:val="00711217"/>
    <w:rsid w:val="007113FF"/>
    <w:rsid w:val="0071195C"/>
    <w:rsid w:val="00711C33"/>
    <w:rsid w:val="00711CBE"/>
    <w:rsid w:val="00712FDF"/>
    <w:rsid w:val="00713254"/>
    <w:rsid w:val="007133A4"/>
    <w:rsid w:val="00713594"/>
    <w:rsid w:val="0071364E"/>
    <w:rsid w:val="00714861"/>
    <w:rsid w:val="00714888"/>
    <w:rsid w:val="007148C8"/>
    <w:rsid w:val="00714D25"/>
    <w:rsid w:val="00714E26"/>
    <w:rsid w:val="00714E77"/>
    <w:rsid w:val="0071545C"/>
    <w:rsid w:val="00715F2A"/>
    <w:rsid w:val="007161CA"/>
    <w:rsid w:val="00716F3B"/>
    <w:rsid w:val="00717915"/>
    <w:rsid w:val="007179FF"/>
    <w:rsid w:val="00717D48"/>
    <w:rsid w:val="00720509"/>
    <w:rsid w:val="00720E5F"/>
    <w:rsid w:val="00720E67"/>
    <w:rsid w:val="0072155D"/>
    <w:rsid w:val="007215A2"/>
    <w:rsid w:val="007218D7"/>
    <w:rsid w:val="00721FB4"/>
    <w:rsid w:val="0072204E"/>
    <w:rsid w:val="007223EC"/>
    <w:rsid w:val="007227F2"/>
    <w:rsid w:val="00722952"/>
    <w:rsid w:val="00722A56"/>
    <w:rsid w:val="00722B07"/>
    <w:rsid w:val="00723096"/>
    <w:rsid w:val="00723B3A"/>
    <w:rsid w:val="0072445C"/>
    <w:rsid w:val="00724BE7"/>
    <w:rsid w:val="00725783"/>
    <w:rsid w:val="0072621D"/>
    <w:rsid w:val="007262EC"/>
    <w:rsid w:val="0072637A"/>
    <w:rsid w:val="007264AE"/>
    <w:rsid w:val="00726680"/>
    <w:rsid w:val="00726C2C"/>
    <w:rsid w:val="00726E8B"/>
    <w:rsid w:val="007277F2"/>
    <w:rsid w:val="00727FC1"/>
    <w:rsid w:val="00730750"/>
    <w:rsid w:val="00730817"/>
    <w:rsid w:val="00730D95"/>
    <w:rsid w:val="007314A7"/>
    <w:rsid w:val="007319D4"/>
    <w:rsid w:val="00731CE7"/>
    <w:rsid w:val="00732712"/>
    <w:rsid w:val="007327DC"/>
    <w:rsid w:val="00732D7D"/>
    <w:rsid w:val="00733113"/>
    <w:rsid w:val="0073345B"/>
    <w:rsid w:val="007339C2"/>
    <w:rsid w:val="0073462D"/>
    <w:rsid w:val="00735102"/>
    <w:rsid w:val="0073520D"/>
    <w:rsid w:val="0073546A"/>
    <w:rsid w:val="00735661"/>
    <w:rsid w:val="007357BF"/>
    <w:rsid w:val="00735C26"/>
    <w:rsid w:val="00735CD2"/>
    <w:rsid w:val="0073652A"/>
    <w:rsid w:val="007366FD"/>
    <w:rsid w:val="00736990"/>
    <w:rsid w:val="0073699D"/>
    <w:rsid w:val="00736C82"/>
    <w:rsid w:val="00737123"/>
    <w:rsid w:val="00737617"/>
    <w:rsid w:val="007379A1"/>
    <w:rsid w:val="007400D4"/>
    <w:rsid w:val="00740BB4"/>
    <w:rsid w:val="00740F1C"/>
    <w:rsid w:val="00741225"/>
    <w:rsid w:val="00741575"/>
    <w:rsid w:val="007415BF"/>
    <w:rsid w:val="00741ADC"/>
    <w:rsid w:val="00741BC6"/>
    <w:rsid w:val="007423E1"/>
    <w:rsid w:val="00743A50"/>
    <w:rsid w:val="00743F9F"/>
    <w:rsid w:val="0074475C"/>
    <w:rsid w:val="00745137"/>
    <w:rsid w:val="0074538E"/>
    <w:rsid w:val="00745EB8"/>
    <w:rsid w:val="0074667A"/>
    <w:rsid w:val="007467BC"/>
    <w:rsid w:val="00746992"/>
    <w:rsid w:val="007471EA"/>
    <w:rsid w:val="00747B16"/>
    <w:rsid w:val="00747DDF"/>
    <w:rsid w:val="007500C8"/>
    <w:rsid w:val="00750401"/>
    <w:rsid w:val="007508D8"/>
    <w:rsid w:val="00750C44"/>
    <w:rsid w:val="007513AA"/>
    <w:rsid w:val="007516FA"/>
    <w:rsid w:val="00751765"/>
    <w:rsid w:val="00751BAD"/>
    <w:rsid w:val="00751F18"/>
    <w:rsid w:val="00752400"/>
    <w:rsid w:val="007524EB"/>
    <w:rsid w:val="00752988"/>
    <w:rsid w:val="00752B66"/>
    <w:rsid w:val="00752E16"/>
    <w:rsid w:val="0075333F"/>
    <w:rsid w:val="00753397"/>
    <w:rsid w:val="0075351D"/>
    <w:rsid w:val="00753FA9"/>
    <w:rsid w:val="00754278"/>
    <w:rsid w:val="007542DC"/>
    <w:rsid w:val="007543CC"/>
    <w:rsid w:val="007545CA"/>
    <w:rsid w:val="00755291"/>
    <w:rsid w:val="00755316"/>
    <w:rsid w:val="007566B2"/>
    <w:rsid w:val="00756774"/>
    <w:rsid w:val="00756B0B"/>
    <w:rsid w:val="00756C95"/>
    <w:rsid w:val="00756D44"/>
    <w:rsid w:val="00757C25"/>
    <w:rsid w:val="00757EEA"/>
    <w:rsid w:val="00760910"/>
    <w:rsid w:val="00760B30"/>
    <w:rsid w:val="007610C6"/>
    <w:rsid w:val="007614C4"/>
    <w:rsid w:val="007614FC"/>
    <w:rsid w:val="00761F49"/>
    <w:rsid w:val="0076215C"/>
    <w:rsid w:val="007623C9"/>
    <w:rsid w:val="00762994"/>
    <w:rsid w:val="00762C59"/>
    <w:rsid w:val="00762C5A"/>
    <w:rsid w:val="00763267"/>
    <w:rsid w:val="00763573"/>
    <w:rsid w:val="00763622"/>
    <w:rsid w:val="007638A3"/>
    <w:rsid w:val="0076416A"/>
    <w:rsid w:val="00764391"/>
    <w:rsid w:val="00764C12"/>
    <w:rsid w:val="00764DE3"/>
    <w:rsid w:val="00765168"/>
    <w:rsid w:val="007657ED"/>
    <w:rsid w:val="00765B0A"/>
    <w:rsid w:val="00765B37"/>
    <w:rsid w:val="00765EA4"/>
    <w:rsid w:val="007661FA"/>
    <w:rsid w:val="00766561"/>
    <w:rsid w:val="007667A0"/>
    <w:rsid w:val="0076682E"/>
    <w:rsid w:val="00766EE9"/>
    <w:rsid w:val="007674C4"/>
    <w:rsid w:val="00767F0A"/>
    <w:rsid w:val="00770160"/>
    <w:rsid w:val="007711C8"/>
    <w:rsid w:val="00771497"/>
    <w:rsid w:val="00771B0C"/>
    <w:rsid w:val="0077202F"/>
    <w:rsid w:val="007721E5"/>
    <w:rsid w:val="007726CA"/>
    <w:rsid w:val="00772F50"/>
    <w:rsid w:val="00773092"/>
    <w:rsid w:val="00773113"/>
    <w:rsid w:val="00773259"/>
    <w:rsid w:val="00774389"/>
    <w:rsid w:val="00774450"/>
    <w:rsid w:val="0077452A"/>
    <w:rsid w:val="0077494C"/>
    <w:rsid w:val="00774BB5"/>
    <w:rsid w:val="0077566E"/>
    <w:rsid w:val="007756A1"/>
    <w:rsid w:val="007757F0"/>
    <w:rsid w:val="00775B75"/>
    <w:rsid w:val="00775F2F"/>
    <w:rsid w:val="007760BE"/>
    <w:rsid w:val="0077643C"/>
    <w:rsid w:val="00776957"/>
    <w:rsid w:val="00776A90"/>
    <w:rsid w:val="00776B2F"/>
    <w:rsid w:val="0077730C"/>
    <w:rsid w:val="00777388"/>
    <w:rsid w:val="0077776F"/>
    <w:rsid w:val="007802E1"/>
    <w:rsid w:val="00780304"/>
    <w:rsid w:val="00780D38"/>
    <w:rsid w:val="007815C6"/>
    <w:rsid w:val="00781DA2"/>
    <w:rsid w:val="0078230F"/>
    <w:rsid w:val="007829E2"/>
    <w:rsid w:val="00782ACC"/>
    <w:rsid w:val="00783483"/>
    <w:rsid w:val="00783638"/>
    <w:rsid w:val="00783BCE"/>
    <w:rsid w:val="00784595"/>
    <w:rsid w:val="0078527C"/>
    <w:rsid w:val="007857F0"/>
    <w:rsid w:val="00785D85"/>
    <w:rsid w:val="0078611D"/>
    <w:rsid w:val="00787539"/>
    <w:rsid w:val="007878D8"/>
    <w:rsid w:val="00787EA7"/>
    <w:rsid w:val="00787F09"/>
    <w:rsid w:val="0079129A"/>
    <w:rsid w:val="007913C6"/>
    <w:rsid w:val="0079163F"/>
    <w:rsid w:val="00791A1F"/>
    <w:rsid w:val="00791B03"/>
    <w:rsid w:val="00792401"/>
    <w:rsid w:val="00792468"/>
    <w:rsid w:val="007928EE"/>
    <w:rsid w:val="00792FE8"/>
    <w:rsid w:val="00793015"/>
    <w:rsid w:val="0079496C"/>
    <w:rsid w:val="00794DEE"/>
    <w:rsid w:val="007955F6"/>
    <w:rsid w:val="00795736"/>
    <w:rsid w:val="00795A97"/>
    <w:rsid w:val="00795D1B"/>
    <w:rsid w:val="00795F0D"/>
    <w:rsid w:val="00795F14"/>
    <w:rsid w:val="0079604D"/>
    <w:rsid w:val="0079648C"/>
    <w:rsid w:val="00797065"/>
    <w:rsid w:val="007973F1"/>
    <w:rsid w:val="00797ABD"/>
    <w:rsid w:val="00797F0B"/>
    <w:rsid w:val="007A085D"/>
    <w:rsid w:val="007A215D"/>
    <w:rsid w:val="007A2934"/>
    <w:rsid w:val="007A2A26"/>
    <w:rsid w:val="007A2BA8"/>
    <w:rsid w:val="007A2D8F"/>
    <w:rsid w:val="007A3684"/>
    <w:rsid w:val="007A4A7E"/>
    <w:rsid w:val="007A506B"/>
    <w:rsid w:val="007A5455"/>
    <w:rsid w:val="007A5496"/>
    <w:rsid w:val="007A581E"/>
    <w:rsid w:val="007A5DF3"/>
    <w:rsid w:val="007A60B2"/>
    <w:rsid w:val="007A63FA"/>
    <w:rsid w:val="007A6432"/>
    <w:rsid w:val="007A67A9"/>
    <w:rsid w:val="007A721A"/>
    <w:rsid w:val="007A7857"/>
    <w:rsid w:val="007A7BFA"/>
    <w:rsid w:val="007A7F99"/>
    <w:rsid w:val="007B012F"/>
    <w:rsid w:val="007B043E"/>
    <w:rsid w:val="007B0909"/>
    <w:rsid w:val="007B0D25"/>
    <w:rsid w:val="007B0E41"/>
    <w:rsid w:val="007B10AE"/>
    <w:rsid w:val="007B122F"/>
    <w:rsid w:val="007B15A0"/>
    <w:rsid w:val="007B1847"/>
    <w:rsid w:val="007B18E7"/>
    <w:rsid w:val="007B2241"/>
    <w:rsid w:val="007B28AC"/>
    <w:rsid w:val="007B2A8A"/>
    <w:rsid w:val="007B2E33"/>
    <w:rsid w:val="007B318D"/>
    <w:rsid w:val="007B3256"/>
    <w:rsid w:val="007B3766"/>
    <w:rsid w:val="007B37D9"/>
    <w:rsid w:val="007B3982"/>
    <w:rsid w:val="007B3A93"/>
    <w:rsid w:val="007B4F61"/>
    <w:rsid w:val="007B5B31"/>
    <w:rsid w:val="007B5BEC"/>
    <w:rsid w:val="007B624C"/>
    <w:rsid w:val="007B69DD"/>
    <w:rsid w:val="007B6CEF"/>
    <w:rsid w:val="007B741F"/>
    <w:rsid w:val="007B7BA9"/>
    <w:rsid w:val="007B7DBF"/>
    <w:rsid w:val="007B7E0F"/>
    <w:rsid w:val="007C07EE"/>
    <w:rsid w:val="007C0BB3"/>
    <w:rsid w:val="007C1354"/>
    <w:rsid w:val="007C2494"/>
    <w:rsid w:val="007C295C"/>
    <w:rsid w:val="007C30B5"/>
    <w:rsid w:val="007C3668"/>
    <w:rsid w:val="007C3822"/>
    <w:rsid w:val="007C3AF7"/>
    <w:rsid w:val="007C3BD4"/>
    <w:rsid w:val="007C42AC"/>
    <w:rsid w:val="007C51E4"/>
    <w:rsid w:val="007C53FF"/>
    <w:rsid w:val="007C5ABE"/>
    <w:rsid w:val="007C5B76"/>
    <w:rsid w:val="007C5EFD"/>
    <w:rsid w:val="007C5F01"/>
    <w:rsid w:val="007C60BB"/>
    <w:rsid w:val="007C614E"/>
    <w:rsid w:val="007C7153"/>
    <w:rsid w:val="007C7658"/>
    <w:rsid w:val="007C7AA0"/>
    <w:rsid w:val="007C7ACE"/>
    <w:rsid w:val="007D0287"/>
    <w:rsid w:val="007D03B0"/>
    <w:rsid w:val="007D08FE"/>
    <w:rsid w:val="007D0B87"/>
    <w:rsid w:val="007D0B9C"/>
    <w:rsid w:val="007D0ED8"/>
    <w:rsid w:val="007D15F7"/>
    <w:rsid w:val="007D160B"/>
    <w:rsid w:val="007D1749"/>
    <w:rsid w:val="007D1E9D"/>
    <w:rsid w:val="007D20A0"/>
    <w:rsid w:val="007D3198"/>
    <w:rsid w:val="007D36FE"/>
    <w:rsid w:val="007D3D68"/>
    <w:rsid w:val="007D3F59"/>
    <w:rsid w:val="007D4309"/>
    <w:rsid w:val="007D45F5"/>
    <w:rsid w:val="007D46EA"/>
    <w:rsid w:val="007D4A78"/>
    <w:rsid w:val="007D4AE4"/>
    <w:rsid w:val="007D4BE7"/>
    <w:rsid w:val="007D524C"/>
    <w:rsid w:val="007D53DF"/>
    <w:rsid w:val="007D5444"/>
    <w:rsid w:val="007D5A4E"/>
    <w:rsid w:val="007D5B1F"/>
    <w:rsid w:val="007D5D4C"/>
    <w:rsid w:val="007D5D91"/>
    <w:rsid w:val="007D5E11"/>
    <w:rsid w:val="007D6053"/>
    <w:rsid w:val="007D60CD"/>
    <w:rsid w:val="007D692B"/>
    <w:rsid w:val="007D6EAB"/>
    <w:rsid w:val="007D7286"/>
    <w:rsid w:val="007D76F6"/>
    <w:rsid w:val="007D78C4"/>
    <w:rsid w:val="007D7B11"/>
    <w:rsid w:val="007D7B75"/>
    <w:rsid w:val="007D7F71"/>
    <w:rsid w:val="007E03B8"/>
    <w:rsid w:val="007E03DF"/>
    <w:rsid w:val="007E0446"/>
    <w:rsid w:val="007E0805"/>
    <w:rsid w:val="007E08F4"/>
    <w:rsid w:val="007E102A"/>
    <w:rsid w:val="007E1031"/>
    <w:rsid w:val="007E1884"/>
    <w:rsid w:val="007E19EF"/>
    <w:rsid w:val="007E1AB6"/>
    <w:rsid w:val="007E229A"/>
    <w:rsid w:val="007E2410"/>
    <w:rsid w:val="007E257B"/>
    <w:rsid w:val="007E2901"/>
    <w:rsid w:val="007E2C26"/>
    <w:rsid w:val="007E2EF6"/>
    <w:rsid w:val="007E2FFC"/>
    <w:rsid w:val="007E32DD"/>
    <w:rsid w:val="007E389C"/>
    <w:rsid w:val="007E4724"/>
    <w:rsid w:val="007E4929"/>
    <w:rsid w:val="007E534A"/>
    <w:rsid w:val="007E6177"/>
    <w:rsid w:val="007E6AA1"/>
    <w:rsid w:val="007E6CE0"/>
    <w:rsid w:val="007E756B"/>
    <w:rsid w:val="007E77E2"/>
    <w:rsid w:val="007E79E5"/>
    <w:rsid w:val="007E7DB1"/>
    <w:rsid w:val="007E7EA3"/>
    <w:rsid w:val="007F0299"/>
    <w:rsid w:val="007F0527"/>
    <w:rsid w:val="007F0DB0"/>
    <w:rsid w:val="007F14B0"/>
    <w:rsid w:val="007F2164"/>
    <w:rsid w:val="007F268C"/>
    <w:rsid w:val="007F26E9"/>
    <w:rsid w:val="007F2824"/>
    <w:rsid w:val="007F2B12"/>
    <w:rsid w:val="007F2B81"/>
    <w:rsid w:val="007F2BEF"/>
    <w:rsid w:val="007F2FDA"/>
    <w:rsid w:val="007F3078"/>
    <w:rsid w:val="007F3FBA"/>
    <w:rsid w:val="007F4776"/>
    <w:rsid w:val="007F4877"/>
    <w:rsid w:val="007F5670"/>
    <w:rsid w:val="007F5E3C"/>
    <w:rsid w:val="007F5FB9"/>
    <w:rsid w:val="007F6920"/>
    <w:rsid w:val="0080008F"/>
    <w:rsid w:val="008007AD"/>
    <w:rsid w:val="00800B39"/>
    <w:rsid w:val="00800C35"/>
    <w:rsid w:val="00801323"/>
    <w:rsid w:val="00801730"/>
    <w:rsid w:val="00802125"/>
    <w:rsid w:val="0080270D"/>
    <w:rsid w:val="00802902"/>
    <w:rsid w:val="00802BE6"/>
    <w:rsid w:val="00802F45"/>
    <w:rsid w:val="0080321C"/>
    <w:rsid w:val="00803238"/>
    <w:rsid w:val="0080342B"/>
    <w:rsid w:val="008043C9"/>
    <w:rsid w:val="0080465D"/>
    <w:rsid w:val="00804D1B"/>
    <w:rsid w:val="00804D99"/>
    <w:rsid w:val="008050D0"/>
    <w:rsid w:val="00805399"/>
    <w:rsid w:val="008053F5"/>
    <w:rsid w:val="008055C0"/>
    <w:rsid w:val="00805F8F"/>
    <w:rsid w:val="008066BD"/>
    <w:rsid w:val="008066DA"/>
    <w:rsid w:val="0080726E"/>
    <w:rsid w:val="00807293"/>
    <w:rsid w:val="008075B6"/>
    <w:rsid w:val="00807D6E"/>
    <w:rsid w:val="008100A2"/>
    <w:rsid w:val="0081012A"/>
    <w:rsid w:val="0081095F"/>
    <w:rsid w:val="00810CA6"/>
    <w:rsid w:val="00810F45"/>
    <w:rsid w:val="0081117F"/>
    <w:rsid w:val="0081160B"/>
    <w:rsid w:val="008116B3"/>
    <w:rsid w:val="0081179F"/>
    <w:rsid w:val="00811C4E"/>
    <w:rsid w:val="0081217A"/>
    <w:rsid w:val="0081266C"/>
    <w:rsid w:val="008132C2"/>
    <w:rsid w:val="0081363A"/>
    <w:rsid w:val="00813A05"/>
    <w:rsid w:val="00813AB2"/>
    <w:rsid w:val="00813E0D"/>
    <w:rsid w:val="00813E15"/>
    <w:rsid w:val="00814513"/>
    <w:rsid w:val="00815456"/>
    <w:rsid w:val="00815716"/>
    <w:rsid w:val="00815B22"/>
    <w:rsid w:val="00815CC5"/>
    <w:rsid w:val="00815F5E"/>
    <w:rsid w:val="00817DA0"/>
    <w:rsid w:val="008201DB"/>
    <w:rsid w:val="0082079F"/>
    <w:rsid w:val="00820932"/>
    <w:rsid w:val="00821133"/>
    <w:rsid w:val="0082129F"/>
    <w:rsid w:val="00821543"/>
    <w:rsid w:val="00821641"/>
    <w:rsid w:val="00821AE7"/>
    <w:rsid w:val="0082285E"/>
    <w:rsid w:val="008228CB"/>
    <w:rsid w:val="00823D85"/>
    <w:rsid w:val="00823EBD"/>
    <w:rsid w:val="008240AD"/>
    <w:rsid w:val="00824E49"/>
    <w:rsid w:val="0082590D"/>
    <w:rsid w:val="00825DAF"/>
    <w:rsid w:val="00826300"/>
    <w:rsid w:val="0082692D"/>
    <w:rsid w:val="00827A13"/>
    <w:rsid w:val="00827F4A"/>
    <w:rsid w:val="00830471"/>
    <w:rsid w:val="00830A9A"/>
    <w:rsid w:val="00830B88"/>
    <w:rsid w:val="00830D04"/>
    <w:rsid w:val="00830FAF"/>
    <w:rsid w:val="00831189"/>
    <w:rsid w:val="0083132E"/>
    <w:rsid w:val="00831CA0"/>
    <w:rsid w:val="00831CF9"/>
    <w:rsid w:val="00831DDA"/>
    <w:rsid w:val="0083217B"/>
    <w:rsid w:val="00832393"/>
    <w:rsid w:val="00833040"/>
    <w:rsid w:val="00833239"/>
    <w:rsid w:val="0083347C"/>
    <w:rsid w:val="008336DB"/>
    <w:rsid w:val="008342D9"/>
    <w:rsid w:val="00834445"/>
    <w:rsid w:val="0083469D"/>
    <w:rsid w:val="00834A31"/>
    <w:rsid w:val="00834C46"/>
    <w:rsid w:val="00835ECD"/>
    <w:rsid w:val="00835EE4"/>
    <w:rsid w:val="0083684E"/>
    <w:rsid w:val="00836910"/>
    <w:rsid w:val="0083697E"/>
    <w:rsid w:val="00836A1C"/>
    <w:rsid w:val="00836CAA"/>
    <w:rsid w:val="008376B6"/>
    <w:rsid w:val="008379B1"/>
    <w:rsid w:val="00837DEE"/>
    <w:rsid w:val="00837F60"/>
    <w:rsid w:val="0084011B"/>
    <w:rsid w:val="008404AA"/>
    <w:rsid w:val="00840BDB"/>
    <w:rsid w:val="00840BE8"/>
    <w:rsid w:val="008416D6"/>
    <w:rsid w:val="00841748"/>
    <w:rsid w:val="008417C3"/>
    <w:rsid w:val="008419C8"/>
    <w:rsid w:val="00841C2D"/>
    <w:rsid w:val="00842466"/>
    <w:rsid w:val="00842E0D"/>
    <w:rsid w:val="00842F33"/>
    <w:rsid w:val="00843134"/>
    <w:rsid w:val="00843168"/>
    <w:rsid w:val="00843180"/>
    <w:rsid w:val="0084370A"/>
    <w:rsid w:val="008443E5"/>
    <w:rsid w:val="00844808"/>
    <w:rsid w:val="00844F7E"/>
    <w:rsid w:val="00845AC4"/>
    <w:rsid w:val="00846DC3"/>
    <w:rsid w:val="00846F09"/>
    <w:rsid w:val="00847026"/>
    <w:rsid w:val="00847060"/>
    <w:rsid w:val="008473C9"/>
    <w:rsid w:val="00847769"/>
    <w:rsid w:val="00847CD6"/>
    <w:rsid w:val="00850036"/>
    <w:rsid w:val="00850E92"/>
    <w:rsid w:val="00850EBE"/>
    <w:rsid w:val="008512AB"/>
    <w:rsid w:val="0085131E"/>
    <w:rsid w:val="008516FC"/>
    <w:rsid w:val="008517FB"/>
    <w:rsid w:val="00851A3A"/>
    <w:rsid w:val="008528C1"/>
    <w:rsid w:val="00852A6D"/>
    <w:rsid w:val="00852D70"/>
    <w:rsid w:val="00852D8A"/>
    <w:rsid w:val="00853224"/>
    <w:rsid w:val="00853A34"/>
    <w:rsid w:val="00853BAC"/>
    <w:rsid w:val="00853D8C"/>
    <w:rsid w:val="00853F53"/>
    <w:rsid w:val="008542AD"/>
    <w:rsid w:val="0085434C"/>
    <w:rsid w:val="008544C1"/>
    <w:rsid w:val="00854800"/>
    <w:rsid w:val="008558F3"/>
    <w:rsid w:val="008559E1"/>
    <w:rsid w:val="00855B1D"/>
    <w:rsid w:val="00855FC1"/>
    <w:rsid w:val="0085628C"/>
    <w:rsid w:val="00856621"/>
    <w:rsid w:val="008567F3"/>
    <w:rsid w:val="00856BAE"/>
    <w:rsid w:val="00857A47"/>
    <w:rsid w:val="00857B79"/>
    <w:rsid w:val="00857CE1"/>
    <w:rsid w:val="0086079D"/>
    <w:rsid w:val="00860C9E"/>
    <w:rsid w:val="00860EE5"/>
    <w:rsid w:val="008613D9"/>
    <w:rsid w:val="0086156E"/>
    <w:rsid w:val="008616B8"/>
    <w:rsid w:val="00861D4B"/>
    <w:rsid w:val="00861E57"/>
    <w:rsid w:val="00861F83"/>
    <w:rsid w:val="00862ECB"/>
    <w:rsid w:val="00863013"/>
    <w:rsid w:val="008631D8"/>
    <w:rsid w:val="00863237"/>
    <w:rsid w:val="0086350C"/>
    <w:rsid w:val="00863B7D"/>
    <w:rsid w:val="0086405F"/>
    <w:rsid w:val="008640AA"/>
    <w:rsid w:val="008640E9"/>
    <w:rsid w:val="008642AF"/>
    <w:rsid w:val="00864BF0"/>
    <w:rsid w:val="00864CA7"/>
    <w:rsid w:val="00865891"/>
    <w:rsid w:val="00865921"/>
    <w:rsid w:val="00865F49"/>
    <w:rsid w:val="0086604B"/>
    <w:rsid w:val="008661E2"/>
    <w:rsid w:val="00866502"/>
    <w:rsid w:val="00866C55"/>
    <w:rsid w:val="0086713A"/>
    <w:rsid w:val="0086715B"/>
    <w:rsid w:val="00867608"/>
    <w:rsid w:val="008676F0"/>
    <w:rsid w:val="00867ACF"/>
    <w:rsid w:val="00867CD3"/>
    <w:rsid w:val="008706CF"/>
    <w:rsid w:val="00870AAB"/>
    <w:rsid w:val="00870F2A"/>
    <w:rsid w:val="008711CA"/>
    <w:rsid w:val="008713C7"/>
    <w:rsid w:val="008716AB"/>
    <w:rsid w:val="00871A8E"/>
    <w:rsid w:val="00871B2E"/>
    <w:rsid w:val="00871DDD"/>
    <w:rsid w:val="00871FFB"/>
    <w:rsid w:val="008721EB"/>
    <w:rsid w:val="00872581"/>
    <w:rsid w:val="008726B3"/>
    <w:rsid w:val="0087280A"/>
    <w:rsid w:val="00872925"/>
    <w:rsid w:val="00873631"/>
    <w:rsid w:val="00873AA9"/>
    <w:rsid w:val="00873BE3"/>
    <w:rsid w:val="00873C06"/>
    <w:rsid w:val="00874864"/>
    <w:rsid w:val="00874BDF"/>
    <w:rsid w:val="00875844"/>
    <w:rsid w:val="00875943"/>
    <w:rsid w:val="00875C9D"/>
    <w:rsid w:val="00876B2F"/>
    <w:rsid w:val="00876C16"/>
    <w:rsid w:val="00877138"/>
    <w:rsid w:val="0087746D"/>
    <w:rsid w:val="00877688"/>
    <w:rsid w:val="00877A09"/>
    <w:rsid w:val="00877E81"/>
    <w:rsid w:val="00877EB2"/>
    <w:rsid w:val="0088062C"/>
    <w:rsid w:val="008814BD"/>
    <w:rsid w:val="008817A1"/>
    <w:rsid w:val="00881DB7"/>
    <w:rsid w:val="008823AF"/>
    <w:rsid w:val="00882661"/>
    <w:rsid w:val="00883093"/>
    <w:rsid w:val="008834C6"/>
    <w:rsid w:val="008846BF"/>
    <w:rsid w:val="00884BF0"/>
    <w:rsid w:val="00884DB5"/>
    <w:rsid w:val="0088538A"/>
    <w:rsid w:val="00885FBF"/>
    <w:rsid w:val="008860E4"/>
    <w:rsid w:val="00886369"/>
    <w:rsid w:val="00886E6D"/>
    <w:rsid w:val="00887228"/>
    <w:rsid w:val="00887995"/>
    <w:rsid w:val="0089029B"/>
    <w:rsid w:val="008906A6"/>
    <w:rsid w:val="0089093B"/>
    <w:rsid w:val="00890ABD"/>
    <w:rsid w:val="00891082"/>
    <w:rsid w:val="00891A98"/>
    <w:rsid w:val="0089271B"/>
    <w:rsid w:val="008929B6"/>
    <w:rsid w:val="008929C5"/>
    <w:rsid w:val="00892DAA"/>
    <w:rsid w:val="008935A1"/>
    <w:rsid w:val="00893F74"/>
    <w:rsid w:val="008944AE"/>
    <w:rsid w:val="00894B04"/>
    <w:rsid w:val="008957DB"/>
    <w:rsid w:val="00896098"/>
    <w:rsid w:val="00896121"/>
    <w:rsid w:val="00896226"/>
    <w:rsid w:val="008968F0"/>
    <w:rsid w:val="00896C3C"/>
    <w:rsid w:val="00896C5B"/>
    <w:rsid w:val="00897711"/>
    <w:rsid w:val="00897B42"/>
    <w:rsid w:val="00897F0C"/>
    <w:rsid w:val="008A0A48"/>
    <w:rsid w:val="008A0BD2"/>
    <w:rsid w:val="008A0CD4"/>
    <w:rsid w:val="008A0E5B"/>
    <w:rsid w:val="008A1277"/>
    <w:rsid w:val="008A1709"/>
    <w:rsid w:val="008A1757"/>
    <w:rsid w:val="008A1A29"/>
    <w:rsid w:val="008A1A51"/>
    <w:rsid w:val="008A1B03"/>
    <w:rsid w:val="008A2157"/>
    <w:rsid w:val="008A252A"/>
    <w:rsid w:val="008A2D89"/>
    <w:rsid w:val="008A348E"/>
    <w:rsid w:val="008A3603"/>
    <w:rsid w:val="008A3B13"/>
    <w:rsid w:val="008A3BEA"/>
    <w:rsid w:val="008A3EAB"/>
    <w:rsid w:val="008A4641"/>
    <w:rsid w:val="008A46D7"/>
    <w:rsid w:val="008A4A73"/>
    <w:rsid w:val="008A4ABE"/>
    <w:rsid w:val="008A4C3F"/>
    <w:rsid w:val="008A4EA9"/>
    <w:rsid w:val="008A5598"/>
    <w:rsid w:val="008A598B"/>
    <w:rsid w:val="008A59C3"/>
    <w:rsid w:val="008A5C45"/>
    <w:rsid w:val="008A68D3"/>
    <w:rsid w:val="008A7366"/>
    <w:rsid w:val="008A7A39"/>
    <w:rsid w:val="008A7BC0"/>
    <w:rsid w:val="008A7D9F"/>
    <w:rsid w:val="008A7FB0"/>
    <w:rsid w:val="008B066B"/>
    <w:rsid w:val="008B0D37"/>
    <w:rsid w:val="008B0FCF"/>
    <w:rsid w:val="008B16C9"/>
    <w:rsid w:val="008B1979"/>
    <w:rsid w:val="008B1ED8"/>
    <w:rsid w:val="008B1F71"/>
    <w:rsid w:val="008B1F9B"/>
    <w:rsid w:val="008B2194"/>
    <w:rsid w:val="008B282B"/>
    <w:rsid w:val="008B28D5"/>
    <w:rsid w:val="008B2900"/>
    <w:rsid w:val="008B321A"/>
    <w:rsid w:val="008B34CC"/>
    <w:rsid w:val="008B3B0B"/>
    <w:rsid w:val="008B4696"/>
    <w:rsid w:val="008B5229"/>
    <w:rsid w:val="008B55DE"/>
    <w:rsid w:val="008B581D"/>
    <w:rsid w:val="008B5A48"/>
    <w:rsid w:val="008B62FB"/>
    <w:rsid w:val="008B64D5"/>
    <w:rsid w:val="008B6BAA"/>
    <w:rsid w:val="008B6BEA"/>
    <w:rsid w:val="008B6F23"/>
    <w:rsid w:val="008B7DA2"/>
    <w:rsid w:val="008C01F4"/>
    <w:rsid w:val="008C0454"/>
    <w:rsid w:val="008C0D11"/>
    <w:rsid w:val="008C168F"/>
    <w:rsid w:val="008C16AD"/>
    <w:rsid w:val="008C1E2F"/>
    <w:rsid w:val="008C203A"/>
    <w:rsid w:val="008C222C"/>
    <w:rsid w:val="008C2863"/>
    <w:rsid w:val="008C2B3D"/>
    <w:rsid w:val="008C3233"/>
    <w:rsid w:val="008C3A76"/>
    <w:rsid w:val="008C4229"/>
    <w:rsid w:val="008C4494"/>
    <w:rsid w:val="008C45E7"/>
    <w:rsid w:val="008C48A9"/>
    <w:rsid w:val="008C4A33"/>
    <w:rsid w:val="008C4D48"/>
    <w:rsid w:val="008C55FE"/>
    <w:rsid w:val="008C573D"/>
    <w:rsid w:val="008C5879"/>
    <w:rsid w:val="008C6D6B"/>
    <w:rsid w:val="008C74A4"/>
    <w:rsid w:val="008D0545"/>
    <w:rsid w:val="008D0732"/>
    <w:rsid w:val="008D0AFE"/>
    <w:rsid w:val="008D0BBC"/>
    <w:rsid w:val="008D0F30"/>
    <w:rsid w:val="008D1136"/>
    <w:rsid w:val="008D11E3"/>
    <w:rsid w:val="008D16FA"/>
    <w:rsid w:val="008D1D85"/>
    <w:rsid w:val="008D2146"/>
    <w:rsid w:val="008D2250"/>
    <w:rsid w:val="008D27D4"/>
    <w:rsid w:val="008D2B47"/>
    <w:rsid w:val="008D2C39"/>
    <w:rsid w:val="008D30B0"/>
    <w:rsid w:val="008D313E"/>
    <w:rsid w:val="008D31E8"/>
    <w:rsid w:val="008D3561"/>
    <w:rsid w:val="008D3B9F"/>
    <w:rsid w:val="008D4505"/>
    <w:rsid w:val="008D470C"/>
    <w:rsid w:val="008D488A"/>
    <w:rsid w:val="008D4A0E"/>
    <w:rsid w:val="008D4A43"/>
    <w:rsid w:val="008D4D3B"/>
    <w:rsid w:val="008D4D8F"/>
    <w:rsid w:val="008D53C1"/>
    <w:rsid w:val="008D5880"/>
    <w:rsid w:val="008D6270"/>
    <w:rsid w:val="008D66DB"/>
    <w:rsid w:val="008D6965"/>
    <w:rsid w:val="008D6CE4"/>
    <w:rsid w:val="008D778A"/>
    <w:rsid w:val="008E084D"/>
    <w:rsid w:val="008E0A18"/>
    <w:rsid w:val="008E0A45"/>
    <w:rsid w:val="008E0B3A"/>
    <w:rsid w:val="008E0BA5"/>
    <w:rsid w:val="008E13F1"/>
    <w:rsid w:val="008E18BA"/>
    <w:rsid w:val="008E1F99"/>
    <w:rsid w:val="008E20CE"/>
    <w:rsid w:val="008E2AA6"/>
    <w:rsid w:val="008E2B05"/>
    <w:rsid w:val="008E2B81"/>
    <w:rsid w:val="008E3D23"/>
    <w:rsid w:val="008E4255"/>
    <w:rsid w:val="008E4365"/>
    <w:rsid w:val="008E480C"/>
    <w:rsid w:val="008E4CA1"/>
    <w:rsid w:val="008E4E37"/>
    <w:rsid w:val="008E5275"/>
    <w:rsid w:val="008E572B"/>
    <w:rsid w:val="008E5848"/>
    <w:rsid w:val="008E5DC1"/>
    <w:rsid w:val="008E6662"/>
    <w:rsid w:val="008E6D0E"/>
    <w:rsid w:val="008E7B16"/>
    <w:rsid w:val="008E7BB2"/>
    <w:rsid w:val="008E7F51"/>
    <w:rsid w:val="008F06AB"/>
    <w:rsid w:val="008F0BB7"/>
    <w:rsid w:val="008F0BC9"/>
    <w:rsid w:val="008F1089"/>
    <w:rsid w:val="008F10D7"/>
    <w:rsid w:val="008F1548"/>
    <w:rsid w:val="008F1778"/>
    <w:rsid w:val="008F1BFF"/>
    <w:rsid w:val="008F1C12"/>
    <w:rsid w:val="008F23E4"/>
    <w:rsid w:val="008F2E05"/>
    <w:rsid w:val="008F2FD3"/>
    <w:rsid w:val="008F3603"/>
    <w:rsid w:val="008F3612"/>
    <w:rsid w:val="008F3BA1"/>
    <w:rsid w:val="008F40BB"/>
    <w:rsid w:val="008F4670"/>
    <w:rsid w:val="008F4CDD"/>
    <w:rsid w:val="008F5312"/>
    <w:rsid w:val="008F5495"/>
    <w:rsid w:val="008F5A98"/>
    <w:rsid w:val="008F6272"/>
    <w:rsid w:val="008F69AF"/>
    <w:rsid w:val="008F7557"/>
    <w:rsid w:val="008F7698"/>
    <w:rsid w:val="008F77DC"/>
    <w:rsid w:val="008F79F6"/>
    <w:rsid w:val="008F7FE9"/>
    <w:rsid w:val="009000F6"/>
    <w:rsid w:val="009009DD"/>
    <w:rsid w:val="00900A9F"/>
    <w:rsid w:val="00900F32"/>
    <w:rsid w:val="009012A7"/>
    <w:rsid w:val="0090186C"/>
    <w:rsid w:val="0090234D"/>
    <w:rsid w:val="00902C5F"/>
    <w:rsid w:val="00902EEC"/>
    <w:rsid w:val="00903EB7"/>
    <w:rsid w:val="009042F2"/>
    <w:rsid w:val="009046A5"/>
    <w:rsid w:val="00904970"/>
    <w:rsid w:val="00904C08"/>
    <w:rsid w:val="00904CF3"/>
    <w:rsid w:val="00904E21"/>
    <w:rsid w:val="00905463"/>
    <w:rsid w:val="00905AED"/>
    <w:rsid w:val="00906A93"/>
    <w:rsid w:val="00906D20"/>
    <w:rsid w:val="00906EFD"/>
    <w:rsid w:val="00906F2F"/>
    <w:rsid w:val="009076B2"/>
    <w:rsid w:val="0090782C"/>
    <w:rsid w:val="00907EB5"/>
    <w:rsid w:val="0091027F"/>
    <w:rsid w:val="009105BC"/>
    <w:rsid w:val="00910639"/>
    <w:rsid w:val="009106A6"/>
    <w:rsid w:val="00911080"/>
    <w:rsid w:val="00911906"/>
    <w:rsid w:val="00911B6E"/>
    <w:rsid w:val="00911D3A"/>
    <w:rsid w:val="00911F0C"/>
    <w:rsid w:val="009123E8"/>
    <w:rsid w:val="00912792"/>
    <w:rsid w:val="00913209"/>
    <w:rsid w:val="009136D6"/>
    <w:rsid w:val="00913F2D"/>
    <w:rsid w:val="009141FC"/>
    <w:rsid w:val="00914764"/>
    <w:rsid w:val="00914E58"/>
    <w:rsid w:val="00914EAD"/>
    <w:rsid w:val="009154DF"/>
    <w:rsid w:val="009157CB"/>
    <w:rsid w:val="00915F29"/>
    <w:rsid w:val="00916078"/>
    <w:rsid w:val="00916219"/>
    <w:rsid w:val="0091698E"/>
    <w:rsid w:val="00916E72"/>
    <w:rsid w:val="00917A21"/>
    <w:rsid w:val="009207EA"/>
    <w:rsid w:val="00920C8D"/>
    <w:rsid w:val="00921ED2"/>
    <w:rsid w:val="0092226C"/>
    <w:rsid w:val="009226B8"/>
    <w:rsid w:val="0092270D"/>
    <w:rsid w:val="00922AFA"/>
    <w:rsid w:val="009232BF"/>
    <w:rsid w:val="009235A5"/>
    <w:rsid w:val="0092377E"/>
    <w:rsid w:val="00923A96"/>
    <w:rsid w:val="00923B40"/>
    <w:rsid w:val="00923BB4"/>
    <w:rsid w:val="00923DCB"/>
    <w:rsid w:val="00924087"/>
    <w:rsid w:val="00924ECC"/>
    <w:rsid w:val="009250E9"/>
    <w:rsid w:val="009257DC"/>
    <w:rsid w:val="00925CA8"/>
    <w:rsid w:val="009260B6"/>
    <w:rsid w:val="00926968"/>
    <w:rsid w:val="00926D09"/>
    <w:rsid w:val="0092704C"/>
    <w:rsid w:val="009272BE"/>
    <w:rsid w:val="009274AA"/>
    <w:rsid w:val="009276D7"/>
    <w:rsid w:val="009276EE"/>
    <w:rsid w:val="00927731"/>
    <w:rsid w:val="00927E36"/>
    <w:rsid w:val="00930123"/>
    <w:rsid w:val="00930ABC"/>
    <w:rsid w:val="00931AB3"/>
    <w:rsid w:val="00931D7E"/>
    <w:rsid w:val="009327CD"/>
    <w:rsid w:val="0093320E"/>
    <w:rsid w:val="0093346C"/>
    <w:rsid w:val="009338B5"/>
    <w:rsid w:val="009347B9"/>
    <w:rsid w:val="009347D1"/>
    <w:rsid w:val="009347E9"/>
    <w:rsid w:val="00935507"/>
    <w:rsid w:val="00935709"/>
    <w:rsid w:val="00935B40"/>
    <w:rsid w:val="009361F4"/>
    <w:rsid w:val="00936566"/>
    <w:rsid w:val="0093712C"/>
    <w:rsid w:val="00937827"/>
    <w:rsid w:val="0093783F"/>
    <w:rsid w:val="0093790F"/>
    <w:rsid w:val="009379B2"/>
    <w:rsid w:val="00937CF4"/>
    <w:rsid w:val="00937D20"/>
    <w:rsid w:val="009403EC"/>
    <w:rsid w:val="00940590"/>
    <w:rsid w:val="00940A12"/>
    <w:rsid w:val="00940B2F"/>
    <w:rsid w:val="00940B37"/>
    <w:rsid w:val="00940D38"/>
    <w:rsid w:val="00941305"/>
    <w:rsid w:val="00941531"/>
    <w:rsid w:val="009417CE"/>
    <w:rsid w:val="009418CE"/>
    <w:rsid w:val="00941967"/>
    <w:rsid w:val="00941DB4"/>
    <w:rsid w:val="00941FEF"/>
    <w:rsid w:val="00942011"/>
    <w:rsid w:val="00942260"/>
    <w:rsid w:val="009423FA"/>
    <w:rsid w:val="0094251A"/>
    <w:rsid w:val="009427F5"/>
    <w:rsid w:val="00942C77"/>
    <w:rsid w:val="00942E75"/>
    <w:rsid w:val="009433A5"/>
    <w:rsid w:val="00943883"/>
    <w:rsid w:val="00943AFA"/>
    <w:rsid w:val="0094408A"/>
    <w:rsid w:val="009440DE"/>
    <w:rsid w:val="009445A8"/>
    <w:rsid w:val="00944756"/>
    <w:rsid w:val="00944CDE"/>
    <w:rsid w:val="00944E91"/>
    <w:rsid w:val="00944EEB"/>
    <w:rsid w:val="00945115"/>
    <w:rsid w:val="009453C6"/>
    <w:rsid w:val="0094562A"/>
    <w:rsid w:val="0094620D"/>
    <w:rsid w:val="00946824"/>
    <w:rsid w:val="00946D75"/>
    <w:rsid w:val="009501B8"/>
    <w:rsid w:val="009505AB"/>
    <w:rsid w:val="00950624"/>
    <w:rsid w:val="00950E1F"/>
    <w:rsid w:val="00951499"/>
    <w:rsid w:val="009516CE"/>
    <w:rsid w:val="00951945"/>
    <w:rsid w:val="00951A6A"/>
    <w:rsid w:val="00951B24"/>
    <w:rsid w:val="00951F5C"/>
    <w:rsid w:val="0095215A"/>
    <w:rsid w:val="009529DD"/>
    <w:rsid w:val="00954E42"/>
    <w:rsid w:val="0095547D"/>
    <w:rsid w:val="009558C4"/>
    <w:rsid w:val="00955ADF"/>
    <w:rsid w:val="00955D66"/>
    <w:rsid w:val="009568A9"/>
    <w:rsid w:val="00956A4D"/>
    <w:rsid w:val="00956A64"/>
    <w:rsid w:val="00956BE8"/>
    <w:rsid w:val="00956E98"/>
    <w:rsid w:val="00956EB1"/>
    <w:rsid w:val="00957101"/>
    <w:rsid w:val="0095785C"/>
    <w:rsid w:val="00957893"/>
    <w:rsid w:val="00960317"/>
    <w:rsid w:val="009608E1"/>
    <w:rsid w:val="0096092B"/>
    <w:rsid w:val="009614C6"/>
    <w:rsid w:val="0096164E"/>
    <w:rsid w:val="009620C4"/>
    <w:rsid w:val="009626D5"/>
    <w:rsid w:val="00962BE6"/>
    <w:rsid w:val="009637D9"/>
    <w:rsid w:val="009639BA"/>
    <w:rsid w:val="00963FE3"/>
    <w:rsid w:val="00964CFF"/>
    <w:rsid w:val="00965273"/>
    <w:rsid w:val="009653F8"/>
    <w:rsid w:val="009659E2"/>
    <w:rsid w:val="00965BED"/>
    <w:rsid w:val="009660B5"/>
    <w:rsid w:val="009660DD"/>
    <w:rsid w:val="00966721"/>
    <w:rsid w:val="00966A92"/>
    <w:rsid w:val="009673C4"/>
    <w:rsid w:val="009679D5"/>
    <w:rsid w:val="00970023"/>
    <w:rsid w:val="009701AB"/>
    <w:rsid w:val="0097143B"/>
    <w:rsid w:val="009717E3"/>
    <w:rsid w:val="0097181C"/>
    <w:rsid w:val="009719C5"/>
    <w:rsid w:val="00971CCB"/>
    <w:rsid w:val="00971F4F"/>
    <w:rsid w:val="00972C1B"/>
    <w:rsid w:val="00972CA8"/>
    <w:rsid w:val="00973277"/>
    <w:rsid w:val="00974221"/>
    <w:rsid w:val="0097429D"/>
    <w:rsid w:val="00974794"/>
    <w:rsid w:val="00974846"/>
    <w:rsid w:val="009751AE"/>
    <w:rsid w:val="00975229"/>
    <w:rsid w:val="009755E8"/>
    <w:rsid w:val="0097593C"/>
    <w:rsid w:val="00975CBD"/>
    <w:rsid w:val="0097612A"/>
    <w:rsid w:val="00976303"/>
    <w:rsid w:val="00976417"/>
    <w:rsid w:val="009767DA"/>
    <w:rsid w:val="00976C26"/>
    <w:rsid w:val="0097708F"/>
    <w:rsid w:val="00977337"/>
    <w:rsid w:val="00977415"/>
    <w:rsid w:val="009774A1"/>
    <w:rsid w:val="00977ACC"/>
    <w:rsid w:val="00977E5B"/>
    <w:rsid w:val="00980990"/>
    <w:rsid w:val="0098118C"/>
    <w:rsid w:val="009812D5"/>
    <w:rsid w:val="009817C9"/>
    <w:rsid w:val="00981CED"/>
    <w:rsid w:val="00982C66"/>
    <w:rsid w:val="0098352F"/>
    <w:rsid w:val="009836A4"/>
    <w:rsid w:val="009847DB"/>
    <w:rsid w:val="00984921"/>
    <w:rsid w:val="00985AD3"/>
    <w:rsid w:val="00985CF8"/>
    <w:rsid w:val="009860E4"/>
    <w:rsid w:val="00986F95"/>
    <w:rsid w:val="009870A9"/>
    <w:rsid w:val="00987649"/>
    <w:rsid w:val="00987AE0"/>
    <w:rsid w:val="00987C2C"/>
    <w:rsid w:val="0099031B"/>
    <w:rsid w:val="00990B56"/>
    <w:rsid w:val="00990C32"/>
    <w:rsid w:val="00990DE7"/>
    <w:rsid w:val="009911AA"/>
    <w:rsid w:val="009911B4"/>
    <w:rsid w:val="00991271"/>
    <w:rsid w:val="0099181C"/>
    <w:rsid w:val="009918EE"/>
    <w:rsid w:val="009919CF"/>
    <w:rsid w:val="00991B67"/>
    <w:rsid w:val="00991C26"/>
    <w:rsid w:val="00991EF4"/>
    <w:rsid w:val="0099218A"/>
    <w:rsid w:val="00992437"/>
    <w:rsid w:val="009929B1"/>
    <w:rsid w:val="00993AF3"/>
    <w:rsid w:val="009944C8"/>
    <w:rsid w:val="00994875"/>
    <w:rsid w:val="00995044"/>
    <w:rsid w:val="00995762"/>
    <w:rsid w:val="00995F48"/>
    <w:rsid w:val="00996571"/>
    <w:rsid w:val="00996621"/>
    <w:rsid w:val="00996DB4"/>
    <w:rsid w:val="0099713E"/>
    <w:rsid w:val="0099777C"/>
    <w:rsid w:val="00997BAD"/>
    <w:rsid w:val="009A0A42"/>
    <w:rsid w:val="009A154F"/>
    <w:rsid w:val="009A1884"/>
    <w:rsid w:val="009A1BE4"/>
    <w:rsid w:val="009A1F05"/>
    <w:rsid w:val="009A1F5C"/>
    <w:rsid w:val="009A208E"/>
    <w:rsid w:val="009A25D2"/>
    <w:rsid w:val="009A2C8E"/>
    <w:rsid w:val="009A3542"/>
    <w:rsid w:val="009A3770"/>
    <w:rsid w:val="009A3BB6"/>
    <w:rsid w:val="009A474A"/>
    <w:rsid w:val="009A4DAD"/>
    <w:rsid w:val="009A4F6E"/>
    <w:rsid w:val="009A5708"/>
    <w:rsid w:val="009A5DFD"/>
    <w:rsid w:val="009A67CB"/>
    <w:rsid w:val="009A6BF7"/>
    <w:rsid w:val="009A6CF9"/>
    <w:rsid w:val="009A6E48"/>
    <w:rsid w:val="009A6FD1"/>
    <w:rsid w:val="009A716C"/>
    <w:rsid w:val="009A7413"/>
    <w:rsid w:val="009A7ADC"/>
    <w:rsid w:val="009B0AA5"/>
    <w:rsid w:val="009B0C57"/>
    <w:rsid w:val="009B0C8B"/>
    <w:rsid w:val="009B0CA7"/>
    <w:rsid w:val="009B0D58"/>
    <w:rsid w:val="009B0F8B"/>
    <w:rsid w:val="009B0FA7"/>
    <w:rsid w:val="009B101B"/>
    <w:rsid w:val="009B1707"/>
    <w:rsid w:val="009B17E3"/>
    <w:rsid w:val="009B1ADD"/>
    <w:rsid w:val="009B1B63"/>
    <w:rsid w:val="009B278B"/>
    <w:rsid w:val="009B2B40"/>
    <w:rsid w:val="009B2E91"/>
    <w:rsid w:val="009B301A"/>
    <w:rsid w:val="009B3EE2"/>
    <w:rsid w:val="009B3F06"/>
    <w:rsid w:val="009B41DB"/>
    <w:rsid w:val="009B420B"/>
    <w:rsid w:val="009B4A12"/>
    <w:rsid w:val="009B5297"/>
    <w:rsid w:val="009B56AB"/>
    <w:rsid w:val="009B5A0D"/>
    <w:rsid w:val="009B5C50"/>
    <w:rsid w:val="009B6321"/>
    <w:rsid w:val="009B67B0"/>
    <w:rsid w:val="009B6CEB"/>
    <w:rsid w:val="009B6D5C"/>
    <w:rsid w:val="009B6F2D"/>
    <w:rsid w:val="009B7318"/>
    <w:rsid w:val="009B77D5"/>
    <w:rsid w:val="009B7BED"/>
    <w:rsid w:val="009B7D6C"/>
    <w:rsid w:val="009B7DE6"/>
    <w:rsid w:val="009B7F0A"/>
    <w:rsid w:val="009C006F"/>
    <w:rsid w:val="009C0243"/>
    <w:rsid w:val="009C1EFB"/>
    <w:rsid w:val="009C2ABD"/>
    <w:rsid w:val="009C3207"/>
    <w:rsid w:val="009C387F"/>
    <w:rsid w:val="009C3A06"/>
    <w:rsid w:val="009C3C3F"/>
    <w:rsid w:val="009C3CF0"/>
    <w:rsid w:val="009C40F2"/>
    <w:rsid w:val="009C41FC"/>
    <w:rsid w:val="009C4358"/>
    <w:rsid w:val="009C4472"/>
    <w:rsid w:val="009C55C6"/>
    <w:rsid w:val="009C60F2"/>
    <w:rsid w:val="009C622C"/>
    <w:rsid w:val="009C6668"/>
    <w:rsid w:val="009C66DB"/>
    <w:rsid w:val="009C67E7"/>
    <w:rsid w:val="009C6AC9"/>
    <w:rsid w:val="009C713B"/>
    <w:rsid w:val="009C76AE"/>
    <w:rsid w:val="009C7A08"/>
    <w:rsid w:val="009C7E0A"/>
    <w:rsid w:val="009D0A20"/>
    <w:rsid w:val="009D0D74"/>
    <w:rsid w:val="009D2564"/>
    <w:rsid w:val="009D27FA"/>
    <w:rsid w:val="009D2D02"/>
    <w:rsid w:val="009D342C"/>
    <w:rsid w:val="009D455A"/>
    <w:rsid w:val="009D4764"/>
    <w:rsid w:val="009D4B96"/>
    <w:rsid w:val="009D506C"/>
    <w:rsid w:val="009D5084"/>
    <w:rsid w:val="009D578D"/>
    <w:rsid w:val="009D58CA"/>
    <w:rsid w:val="009D647C"/>
    <w:rsid w:val="009D68DA"/>
    <w:rsid w:val="009D6EFC"/>
    <w:rsid w:val="009D72C3"/>
    <w:rsid w:val="009D72E4"/>
    <w:rsid w:val="009D75EA"/>
    <w:rsid w:val="009D7A52"/>
    <w:rsid w:val="009D7C11"/>
    <w:rsid w:val="009E0010"/>
    <w:rsid w:val="009E0244"/>
    <w:rsid w:val="009E08D8"/>
    <w:rsid w:val="009E0F0C"/>
    <w:rsid w:val="009E1092"/>
    <w:rsid w:val="009E129D"/>
    <w:rsid w:val="009E1318"/>
    <w:rsid w:val="009E19BF"/>
    <w:rsid w:val="009E1A6E"/>
    <w:rsid w:val="009E1C12"/>
    <w:rsid w:val="009E23EE"/>
    <w:rsid w:val="009E25E5"/>
    <w:rsid w:val="009E2D2F"/>
    <w:rsid w:val="009E2E6F"/>
    <w:rsid w:val="009E3485"/>
    <w:rsid w:val="009E371C"/>
    <w:rsid w:val="009E37CE"/>
    <w:rsid w:val="009E44C9"/>
    <w:rsid w:val="009E477C"/>
    <w:rsid w:val="009E488A"/>
    <w:rsid w:val="009E509A"/>
    <w:rsid w:val="009E5369"/>
    <w:rsid w:val="009E5534"/>
    <w:rsid w:val="009E5B99"/>
    <w:rsid w:val="009E5DCB"/>
    <w:rsid w:val="009E5FA5"/>
    <w:rsid w:val="009E61CC"/>
    <w:rsid w:val="009E6DE7"/>
    <w:rsid w:val="009E7114"/>
    <w:rsid w:val="009E7412"/>
    <w:rsid w:val="009E7D8D"/>
    <w:rsid w:val="009F03DB"/>
    <w:rsid w:val="009F13DF"/>
    <w:rsid w:val="009F1414"/>
    <w:rsid w:val="009F1426"/>
    <w:rsid w:val="009F1687"/>
    <w:rsid w:val="009F1741"/>
    <w:rsid w:val="009F1856"/>
    <w:rsid w:val="009F1AA7"/>
    <w:rsid w:val="009F1CF3"/>
    <w:rsid w:val="009F20AF"/>
    <w:rsid w:val="009F257E"/>
    <w:rsid w:val="009F363E"/>
    <w:rsid w:val="009F364C"/>
    <w:rsid w:val="009F3974"/>
    <w:rsid w:val="009F4374"/>
    <w:rsid w:val="009F4449"/>
    <w:rsid w:val="009F485B"/>
    <w:rsid w:val="009F4D39"/>
    <w:rsid w:val="009F529E"/>
    <w:rsid w:val="009F54A9"/>
    <w:rsid w:val="009F5630"/>
    <w:rsid w:val="009F5AFC"/>
    <w:rsid w:val="009F65F1"/>
    <w:rsid w:val="009F6972"/>
    <w:rsid w:val="009F6A8A"/>
    <w:rsid w:val="009F7BCC"/>
    <w:rsid w:val="00A001F3"/>
    <w:rsid w:val="00A004C8"/>
    <w:rsid w:val="00A00683"/>
    <w:rsid w:val="00A0093C"/>
    <w:rsid w:val="00A00A95"/>
    <w:rsid w:val="00A00EC3"/>
    <w:rsid w:val="00A010B8"/>
    <w:rsid w:val="00A013F0"/>
    <w:rsid w:val="00A0146D"/>
    <w:rsid w:val="00A018C0"/>
    <w:rsid w:val="00A01A81"/>
    <w:rsid w:val="00A0227A"/>
    <w:rsid w:val="00A022FA"/>
    <w:rsid w:val="00A02542"/>
    <w:rsid w:val="00A02B1C"/>
    <w:rsid w:val="00A02B79"/>
    <w:rsid w:val="00A02D29"/>
    <w:rsid w:val="00A03294"/>
    <w:rsid w:val="00A035F0"/>
    <w:rsid w:val="00A036B2"/>
    <w:rsid w:val="00A036C8"/>
    <w:rsid w:val="00A0448B"/>
    <w:rsid w:val="00A046C7"/>
    <w:rsid w:val="00A048CF"/>
    <w:rsid w:val="00A04FE2"/>
    <w:rsid w:val="00A05569"/>
    <w:rsid w:val="00A05605"/>
    <w:rsid w:val="00A05657"/>
    <w:rsid w:val="00A05B6A"/>
    <w:rsid w:val="00A05B70"/>
    <w:rsid w:val="00A06014"/>
    <w:rsid w:val="00A062E1"/>
    <w:rsid w:val="00A0676F"/>
    <w:rsid w:val="00A06E19"/>
    <w:rsid w:val="00A06EA8"/>
    <w:rsid w:val="00A070A1"/>
    <w:rsid w:val="00A07217"/>
    <w:rsid w:val="00A0734C"/>
    <w:rsid w:val="00A077E6"/>
    <w:rsid w:val="00A07B24"/>
    <w:rsid w:val="00A10471"/>
    <w:rsid w:val="00A105AD"/>
    <w:rsid w:val="00A11308"/>
    <w:rsid w:val="00A11B95"/>
    <w:rsid w:val="00A11F84"/>
    <w:rsid w:val="00A12032"/>
    <w:rsid w:val="00A122F5"/>
    <w:rsid w:val="00A1232F"/>
    <w:rsid w:val="00A125FB"/>
    <w:rsid w:val="00A1271F"/>
    <w:rsid w:val="00A12729"/>
    <w:rsid w:val="00A12978"/>
    <w:rsid w:val="00A12E23"/>
    <w:rsid w:val="00A131E9"/>
    <w:rsid w:val="00A134B1"/>
    <w:rsid w:val="00A13940"/>
    <w:rsid w:val="00A13B40"/>
    <w:rsid w:val="00A13EF4"/>
    <w:rsid w:val="00A144A9"/>
    <w:rsid w:val="00A1530B"/>
    <w:rsid w:val="00A15806"/>
    <w:rsid w:val="00A1589F"/>
    <w:rsid w:val="00A16354"/>
    <w:rsid w:val="00A175FD"/>
    <w:rsid w:val="00A17612"/>
    <w:rsid w:val="00A17761"/>
    <w:rsid w:val="00A17C8F"/>
    <w:rsid w:val="00A17FBB"/>
    <w:rsid w:val="00A200B8"/>
    <w:rsid w:val="00A2050A"/>
    <w:rsid w:val="00A2051F"/>
    <w:rsid w:val="00A20587"/>
    <w:rsid w:val="00A20E50"/>
    <w:rsid w:val="00A213D9"/>
    <w:rsid w:val="00A21434"/>
    <w:rsid w:val="00A216D7"/>
    <w:rsid w:val="00A22327"/>
    <w:rsid w:val="00A22531"/>
    <w:rsid w:val="00A2297F"/>
    <w:rsid w:val="00A22EE5"/>
    <w:rsid w:val="00A22F47"/>
    <w:rsid w:val="00A22F7D"/>
    <w:rsid w:val="00A2361F"/>
    <w:rsid w:val="00A2389E"/>
    <w:rsid w:val="00A23BDA"/>
    <w:rsid w:val="00A248B7"/>
    <w:rsid w:val="00A24A42"/>
    <w:rsid w:val="00A24B36"/>
    <w:rsid w:val="00A24B57"/>
    <w:rsid w:val="00A25430"/>
    <w:rsid w:val="00A25718"/>
    <w:rsid w:val="00A2574A"/>
    <w:rsid w:val="00A25898"/>
    <w:rsid w:val="00A25995"/>
    <w:rsid w:val="00A25EF8"/>
    <w:rsid w:val="00A26229"/>
    <w:rsid w:val="00A264DE"/>
    <w:rsid w:val="00A26DCD"/>
    <w:rsid w:val="00A26F2D"/>
    <w:rsid w:val="00A26F83"/>
    <w:rsid w:val="00A3032D"/>
    <w:rsid w:val="00A307CE"/>
    <w:rsid w:val="00A30B11"/>
    <w:rsid w:val="00A30C0B"/>
    <w:rsid w:val="00A316B0"/>
    <w:rsid w:val="00A31A25"/>
    <w:rsid w:val="00A31CEC"/>
    <w:rsid w:val="00A32127"/>
    <w:rsid w:val="00A3225C"/>
    <w:rsid w:val="00A3264D"/>
    <w:rsid w:val="00A327AC"/>
    <w:rsid w:val="00A32860"/>
    <w:rsid w:val="00A32A0C"/>
    <w:rsid w:val="00A33100"/>
    <w:rsid w:val="00A331DF"/>
    <w:rsid w:val="00A33527"/>
    <w:rsid w:val="00A337C2"/>
    <w:rsid w:val="00A344A1"/>
    <w:rsid w:val="00A3453B"/>
    <w:rsid w:val="00A34540"/>
    <w:rsid w:val="00A34AE5"/>
    <w:rsid w:val="00A34CAF"/>
    <w:rsid w:val="00A34D47"/>
    <w:rsid w:val="00A34E2C"/>
    <w:rsid w:val="00A34FAF"/>
    <w:rsid w:val="00A35523"/>
    <w:rsid w:val="00A3570E"/>
    <w:rsid w:val="00A35C30"/>
    <w:rsid w:val="00A36985"/>
    <w:rsid w:val="00A369AF"/>
    <w:rsid w:val="00A36D3A"/>
    <w:rsid w:val="00A372D3"/>
    <w:rsid w:val="00A37643"/>
    <w:rsid w:val="00A37695"/>
    <w:rsid w:val="00A37CB7"/>
    <w:rsid w:val="00A4003E"/>
    <w:rsid w:val="00A40062"/>
    <w:rsid w:val="00A40069"/>
    <w:rsid w:val="00A40A09"/>
    <w:rsid w:val="00A41093"/>
    <w:rsid w:val="00A4164B"/>
    <w:rsid w:val="00A41B9B"/>
    <w:rsid w:val="00A42155"/>
    <w:rsid w:val="00A4224E"/>
    <w:rsid w:val="00A422BB"/>
    <w:rsid w:val="00A42729"/>
    <w:rsid w:val="00A42C81"/>
    <w:rsid w:val="00A4346B"/>
    <w:rsid w:val="00A437DC"/>
    <w:rsid w:val="00A43B4E"/>
    <w:rsid w:val="00A44AF9"/>
    <w:rsid w:val="00A45058"/>
    <w:rsid w:val="00A454F1"/>
    <w:rsid w:val="00A456C1"/>
    <w:rsid w:val="00A4584F"/>
    <w:rsid w:val="00A45A04"/>
    <w:rsid w:val="00A45A7A"/>
    <w:rsid w:val="00A45D23"/>
    <w:rsid w:val="00A45EA8"/>
    <w:rsid w:val="00A460B2"/>
    <w:rsid w:val="00A4781B"/>
    <w:rsid w:val="00A47B98"/>
    <w:rsid w:val="00A50065"/>
    <w:rsid w:val="00A5042A"/>
    <w:rsid w:val="00A50690"/>
    <w:rsid w:val="00A50C45"/>
    <w:rsid w:val="00A50E26"/>
    <w:rsid w:val="00A510B6"/>
    <w:rsid w:val="00A518DA"/>
    <w:rsid w:val="00A51A83"/>
    <w:rsid w:val="00A534C0"/>
    <w:rsid w:val="00A53653"/>
    <w:rsid w:val="00A536FA"/>
    <w:rsid w:val="00A53A68"/>
    <w:rsid w:val="00A540F7"/>
    <w:rsid w:val="00A5456A"/>
    <w:rsid w:val="00A54699"/>
    <w:rsid w:val="00A54AF7"/>
    <w:rsid w:val="00A54B23"/>
    <w:rsid w:val="00A55224"/>
    <w:rsid w:val="00A5555E"/>
    <w:rsid w:val="00A559CF"/>
    <w:rsid w:val="00A56005"/>
    <w:rsid w:val="00A5624D"/>
    <w:rsid w:val="00A57261"/>
    <w:rsid w:val="00A572AF"/>
    <w:rsid w:val="00A576D8"/>
    <w:rsid w:val="00A57743"/>
    <w:rsid w:val="00A604BC"/>
    <w:rsid w:val="00A6061E"/>
    <w:rsid w:val="00A614F2"/>
    <w:rsid w:val="00A61CA5"/>
    <w:rsid w:val="00A621D5"/>
    <w:rsid w:val="00A622BE"/>
    <w:rsid w:val="00A627A2"/>
    <w:rsid w:val="00A6289F"/>
    <w:rsid w:val="00A62C5D"/>
    <w:rsid w:val="00A62DD2"/>
    <w:rsid w:val="00A63B2E"/>
    <w:rsid w:val="00A63DF3"/>
    <w:rsid w:val="00A6467C"/>
    <w:rsid w:val="00A65436"/>
    <w:rsid w:val="00A65D3B"/>
    <w:rsid w:val="00A65E07"/>
    <w:rsid w:val="00A66083"/>
    <w:rsid w:val="00A6610A"/>
    <w:rsid w:val="00A6638A"/>
    <w:rsid w:val="00A667B3"/>
    <w:rsid w:val="00A66D73"/>
    <w:rsid w:val="00A66FDB"/>
    <w:rsid w:val="00A674B2"/>
    <w:rsid w:val="00A674C4"/>
    <w:rsid w:val="00A67D6C"/>
    <w:rsid w:val="00A67EA8"/>
    <w:rsid w:val="00A70A2E"/>
    <w:rsid w:val="00A70C61"/>
    <w:rsid w:val="00A71C19"/>
    <w:rsid w:val="00A71E86"/>
    <w:rsid w:val="00A71F42"/>
    <w:rsid w:val="00A71FEA"/>
    <w:rsid w:val="00A7221A"/>
    <w:rsid w:val="00A7245C"/>
    <w:rsid w:val="00A724B2"/>
    <w:rsid w:val="00A725DF"/>
    <w:rsid w:val="00A72813"/>
    <w:rsid w:val="00A72D5E"/>
    <w:rsid w:val="00A72F26"/>
    <w:rsid w:val="00A73121"/>
    <w:rsid w:val="00A734F9"/>
    <w:rsid w:val="00A73A2D"/>
    <w:rsid w:val="00A73B1B"/>
    <w:rsid w:val="00A73C56"/>
    <w:rsid w:val="00A73FD3"/>
    <w:rsid w:val="00A7468B"/>
    <w:rsid w:val="00A746D0"/>
    <w:rsid w:val="00A746D3"/>
    <w:rsid w:val="00A74B6C"/>
    <w:rsid w:val="00A76131"/>
    <w:rsid w:val="00A7649E"/>
    <w:rsid w:val="00A76B9B"/>
    <w:rsid w:val="00A77190"/>
    <w:rsid w:val="00A773D4"/>
    <w:rsid w:val="00A777A2"/>
    <w:rsid w:val="00A77B9C"/>
    <w:rsid w:val="00A8019D"/>
    <w:rsid w:val="00A80A21"/>
    <w:rsid w:val="00A80EBA"/>
    <w:rsid w:val="00A81624"/>
    <w:rsid w:val="00A81645"/>
    <w:rsid w:val="00A81958"/>
    <w:rsid w:val="00A819CB"/>
    <w:rsid w:val="00A82085"/>
    <w:rsid w:val="00A82420"/>
    <w:rsid w:val="00A82617"/>
    <w:rsid w:val="00A82C3C"/>
    <w:rsid w:val="00A82CD3"/>
    <w:rsid w:val="00A83829"/>
    <w:rsid w:val="00A838CE"/>
    <w:rsid w:val="00A83CF2"/>
    <w:rsid w:val="00A83DEE"/>
    <w:rsid w:val="00A83E4A"/>
    <w:rsid w:val="00A84751"/>
    <w:rsid w:val="00A852C2"/>
    <w:rsid w:val="00A855DC"/>
    <w:rsid w:val="00A85ADA"/>
    <w:rsid w:val="00A86A7A"/>
    <w:rsid w:val="00A86C76"/>
    <w:rsid w:val="00A86C98"/>
    <w:rsid w:val="00A8794B"/>
    <w:rsid w:val="00A90139"/>
    <w:rsid w:val="00A90283"/>
    <w:rsid w:val="00A91590"/>
    <w:rsid w:val="00A91D05"/>
    <w:rsid w:val="00A92056"/>
    <w:rsid w:val="00A92296"/>
    <w:rsid w:val="00A9245A"/>
    <w:rsid w:val="00A9252B"/>
    <w:rsid w:val="00A92A7E"/>
    <w:rsid w:val="00A939E5"/>
    <w:rsid w:val="00A93AD6"/>
    <w:rsid w:val="00A93FBB"/>
    <w:rsid w:val="00A940A8"/>
    <w:rsid w:val="00A9431B"/>
    <w:rsid w:val="00A949E8"/>
    <w:rsid w:val="00A95A6E"/>
    <w:rsid w:val="00A95C81"/>
    <w:rsid w:val="00A95CF5"/>
    <w:rsid w:val="00A9681B"/>
    <w:rsid w:val="00A96FB4"/>
    <w:rsid w:val="00A97ED2"/>
    <w:rsid w:val="00AA0222"/>
    <w:rsid w:val="00AA081F"/>
    <w:rsid w:val="00AA0A0D"/>
    <w:rsid w:val="00AA0BE0"/>
    <w:rsid w:val="00AA0C18"/>
    <w:rsid w:val="00AA0C56"/>
    <w:rsid w:val="00AA125C"/>
    <w:rsid w:val="00AA154E"/>
    <w:rsid w:val="00AA2150"/>
    <w:rsid w:val="00AA28D0"/>
    <w:rsid w:val="00AA2A09"/>
    <w:rsid w:val="00AA33B3"/>
    <w:rsid w:val="00AA380F"/>
    <w:rsid w:val="00AA3D82"/>
    <w:rsid w:val="00AA3DCF"/>
    <w:rsid w:val="00AA436E"/>
    <w:rsid w:val="00AA4681"/>
    <w:rsid w:val="00AA47FD"/>
    <w:rsid w:val="00AA4F93"/>
    <w:rsid w:val="00AA525F"/>
    <w:rsid w:val="00AA5414"/>
    <w:rsid w:val="00AA57EA"/>
    <w:rsid w:val="00AA59A6"/>
    <w:rsid w:val="00AA5AB7"/>
    <w:rsid w:val="00AA6AA5"/>
    <w:rsid w:val="00AA72A9"/>
    <w:rsid w:val="00AA7920"/>
    <w:rsid w:val="00AA7CE9"/>
    <w:rsid w:val="00AA7E8C"/>
    <w:rsid w:val="00AB06CF"/>
    <w:rsid w:val="00AB095D"/>
    <w:rsid w:val="00AB176A"/>
    <w:rsid w:val="00AB2466"/>
    <w:rsid w:val="00AB25D9"/>
    <w:rsid w:val="00AB2640"/>
    <w:rsid w:val="00AB282B"/>
    <w:rsid w:val="00AB29EA"/>
    <w:rsid w:val="00AB3019"/>
    <w:rsid w:val="00AB3168"/>
    <w:rsid w:val="00AB3246"/>
    <w:rsid w:val="00AB33B4"/>
    <w:rsid w:val="00AB342E"/>
    <w:rsid w:val="00AB37D8"/>
    <w:rsid w:val="00AB383A"/>
    <w:rsid w:val="00AB391A"/>
    <w:rsid w:val="00AB3F37"/>
    <w:rsid w:val="00AB4135"/>
    <w:rsid w:val="00AB41D0"/>
    <w:rsid w:val="00AB430B"/>
    <w:rsid w:val="00AB430D"/>
    <w:rsid w:val="00AB4319"/>
    <w:rsid w:val="00AB47ED"/>
    <w:rsid w:val="00AB4ACE"/>
    <w:rsid w:val="00AB5065"/>
    <w:rsid w:val="00AB5073"/>
    <w:rsid w:val="00AB5144"/>
    <w:rsid w:val="00AB5146"/>
    <w:rsid w:val="00AB57A8"/>
    <w:rsid w:val="00AB5B6B"/>
    <w:rsid w:val="00AB5EA7"/>
    <w:rsid w:val="00AB6423"/>
    <w:rsid w:val="00AB68F1"/>
    <w:rsid w:val="00AB72C6"/>
    <w:rsid w:val="00AB75A6"/>
    <w:rsid w:val="00AB782C"/>
    <w:rsid w:val="00AB7D80"/>
    <w:rsid w:val="00AC05B5"/>
    <w:rsid w:val="00AC0747"/>
    <w:rsid w:val="00AC0C85"/>
    <w:rsid w:val="00AC1080"/>
    <w:rsid w:val="00AC1261"/>
    <w:rsid w:val="00AC180E"/>
    <w:rsid w:val="00AC2103"/>
    <w:rsid w:val="00AC2114"/>
    <w:rsid w:val="00AC2914"/>
    <w:rsid w:val="00AC297D"/>
    <w:rsid w:val="00AC3159"/>
    <w:rsid w:val="00AC32FA"/>
    <w:rsid w:val="00AC353A"/>
    <w:rsid w:val="00AC3584"/>
    <w:rsid w:val="00AC40C2"/>
    <w:rsid w:val="00AC4473"/>
    <w:rsid w:val="00AC466F"/>
    <w:rsid w:val="00AC4E97"/>
    <w:rsid w:val="00AC51F2"/>
    <w:rsid w:val="00AC5204"/>
    <w:rsid w:val="00AC58F9"/>
    <w:rsid w:val="00AC5B0D"/>
    <w:rsid w:val="00AC5B5B"/>
    <w:rsid w:val="00AC5FE8"/>
    <w:rsid w:val="00AC6614"/>
    <w:rsid w:val="00AC66D0"/>
    <w:rsid w:val="00AC71EC"/>
    <w:rsid w:val="00AC75DF"/>
    <w:rsid w:val="00AD0682"/>
    <w:rsid w:val="00AD09FD"/>
    <w:rsid w:val="00AD0FAF"/>
    <w:rsid w:val="00AD1546"/>
    <w:rsid w:val="00AD15F3"/>
    <w:rsid w:val="00AD1B6B"/>
    <w:rsid w:val="00AD1F38"/>
    <w:rsid w:val="00AD228C"/>
    <w:rsid w:val="00AD2291"/>
    <w:rsid w:val="00AD2648"/>
    <w:rsid w:val="00AD2D40"/>
    <w:rsid w:val="00AD3175"/>
    <w:rsid w:val="00AD3199"/>
    <w:rsid w:val="00AD37F9"/>
    <w:rsid w:val="00AD3D3D"/>
    <w:rsid w:val="00AD41A5"/>
    <w:rsid w:val="00AD4232"/>
    <w:rsid w:val="00AD42EC"/>
    <w:rsid w:val="00AD47F7"/>
    <w:rsid w:val="00AD54E6"/>
    <w:rsid w:val="00AD5924"/>
    <w:rsid w:val="00AD6442"/>
    <w:rsid w:val="00AD6AD0"/>
    <w:rsid w:val="00AD6C46"/>
    <w:rsid w:val="00AD70D8"/>
    <w:rsid w:val="00AD7756"/>
    <w:rsid w:val="00AD7806"/>
    <w:rsid w:val="00AE0754"/>
    <w:rsid w:val="00AE092C"/>
    <w:rsid w:val="00AE119E"/>
    <w:rsid w:val="00AE133C"/>
    <w:rsid w:val="00AE1469"/>
    <w:rsid w:val="00AE1610"/>
    <w:rsid w:val="00AE2C39"/>
    <w:rsid w:val="00AE31BC"/>
    <w:rsid w:val="00AE3FA1"/>
    <w:rsid w:val="00AE4161"/>
    <w:rsid w:val="00AE4608"/>
    <w:rsid w:val="00AE4972"/>
    <w:rsid w:val="00AE5258"/>
    <w:rsid w:val="00AE56DB"/>
    <w:rsid w:val="00AE5C95"/>
    <w:rsid w:val="00AE656E"/>
    <w:rsid w:val="00AE683D"/>
    <w:rsid w:val="00AE6A0A"/>
    <w:rsid w:val="00AE6CC6"/>
    <w:rsid w:val="00AE6D54"/>
    <w:rsid w:val="00AE7453"/>
    <w:rsid w:val="00AE77EF"/>
    <w:rsid w:val="00AE7AFD"/>
    <w:rsid w:val="00AE7D2D"/>
    <w:rsid w:val="00AE7E1B"/>
    <w:rsid w:val="00AE7EB7"/>
    <w:rsid w:val="00AF0255"/>
    <w:rsid w:val="00AF08D3"/>
    <w:rsid w:val="00AF0939"/>
    <w:rsid w:val="00AF0FFC"/>
    <w:rsid w:val="00AF10D3"/>
    <w:rsid w:val="00AF18FA"/>
    <w:rsid w:val="00AF1C89"/>
    <w:rsid w:val="00AF1D83"/>
    <w:rsid w:val="00AF1DB2"/>
    <w:rsid w:val="00AF2288"/>
    <w:rsid w:val="00AF26F4"/>
    <w:rsid w:val="00AF2882"/>
    <w:rsid w:val="00AF305E"/>
    <w:rsid w:val="00AF32ED"/>
    <w:rsid w:val="00AF35EC"/>
    <w:rsid w:val="00AF394D"/>
    <w:rsid w:val="00AF3DA0"/>
    <w:rsid w:val="00AF4271"/>
    <w:rsid w:val="00AF4E64"/>
    <w:rsid w:val="00AF53E2"/>
    <w:rsid w:val="00AF5510"/>
    <w:rsid w:val="00AF5675"/>
    <w:rsid w:val="00AF5820"/>
    <w:rsid w:val="00AF5C8A"/>
    <w:rsid w:val="00AF6090"/>
    <w:rsid w:val="00AF6158"/>
    <w:rsid w:val="00AF61E5"/>
    <w:rsid w:val="00AF64D1"/>
    <w:rsid w:val="00AF686E"/>
    <w:rsid w:val="00AF73E9"/>
    <w:rsid w:val="00AF7821"/>
    <w:rsid w:val="00AF7E56"/>
    <w:rsid w:val="00AF7FDB"/>
    <w:rsid w:val="00B00037"/>
    <w:rsid w:val="00B002F3"/>
    <w:rsid w:val="00B0050D"/>
    <w:rsid w:val="00B00ABF"/>
    <w:rsid w:val="00B00CEA"/>
    <w:rsid w:val="00B00D7E"/>
    <w:rsid w:val="00B01005"/>
    <w:rsid w:val="00B010A6"/>
    <w:rsid w:val="00B0115E"/>
    <w:rsid w:val="00B012AF"/>
    <w:rsid w:val="00B0175C"/>
    <w:rsid w:val="00B01DD2"/>
    <w:rsid w:val="00B02137"/>
    <w:rsid w:val="00B028C4"/>
    <w:rsid w:val="00B02EAD"/>
    <w:rsid w:val="00B0317B"/>
    <w:rsid w:val="00B035C7"/>
    <w:rsid w:val="00B03847"/>
    <w:rsid w:val="00B03C37"/>
    <w:rsid w:val="00B05E9F"/>
    <w:rsid w:val="00B0611E"/>
    <w:rsid w:val="00B06130"/>
    <w:rsid w:val="00B06282"/>
    <w:rsid w:val="00B06418"/>
    <w:rsid w:val="00B0658A"/>
    <w:rsid w:val="00B068DD"/>
    <w:rsid w:val="00B0708F"/>
    <w:rsid w:val="00B07138"/>
    <w:rsid w:val="00B072C1"/>
    <w:rsid w:val="00B073AA"/>
    <w:rsid w:val="00B079B4"/>
    <w:rsid w:val="00B07BFD"/>
    <w:rsid w:val="00B07E55"/>
    <w:rsid w:val="00B07EA4"/>
    <w:rsid w:val="00B10308"/>
    <w:rsid w:val="00B1040B"/>
    <w:rsid w:val="00B104CA"/>
    <w:rsid w:val="00B10819"/>
    <w:rsid w:val="00B10C88"/>
    <w:rsid w:val="00B111E3"/>
    <w:rsid w:val="00B11433"/>
    <w:rsid w:val="00B116E6"/>
    <w:rsid w:val="00B11AD3"/>
    <w:rsid w:val="00B12048"/>
    <w:rsid w:val="00B12469"/>
    <w:rsid w:val="00B128E4"/>
    <w:rsid w:val="00B130D7"/>
    <w:rsid w:val="00B13800"/>
    <w:rsid w:val="00B14243"/>
    <w:rsid w:val="00B143C3"/>
    <w:rsid w:val="00B148E4"/>
    <w:rsid w:val="00B149A5"/>
    <w:rsid w:val="00B14ACA"/>
    <w:rsid w:val="00B1555D"/>
    <w:rsid w:val="00B16458"/>
    <w:rsid w:val="00B16DA5"/>
    <w:rsid w:val="00B16E3D"/>
    <w:rsid w:val="00B17097"/>
    <w:rsid w:val="00B175BE"/>
    <w:rsid w:val="00B17859"/>
    <w:rsid w:val="00B2022C"/>
    <w:rsid w:val="00B203CB"/>
    <w:rsid w:val="00B20534"/>
    <w:rsid w:val="00B20779"/>
    <w:rsid w:val="00B20DDD"/>
    <w:rsid w:val="00B21539"/>
    <w:rsid w:val="00B219B6"/>
    <w:rsid w:val="00B220F6"/>
    <w:rsid w:val="00B223FE"/>
    <w:rsid w:val="00B224F3"/>
    <w:rsid w:val="00B22C9A"/>
    <w:rsid w:val="00B22E56"/>
    <w:rsid w:val="00B2311F"/>
    <w:rsid w:val="00B234FF"/>
    <w:rsid w:val="00B23C27"/>
    <w:rsid w:val="00B245D7"/>
    <w:rsid w:val="00B24A8E"/>
    <w:rsid w:val="00B2568F"/>
    <w:rsid w:val="00B25851"/>
    <w:rsid w:val="00B2591B"/>
    <w:rsid w:val="00B265E6"/>
    <w:rsid w:val="00B26CDE"/>
    <w:rsid w:val="00B26EBC"/>
    <w:rsid w:val="00B2702B"/>
    <w:rsid w:val="00B27310"/>
    <w:rsid w:val="00B27789"/>
    <w:rsid w:val="00B27C76"/>
    <w:rsid w:val="00B300AD"/>
    <w:rsid w:val="00B30401"/>
    <w:rsid w:val="00B30731"/>
    <w:rsid w:val="00B30A38"/>
    <w:rsid w:val="00B30E8F"/>
    <w:rsid w:val="00B310D1"/>
    <w:rsid w:val="00B310D3"/>
    <w:rsid w:val="00B31275"/>
    <w:rsid w:val="00B312F5"/>
    <w:rsid w:val="00B31B88"/>
    <w:rsid w:val="00B31BF8"/>
    <w:rsid w:val="00B32051"/>
    <w:rsid w:val="00B320E9"/>
    <w:rsid w:val="00B3261C"/>
    <w:rsid w:val="00B32663"/>
    <w:rsid w:val="00B326BC"/>
    <w:rsid w:val="00B32D01"/>
    <w:rsid w:val="00B32EE4"/>
    <w:rsid w:val="00B334FA"/>
    <w:rsid w:val="00B33740"/>
    <w:rsid w:val="00B3386F"/>
    <w:rsid w:val="00B33C26"/>
    <w:rsid w:val="00B33E54"/>
    <w:rsid w:val="00B3461F"/>
    <w:rsid w:val="00B34731"/>
    <w:rsid w:val="00B350C0"/>
    <w:rsid w:val="00B35134"/>
    <w:rsid w:val="00B3577E"/>
    <w:rsid w:val="00B360C3"/>
    <w:rsid w:val="00B36CD1"/>
    <w:rsid w:val="00B36EBD"/>
    <w:rsid w:val="00B36F5B"/>
    <w:rsid w:val="00B373AB"/>
    <w:rsid w:val="00B378BD"/>
    <w:rsid w:val="00B379B0"/>
    <w:rsid w:val="00B37A54"/>
    <w:rsid w:val="00B405A8"/>
    <w:rsid w:val="00B408C4"/>
    <w:rsid w:val="00B40A14"/>
    <w:rsid w:val="00B41C5B"/>
    <w:rsid w:val="00B41D47"/>
    <w:rsid w:val="00B42247"/>
    <w:rsid w:val="00B427A6"/>
    <w:rsid w:val="00B42B17"/>
    <w:rsid w:val="00B42EF4"/>
    <w:rsid w:val="00B42FE6"/>
    <w:rsid w:val="00B43320"/>
    <w:rsid w:val="00B436B4"/>
    <w:rsid w:val="00B4382A"/>
    <w:rsid w:val="00B43B30"/>
    <w:rsid w:val="00B43B82"/>
    <w:rsid w:val="00B4409B"/>
    <w:rsid w:val="00B44318"/>
    <w:rsid w:val="00B44397"/>
    <w:rsid w:val="00B44531"/>
    <w:rsid w:val="00B4474B"/>
    <w:rsid w:val="00B44F4F"/>
    <w:rsid w:val="00B44FB9"/>
    <w:rsid w:val="00B4518B"/>
    <w:rsid w:val="00B452C5"/>
    <w:rsid w:val="00B45AC6"/>
    <w:rsid w:val="00B45DDF"/>
    <w:rsid w:val="00B45E42"/>
    <w:rsid w:val="00B45EE1"/>
    <w:rsid w:val="00B4622E"/>
    <w:rsid w:val="00B46C62"/>
    <w:rsid w:val="00B50815"/>
    <w:rsid w:val="00B50F0E"/>
    <w:rsid w:val="00B5101A"/>
    <w:rsid w:val="00B510E4"/>
    <w:rsid w:val="00B51A3D"/>
    <w:rsid w:val="00B51B48"/>
    <w:rsid w:val="00B51E8F"/>
    <w:rsid w:val="00B524CA"/>
    <w:rsid w:val="00B52511"/>
    <w:rsid w:val="00B5287D"/>
    <w:rsid w:val="00B52929"/>
    <w:rsid w:val="00B529B5"/>
    <w:rsid w:val="00B52A4D"/>
    <w:rsid w:val="00B533C7"/>
    <w:rsid w:val="00B53424"/>
    <w:rsid w:val="00B53615"/>
    <w:rsid w:val="00B536C9"/>
    <w:rsid w:val="00B53B76"/>
    <w:rsid w:val="00B54028"/>
    <w:rsid w:val="00B5456F"/>
    <w:rsid w:val="00B54D82"/>
    <w:rsid w:val="00B54E66"/>
    <w:rsid w:val="00B55086"/>
    <w:rsid w:val="00B55192"/>
    <w:rsid w:val="00B55387"/>
    <w:rsid w:val="00B554E9"/>
    <w:rsid w:val="00B55793"/>
    <w:rsid w:val="00B557C0"/>
    <w:rsid w:val="00B5580C"/>
    <w:rsid w:val="00B55C12"/>
    <w:rsid w:val="00B5624F"/>
    <w:rsid w:val="00B57B14"/>
    <w:rsid w:val="00B57EE7"/>
    <w:rsid w:val="00B57FE0"/>
    <w:rsid w:val="00B606C6"/>
    <w:rsid w:val="00B60791"/>
    <w:rsid w:val="00B60794"/>
    <w:rsid w:val="00B60AB4"/>
    <w:rsid w:val="00B60D7B"/>
    <w:rsid w:val="00B61D17"/>
    <w:rsid w:val="00B61DE2"/>
    <w:rsid w:val="00B624E6"/>
    <w:rsid w:val="00B626AF"/>
    <w:rsid w:val="00B6286C"/>
    <w:rsid w:val="00B62E84"/>
    <w:rsid w:val="00B63240"/>
    <w:rsid w:val="00B632C8"/>
    <w:rsid w:val="00B637AE"/>
    <w:rsid w:val="00B639AB"/>
    <w:rsid w:val="00B64301"/>
    <w:rsid w:val="00B64840"/>
    <w:rsid w:val="00B65608"/>
    <w:rsid w:val="00B65DFC"/>
    <w:rsid w:val="00B65EBB"/>
    <w:rsid w:val="00B66F0D"/>
    <w:rsid w:val="00B66FB5"/>
    <w:rsid w:val="00B67423"/>
    <w:rsid w:val="00B675FD"/>
    <w:rsid w:val="00B6770A"/>
    <w:rsid w:val="00B67E8A"/>
    <w:rsid w:val="00B67F9C"/>
    <w:rsid w:val="00B708FE"/>
    <w:rsid w:val="00B70BF6"/>
    <w:rsid w:val="00B7104A"/>
    <w:rsid w:val="00B71599"/>
    <w:rsid w:val="00B71744"/>
    <w:rsid w:val="00B71A00"/>
    <w:rsid w:val="00B72022"/>
    <w:rsid w:val="00B7214B"/>
    <w:rsid w:val="00B72310"/>
    <w:rsid w:val="00B72985"/>
    <w:rsid w:val="00B729E7"/>
    <w:rsid w:val="00B72B2D"/>
    <w:rsid w:val="00B7310D"/>
    <w:rsid w:val="00B73216"/>
    <w:rsid w:val="00B736F5"/>
    <w:rsid w:val="00B737FB"/>
    <w:rsid w:val="00B741BD"/>
    <w:rsid w:val="00B7477A"/>
    <w:rsid w:val="00B74AE5"/>
    <w:rsid w:val="00B74EA1"/>
    <w:rsid w:val="00B74F3D"/>
    <w:rsid w:val="00B7531E"/>
    <w:rsid w:val="00B7556F"/>
    <w:rsid w:val="00B75BF1"/>
    <w:rsid w:val="00B76637"/>
    <w:rsid w:val="00B76C74"/>
    <w:rsid w:val="00B76D27"/>
    <w:rsid w:val="00B76D5B"/>
    <w:rsid w:val="00B77544"/>
    <w:rsid w:val="00B7788A"/>
    <w:rsid w:val="00B778F5"/>
    <w:rsid w:val="00B77BE8"/>
    <w:rsid w:val="00B77D5F"/>
    <w:rsid w:val="00B77ED9"/>
    <w:rsid w:val="00B8182E"/>
    <w:rsid w:val="00B818C8"/>
    <w:rsid w:val="00B81B55"/>
    <w:rsid w:val="00B81CA2"/>
    <w:rsid w:val="00B81E81"/>
    <w:rsid w:val="00B8230B"/>
    <w:rsid w:val="00B824F9"/>
    <w:rsid w:val="00B828A6"/>
    <w:rsid w:val="00B82A7E"/>
    <w:rsid w:val="00B83841"/>
    <w:rsid w:val="00B8467A"/>
    <w:rsid w:val="00B8468B"/>
    <w:rsid w:val="00B84C86"/>
    <w:rsid w:val="00B85236"/>
    <w:rsid w:val="00B852DD"/>
    <w:rsid w:val="00B854D8"/>
    <w:rsid w:val="00B85584"/>
    <w:rsid w:val="00B8632A"/>
    <w:rsid w:val="00B86AA8"/>
    <w:rsid w:val="00B86BDC"/>
    <w:rsid w:val="00B86F90"/>
    <w:rsid w:val="00B878E4"/>
    <w:rsid w:val="00B87B06"/>
    <w:rsid w:val="00B87C61"/>
    <w:rsid w:val="00B9002F"/>
    <w:rsid w:val="00B908BB"/>
    <w:rsid w:val="00B91328"/>
    <w:rsid w:val="00B91937"/>
    <w:rsid w:val="00B92407"/>
    <w:rsid w:val="00B9273D"/>
    <w:rsid w:val="00B935A0"/>
    <w:rsid w:val="00B936C9"/>
    <w:rsid w:val="00B9411A"/>
    <w:rsid w:val="00B957B4"/>
    <w:rsid w:val="00B95842"/>
    <w:rsid w:val="00B95F03"/>
    <w:rsid w:val="00B973E8"/>
    <w:rsid w:val="00B9767E"/>
    <w:rsid w:val="00BA04F8"/>
    <w:rsid w:val="00BA0A5A"/>
    <w:rsid w:val="00BA0DD2"/>
    <w:rsid w:val="00BA0E81"/>
    <w:rsid w:val="00BA10C6"/>
    <w:rsid w:val="00BA13F8"/>
    <w:rsid w:val="00BA1A42"/>
    <w:rsid w:val="00BA1E05"/>
    <w:rsid w:val="00BA1F22"/>
    <w:rsid w:val="00BA2219"/>
    <w:rsid w:val="00BA22F6"/>
    <w:rsid w:val="00BA24DF"/>
    <w:rsid w:val="00BA2A1A"/>
    <w:rsid w:val="00BA2D92"/>
    <w:rsid w:val="00BA3B3E"/>
    <w:rsid w:val="00BA41B9"/>
    <w:rsid w:val="00BA44D8"/>
    <w:rsid w:val="00BA501B"/>
    <w:rsid w:val="00BA51EB"/>
    <w:rsid w:val="00BA55D1"/>
    <w:rsid w:val="00BA5B7C"/>
    <w:rsid w:val="00BA5F1A"/>
    <w:rsid w:val="00BA6A44"/>
    <w:rsid w:val="00BB002D"/>
    <w:rsid w:val="00BB05B1"/>
    <w:rsid w:val="00BB0831"/>
    <w:rsid w:val="00BB0DA7"/>
    <w:rsid w:val="00BB0E1D"/>
    <w:rsid w:val="00BB10B8"/>
    <w:rsid w:val="00BB12AB"/>
    <w:rsid w:val="00BB2364"/>
    <w:rsid w:val="00BB3248"/>
    <w:rsid w:val="00BB3A99"/>
    <w:rsid w:val="00BB3E14"/>
    <w:rsid w:val="00BB420E"/>
    <w:rsid w:val="00BB55D8"/>
    <w:rsid w:val="00BB57FB"/>
    <w:rsid w:val="00BB599C"/>
    <w:rsid w:val="00BB5FB9"/>
    <w:rsid w:val="00BB6331"/>
    <w:rsid w:val="00BB63D6"/>
    <w:rsid w:val="00BB6C00"/>
    <w:rsid w:val="00BB7763"/>
    <w:rsid w:val="00BC04EF"/>
    <w:rsid w:val="00BC0BB8"/>
    <w:rsid w:val="00BC0C60"/>
    <w:rsid w:val="00BC0E07"/>
    <w:rsid w:val="00BC12B0"/>
    <w:rsid w:val="00BC1339"/>
    <w:rsid w:val="00BC18EB"/>
    <w:rsid w:val="00BC1F32"/>
    <w:rsid w:val="00BC200B"/>
    <w:rsid w:val="00BC2232"/>
    <w:rsid w:val="00BC2A4A"/>
    <w:rsid w:val="00BC3A57"/>
    <w:rsid w:val="00BC45DE"/>
    <w:rsid w:val="00BC49B3"/>
    <w:rsid w:val="00BC49CC"/>
    <w:rsid w:val="00BC4A39"/>
    <w:rsid w:val="00BC4B5E"/>
    <w:rsid w:val="00BC4C76"/>
    <w:rsid w:val="00BC4EE7"/>
    <w:rsid w:val="00BC50DB"/>
    <w:rsid w:val="00BC5254"/>
    <w:rsid w:val="00BC61EA"/>
    <w:rsid w:val="00BC67A4"/>
    <w:rsid w:val="00BC6C34"/>
    <w:rsid w:val="00BC6D69"/>
    <w:rsid w:val="00BC6DE4"/>
    <w:rsid w:val="00BC7457"/>
    <w:rsid w:val="00BC7AA0"/>
    <w:rsid w:val="00BC7BFB"/>
    <w:rsid w:val="00BC7F15"/>
    <w:rsid w:val="00BD06F9"/>
    <w:rsid w:val="00BD0BD5"/>
    <w:rsid w:val="00BD0CAB"/>
    <w:rsid w:val="00BD0D92"/>
    <w:rsid w:val="00BD110E"/>
    <w:rsid w:val="00BD11C3"/>
    <w:rsid w:val="00BD15D9"/>
    <w:rsid w:val="00BD1DAA"/>
    <w:rsid w:val="00BD1F3D"/>
    <w:rsid w:val="00BD20FA"/>
    <w:rsid w:val="00BD2EC5"/>
    <w:rsid w:val="00BD312C"/>
    <w:rsid w:val="00BD31CF"/>
    <w:rsid w:val="00BD33BB"/>
    <w:rsid w:val="00BD393C"/>
    <w:rsid w:val="00BD39AE"/>
    <w:rsid w:val="00BD4045"/>
    <w:rsid w:val="00BD455A"/>
    <w:rsid w:val="00BD4626"/>
    <w:rsid w:val="00BD5681"/>
    <w:rsid w:val="00BD572D"/>
    <w:rsid w:val="00BD5A96"/>
    <w:rsid w:val="00BD5AE7"/>
    <w:rsid w:val="00BD5CC5"/>
    <w:rsid w:val="00BD5D5B"/>
    <w:rsid w:val="00BD6354"/>
    <w:rsid w:val="00BD6520"/>
    <w:rsid w:val="00BD67D1"/>
    <w:rsid w:val="00BD6891"/>
    <w:rsid w:val="00BD6982"/>
    <w:rsid w:val="00BD768B"/>
    <w:rsid w:val="00BD76CD"/>
    <w:rsid w:val="00BD7A09"/>
    <w:rsid w:val="00BE10EE"/>
    <w:rsid w:val="00BE122B"/>
    <w:rsid w:val="00BE1500"/>
    <w:rsid w:val="00BE1570"/>
    <w:rsid w:val="00BE1793"/>
    <w:rsid w:val="00BE17D0"/>
    <w:rsid w:val="00BE1B20"/>
    <w:rsid w:val="00BE1DD2"/>
    <w:rsid w:val="00BE24BD"/>
    <w:rsid w:val="00BE2893"/>
    <w:rsid w:val="00BE2E2F"/>
    <w:rsid w:val="00BE3492"/>
    <w:rsid w:val="00BE3A8F"/>
    <w:rsid w:val="00BE4AA1"/>
    <w:rsid w:val="00BE4F53"/>
    <w:rsid w:val="00BE5103"/>
    <w:rsid w:val="00BE538D"/>
    <w:rsid w:val="00BE5C6A"/>
    <w:rsid w:val="00BE5E10"/>
    <w:rsid w:val="00BE5F5E"/>
    <w:rsid w:val="00BE6068"/>
    <w:rsid w:val="00BE6520"/>
    <w:rsid w:val="00BE6E4B"/>
    <w:rsid w:val="00BE771E"/>
    <w:rsid w:val="00BE793D"/>
    <w:rsid w:val="00BE7A0E"/>
    <w:rsid w:val="00BF02D6"/>
    <w:rsid w:val="00BF0319"/>
    <w:rsid w:val="00BF066D"/>
    <w:rsid w:val="00BF0860"/>
    <w:rsid w:val="00BF0B8B"/>
    <w:rsid w:val="00BF0DE9"/>
    <w:rsid w:val="00BF1345"/>
    <w:rsid w:val="00BF1369"/>
    <w:rsid w:val="00BF1739"/>
    <w:rsid w:val="00BF2326"/>
    <w:rsid w:val="00BF23CD"/>
    <w:rsid w:val="00BF3402"/>
    <w:rsid w:val="00BF3668"/>
    <w:rsid w:val="00BF48B3"/>
    <w:rsid w:val="00BF4E9F"/>
    <w:rsid w:val="00BF530F"/>
    <w:rsid w:val="00BF5613"/>
    <w:rsid w:val="00BF5620"/>
    <w:rsid w:val="00BF5952"/>
    <w:rsid w:val="00BF6448"/>
    <w:rsid w:val="00BF657D"/>
    <w:rsid w:val="00BF6790"/>
    <w:rsid w:val="00BF6D16"/>
    <w:rsid w:val="00BF7065"/>
    <w:rsid w:val="00BF72E8"/>
    <w:rsid w:val="00BF7441"/>
    <w:rsid w:val="00BF7718"/>
    <w:rsid w:val="00BF7740"/>
    <w:rsid w:val="00BF7791"/>
    <w:rsid w:val="00BF7A6F"/>
    <w:rsid w:val="00C001A2"/>
    <w:rsid w:val="00C0044A"/>
    <w:rsid w:val="00C0051B"/>
    <w:rsid w:val="00C00B09"/>
    <w:rsid w:val="00C015A4"/>
    <w:rsid w:val="00C018BC"/>
    <w:rsid w:val="00C01927"/>
    <w:rsid w:val="00C02165"/>
    <w:rsid w:val="00C021FA"/>
    <w:rsid w:val="00C023D0"/>
    <w:rsid w:val="00C02489"/>
    <w:rsid w:val="00C0296C"/>
    <w:rsid w:val="00C03414"/>
    <w:rsid w:val="00C04024"/>
    <w:rsid w:val="00C0477D"/>
    <w:rsid w:val="00C04EFB"/>
    <w:rsid w:val="00C05E7F"/>
    <w:rsid w:val="00C06AD5"/>
    <w:rsid w:val="00C0711E"/>
    <w:rsid w:val="00C074CA"/>
    <w:rsid w:val="00C07D9D"/>
    <w:rsid w:val="00C10AA5"/>
    <w:rsid w:val="00C11A01"/>
    <w:rsid w:val="00C11C84"/>
    <w:rsid w:val="00C123A2"/>
    <w:rsid w:val="00C1263E"/>
    <w:rsid w:val="00C128DE"/>
    <w:rsid w:val="00C12D35"/>
    <w:rsid w:val="00C12D96"/>
    <w:rsid w:val="00C12DE0"/>
    <w:rsid w:val="00C12EE6"/>
    <w:rsid w:val="00C13077"/>
    <w:rsid w:val="00C141E6"/>
    <w:rsid w:val="00C142C2"/>
    <w:rsid w:val="00C14558"/>
    <w:rsid w:val="00C14B9B"/>
    <w:rsid w:val="00C14C7C"/>
    <w:rsid w:val="00C15073"/>
    <w:rsid w:val="00C15762"/>
    <w:rsid w:val="00C15ABE"/>
    <w:rsid w:val="00C16751"/>
    <w:rsid w:val="00C16C5E"/>
    <w:rsid w:val="00C16C86"/>
    <w:rsid w:val="00C16CD5"/>
    <w:rsid w:val="00C16FA5"/>
    <w:rsid w:val="00C1756A"/>
    <w:rsid w:val="00C17B39"/>
    <w:rsid w:val="00C17C2B"/>
    <w:rsid w:val="00C17E4C"/>
    <w:rsid w:val="00C20543"/>
    <w:rsid w:val="00C20619"/>
    <w:rsid w:val="00C20CC5"/>
    <w:rsid w:val="00C20CDD"/>
    <w:rsid w:val="00C20FA1"/>
    <w:rsid w:val="00C21863"/>
    <w:rsid w:val="00C21DF4"/>
    <w:rsid w:val="00C22090"/>
    <w:rsid w:val="00C22451"/>
    <w:rsid w:val="00C22867"/>
    <w:rsid w:val="00C22C4C"/>
    <w:rsid w:val="00C22D37"/>
    <w:rsid w:val="00C242EF"/>
    <w:rsid w:val="00C2542A"/>
    <w:rsid w:val="00C2550D"/>
    <w:rsid w:val="00C25902"/>
    <w:rsid w:val="00C25A14"/>
    <w:rsid w:val="00C26157"/>
    <w:rsid w:val="00C261F7"/>
    <w:rsid w:val="00C26EEB"/>
    <w:rsid w:val="00C27C60"/>
    <w:rsid w:val="00C27C98"/>
    <w:rsid w:val="00C27F60"/>
    <w:rsid w:val="00C3016D"/>
    <w:rsid w:val="00C303CD"/>
    <w:rsid w:val="00C30416"/>
    <w:rsid w:val="00C30968"/>
    <w:rsid w:val="00C30BD0"/>
    <w:rsid w:val="00C30D1C"/>
    <w:rsid w:val="00C31144"/>
    <w:rsid w:val="00C312AA"/>
    <w:rsid w:val="00C31337"/>
    <w:rsid w:val="00C31422"/>
    <w:rsid w:val="00C3166C"/>
    <w:rsid w:val="00C31B0B"/>
    <w:rsid w:val="00C31D17"/>
    <w:rsid w:val="00C3206F"/>
    <w:rsid w:val="00C32604"/>
    <w:rsid w:val="00C32874"/>
    <w:rsid w:val="00C32CD5"/>
    <w:rsid w:val="00C331D7"/>
    <w:rsid w:val="00C33433"/>
    <w:rsid w:val="00C335A5"/>
    <w:rsid w:val="00C335C3"/>
    <w:rsid w:val="00C33AEA"/>
    <w:rsid w:val="00C33F19"/>
    <w:rsid w:val="00C33F99"/>
    <w:rsid w:val="00C341CD"/>
    <w:rsid w:val="00C3425A"/>
    <w:rsid w:val="00C34269"/>
    <w:rsid w:val="00C34448"/>
    <w:rsid w:val="00C34869"/>
    <w:rsid w:val="00C349C2"/>
    <w:rsid w:val="00C34DD1"/>
    <w:rsid w:val="00C34EEF"/>
    <w:rsid w:val="00C34EFF"/>
    <w:rsid w:val="00C352E2"/>
    <w:rsid w:val="00C35470"/>
    <w:rsid w:val="00C35697"/>
    <w:rsid w:val="00C3581B"/>
    <w:rsid w:val="00C35841"/>
    <w:rsid w:val="00C363AE"/>
    <w:rsid w:val="00C36529"/>
    <w:rsid w:val="00C36620"/>
    <w:rsid w:val="00C366F2"/>
    <w:rsid w:val="00C368BA"/>
    <w:rsid w:val="00C36920"/>
    <w:rsid w:val="00C36974"/>
    <w:rsid w:val="00C36CD8"/>
    <w:rsid w:val="00C36EA4"/>
    <w:rsid w:val="00C37207"/>
    <w:rsid w:val="00C372A9"/>
    <w:rsid w:val="00C378B6"/>
    <w:rsid w:val="00C37EC7"/>
    <w:rsid w:val="00C37FC0"/>
    <w:rsid w:val="00C4093C"/>
    <w:rsid w:val="00C40A22"/>
    <w:rsid w:val="00C40A2E"/>
    <w:rsid w:val="00C40CE7"/>
    <w:rsid w:val="00C40EB5"/>
    <w:rsid w:val="00C40F6D"/>
    <w:rsid w:val="00C41233"/>
    <w:rsid w:val="00C4136E"/>
    <w:rsid w:val="00C41373"/>
    <w:rsid w:val="00C41524"/>
    <w:rsid w:val="00C41610"/>
    <w:rsid w:val="00C4174A"/>
    <w:rsid w:val="00C41AEA"/>
    <w:rsid w:val="00C41BAE"/>
    <w:rsid w:val="00C42260"/>
    <w:rsid w:val="00C422AF"/>
    <w:rsid w:val="00C428A4"/>
    <w:rsid w:val="00C42E3F"/>
    <w:rsid w:val="00C42E8D"/>
    <w:rsid w:val="00C4302B"/>
    <w:rsid w:val="00C431CE"/>
    <w:rsid w:val="00C432FA"/>
    <w:rsid w:val="00C4368D"/>
    <w:rsid w:val="00C43C76"/>
    <w:rsid w:val="00C43D6A"/>
    <w:rsid w:val="00C43ED4"/>
    <w:rsid w:val="00C4426E"/>
    <w:rsid w:val="00C4453E"/>
    <w:rsid w:val="00C4460C"/>
    <w:rsid w:val="00C4472E"/>
    <w:rsid w:val="00C44932"/>
    <w:rsid w:val="00C44E6A"/>
    <w:rsid w:val="00C44EB5"/>
    <w:rsid w:val="00C45D85"/>
    <w:rsid w:val="00C464BD"/>
    <w:rsid w:val="00C46F56"/>
    <w:rsid w:val="00C470D6"/>
    <w:rsid w:val="00C47510"/>
    <w:rsid w:val="00C479D4"/>
    <w:rsid w:val="00C47ABE"/>
    <w:rsid w:val="00C50508"/>
    <w:rsid w:val="00C50600"/>
    <w:rsid w:val="00C50B3A"/>
    <w:rsid w:val="00C51224"/>
    <w:rsid w:val="00C51230"/>
    <w:rsid w:val="00C51B5D"/>
    <w:rsid w:val="00C51CD9"/>
    <w:rsid w:val="00C51F17"/>
    <w:rsid w:val="00C520F0"/>
    <w:rsid w:val="00C5252D"/>
    <w:rsid w:val="00C5252E"/>
    <w:rsid w:val="00C52552"/>
    <w:rsid w:val="00C529DB"/>
    <w:rsid w:val="00C52A55"/>
    <w:rsid w:val="00C52AEE"/>
    <w:rsid w:val="00C52E2D"/>
    <w:rsid w:val="00C53520"/>
    <w:rsid w:val="00C53C9B"/>
    <w:rsid w:val="00C5468B"/>
    <w:rsid w:val="00C546DB"/>
    <w:rsid w:val="00C548EB"/>
    <w:rsid w:val="00C54C6F"/>
    <w:rsid w:val="00C54D28"/>
    <w:rsid w:val="00C54DC6"/>
    <w:rsid w:val="00C55C13"/>
    <w:rsid w:val="00C55F62"/>
    <w:rsid w:val="00C56023"/>
    <w:rsid w:val="00C565CD"/>
    <w:rsid w:val="00C56791"/>
    <w:rsid w:val="00C5792D"/>
    <w:rsid w:val="00C57A4F"/>
    <w:rsid w:val="00C57F9F"/>
    <w:rsid w:val="00C60D10"/>
    <w:rsid w:val="00C60D8E"/>
    <w:rsid w:val="00C617C8"/>
    <w:rsid w:val="00C61B89"/>
    <w:rsid w:val="00C623DD"/>
    <w:rsid w:val="00C62693"/>
    <w:rsid w:val="00C62EC0"/>
    <w:rsid w:val="00C6335B"/>
    <w:rsid w:val="00C6370F"/>
    <w:rsid w:val="00C63B9B"/>
    <w:rsid w:val="00C644A3"/>
    <w:rsid w:val="00C64A9C"/>
    <w:rsid w:val="00C64CD1"/>
    <w:rsid w:val="00C651D7"/>
    <w:rsid w:val="00C65C88"/>
    <w:rsid w:val="00C65DCB"/>
    <w:rsid w:val="00C66130"/>
    <w:rsid w:val="00C6623A"/>
    <w:rsid w:val="00C66993"/>
    <w:rsid w:val="00C67146"/>
    <w:rsid w:val="00C67836"/>
    <w:rsid w:val="00C7032B"/>
    <w:rsid w:val="00C7073B"/>
    <w:rsid w:val="00C70F2C"/>
    <w:rsid w:val="00C7102E"/>
    <w:rsid w:val="00C7165C"/>
    <w:rsid w:val="00C7188D"/>
    <w:rsid w:val="00C7190D"/>
    <w:rsid w:val="00C71A30"/>
    <w:rsid w:val="00C71CD6"/>
    <w:rsid w:val="00C724CF"/>
    <w:rsid w:val="00C730F5"/>
    <w:rsid w:val="00C73179"/>
    <w:rsid w:val="00C73190"/>
    <w:rsid w:val="00C7384F"/>
    <w:rsid w:val="00C73C3F"/>
    <w:rsid w:val="00C74191"/>
    <w:rsid w:val="00C741FB"/>
    <w:rsid w:val="00C74587"/>
    <w:rsid w:val="00C748F3"/>
    <w:rsid w:val="00C74A2E"/>
    <w:rsid w:val="00C74BA1"/>
    <w:rsid w:val="00C74BAD"/>
    <w:rsid w:val="00C74F58"/>
    <w:rsid w:val="00C75042"/>
    <w:rsid w:val="00C76CC7"/>
    <w:rsid w:val="00C7798D"/>
    <w:rsid w:val="00C77B92"/>
    <w:rsid w:val="00C77DC4"/>
    <w:rsid w:val="00C77DC9"/>
    <w:rsid w:val="00C77E17"/>
    <w:rsid w:val="00C77ED9"/>
    <w:rsid w:val="00C8031B"/>
    <w:rsid w:val="00C803B0"/>
    <w:rsid w:val="00C8041F"/>
    <w:rsid w:val="00C80570"/>
    <w:rsid w:val="00C806D7"/>
    <w:rsid w:val="00C80869"/>
    <w:rsid w:val="00C80DEF"/>
    <w:rsid w:val="00C80F66"/>
    <w:rsid w:val="00C811D4"/>
    <w:rsid w:val="00C81222"/>
    <w:rsid w:val="00C82B9A"/>
    <w:rsid w:val="00C82C19"/>
    <w:rsid w:val="00C8326A"/>
    <w:rsid w:val="00C83286"/>
    <w:rsid w:val="00C8399F"/>
    <w:rsid w:val="00C83C04"/>
    <w:rsid w:val="00C83EBD"/>
    <w:rsid w:val="00C8410C"/>
    <w:rsid w:val="00C841DF"/>
    <w:rsid w:val="00C84773"/>
    <w:rsid w:val="00C84A10"/>
    <w:rsid w:val="00C84D30"/>
    <w:rsid w:val="00C85575"/>
    <w:rsid w:val="00C85DD6"/>
    <w:rsid w:val="00C85FB9"/>
    <w:rsid w:val="00C8600D"/>
    <w:rsid w:val="00C86126"/>
    <w:rsid w:val="00C86420"/>
    <w:rsid w:val="00C867A9"/>
    <w:rsid w:val="00C86992"/>
    <w:rsid w:val="00C86AE0"/>
    <w:rsid w:val="00C8700B"/>
    <w:rsid w:val="00C87650"/>
    <w:rsid w:val="00C87EFC"/>
    <w:rsid w:val="00C901AD"/>
    <w:rsid w:val="00C908B9"/>
    <w:rsid w:val="00C90939"/>
    <w:rsid w:val="00C90983"/>
    <w:rsid w:val="00C90AA0"/>
    <w:rsid w:val="00C90E98"/>
    <w:rsid w:val="00C916E5"/>
    <w:rsid w:val="00C916FD"/>
    <w:rsid w:val="00C919BD"/>
    <w:rsid w:val="00C9201E"/>
    <w:rsid w:val="00C927D9"/>
    <w:rsid w:val="00C931A2"/>
    <w:rsid w:val="00C93462"/>
    <w:rsid w:val="00C93476"/>
    <w:rsid w:val="00C93BC3"/>
    <w:rsid w:val="00C940E7"/>
    <w:rsid w:val="00C940EF"/>
    <w:rsid w:val="00C9437C"/>
    <w:rsid w:val="00C944F6"/>
    <w:rsid w:val="00C948A0"/>
    <w:rsid w:val="00C94E28"/>
    <w:rsid w:val="00C95058"/>
    <w:rsid w:val="00C95357"/>
    <w:rsid w:val="00C95D0F"/>
    <w:rsid w:val="00C964D7"/>
    <w:rsid w:val="00C96634"/>
    <w:rsid w:val="00C96B17"/>
    <w:rsid w:val="00C96F05"/>
    <w:rsid w:val="00C9744B"/>
    <w:rsid w:val="00C975C4"/>
    <w:rsid w:val="00C9785C"/>
    <w:rsid w:val="00C97911"/>
    <w:rsid w:val="00C97B0F"/>
    <w:rsid w:val="00CA0B53"/>
    <w:rsid w:val="00CA1079"/>
    <w:rsid w:val="00CA10BD"/>
    <w:rsid w:val="00CA15ED"/>
    <w:rsid w:val="00CA1632"/>
    <w:rsid w:val="00CA192C"/>
    <w:rsid w:val="00CA1F02"/>
    <w:rsid w:val="00CA206E"/>
    <w:rsid w:val="00CA20B9"/>
    <w:rsid w:val="00CA2479"/>
    <w:rsid w:val="00CA301A"/>
    <w:rsid w:val="00CA34B3"/>
    <w:rsid w:val="00CA3721"/>
    <w:rsid w:val="00CA39AC"/>
    <w:rsid w:val="00CA3C33"/>
    <w:rsid w:val="00CA3C6E"/>
    <w:rsid w:val="00CA3CB5"/>
    <w:rsid w:val="00CA3FAE"/>
    <w:rsid w:val="00CA457B"/>
    <w:rsid w:val="00CA4726"/>
    <w:rsid w:val="00CA4727"/>
    <w:rsid w:val="00CA4733"/>
    <w:rsid w:val="00CA4884"/>
    <w:rsid w:val="00CA4FD9"/>
    <w:rsid w:val="00CA5301"/>
    <w:rsid w:val="00CA5358"/>
    <w:rsid w:val="00CA5688"/>
    <w:rsid w:val="00CA60FA"/>
    <w:rsid w:val="00CA610B"/>
    <w:rsid w:val="00CA6224"/>
    <w:rsid w:val="00CA6888"/>
    <w:rsid w:val="00CA6A4E"/>
    <w:rsid w:val="00CA6DCC"/>
    <w:rsid w:val="00CA724A"/>
    <w:rsid w:val="00CA74BF"/>
    <w:rsid w:val="00CA74E1"/>
    <w:rsid w:val="00CA7D66"/>
    <w:rsid w:val="00CB00C2"/>
    <w:rsid w:val="00CB09D4"/>
    <w:rsid w:val="00CB1378"/>
    <w:rsid w:val="00CB1453"/>
    <w:rsid w:val="00CB2E16"/>
    <w:rsid w:val="00CB3279"/>
    <w:rsid w:val="00CB3362"/>
    <w:rsid w:val="00CB376C"/>
    <w:rsid w:val="00CB38EF"/>
    <w:rsid w:val="00CB398D"/>
    <w:rsid w:val="00CB3AFE"/>
    <w:rsid w:val="00CB3CA0"/>
    <w:rsid w:val="00CB4284"/>
    <w:rsid w:val="00CB45F2"/>
    <w:rsid w:val="00CB4798"/>
    <w:rsid w:val="00CB48C1"/>
    <w:rsid w:val="00CB49BE"/>
    <w:rsid w:val="00CB4DC8"/>
    <w:rsid w:val="00CB50BE"/>
    <w:rsid w:val="00CB554F"/>
    <w:rsid w:val="00CB5792"/>
    <w:rsid w:val="00CB589A"/>
    <w:rsid w:val="00CB5B40"/>
    <w:rsid w:val="00CB5BFF"/>
    <w:rsid w:val="00CB6460"/>
    <w:rsid w:val="00CB6B33"/>
    <w:rsid w:val="00CB70B5"/>
    <w:rsid w:val="00CB7B76"/>
    <w:rsid w:val="00CB7BD1"/>
    <w:rsid w:val="00CB7CD8"/>
    <w:rsid w:val="00CC06EC"/>
    <w:rsid w:val="00CC094D"/>
    <w:rsid w:val="00CC0B65"/>
    <w:rsid w:val="00CC0DC8"/>
    <w:rsid w:val="00CC11F8"/>
    <w:rsid w:val="00CC19BC"/>
    <w:rsid w:val="00CC1AAB"/>
    <w:rsid w:val="00CC2229"/>
    <w:rsid w:val="00CC23ED"/>
    <w:rsid w:val="00CC2B13"/>
    <w:rsid w:val="00CC2F79"/>
    <w:rsid w:val="00CC302F"/>
    <w:rsid w:val="00CC3264"/>
    <w:rsid w:val="00CC39B0"/>
    <w:rsid w:val="00CC3A88"/>
    <w:rsid w:val="00CC42DC"/>
    <w:rsid w:val="00CC459E"/>
    <w:rsid w:val="00CC4C37"/>
    <w:rsid w:val="00CC5744"/>
    <w:rsid w:val="00CC5E1A"/>
    <w:rsid w:val="00CC5F49"/>
    <w:rsid w:val="00CC605B"/>
    <w:rsid w:val="00CC614C"/>
    <w:rsid w:val="00CC652A"/>
    <w:rsid w:val="00CC675C"/>
    <w:rsid w:val="00CC6768"/>
    <w:rsid w:val="00CC6D81"/>
    <w:rsid w:val="00CC7889"/>
    <w:rsid w:val="00CC7A05"/>
    <w:rsid w:val="00CD0CB6"/>
    <w:rsid w:val="00CD0D42"/>
    <w:rsid w:val="00CD10F7"/>
    <w:rsid w:val="00CD1C1F"/>
    <w:rsid w:val="00CD2042"/>
    <w:rsid w:val="00CD2BBA"/>
    <w:rsid w:val="00CD3079"/>
    <w:rsid w:val="00CD32BE"/>
    <w:rsid w:val="00CD3806"/>
    <w:rsid w:val="00CD3BFB"/>
    <w:rsid w:val="00CD3C16"/>
    <w:rsid w:val="00CD41A6"/>
    <w:rsid w:val="00CD440D"/>
    <w:rsid w:val="00CD479B"/>
    <w:rsid w:val="00CD5282"/>
    <w:rsid w:val="00CD58E1"/>
    <w:rsid w:val="00CD6587"/>
    <w:rsid w:val="00CD681D"/>
    <w:rsid w:val="00CD6ADD"/>
    <w:rsid w:val="00CD6BD8"/>
    <w:rsid w:val="00CD6EEF"/>
    <w:rsid w:val="00CD78B3"/>
    <w:rsid w:val="00CE0125"/>
    <w:rsid w:val="00CE01F8"/>
    <w:rsid w:val="00CE0799"/>
    <w:rsid w:val="00CE0BD8"/>
    <w:rsid w:val="00CE100A"/>
    <w:rsid w:val="00CE1559"/>
    <w:rsid w:val="00CE1B03"/>
    <w:rsid w:val="00CE23CF"/>
    <w:rsid w:val="00CE2A9B"/>
    <w:rsid w:val="00CE2C21"/>
    <w:rsid w:val="00CE2C82"/>
    <w:rsid w:val="00CE2E6B"/>
    <w:rsid w:val="00CE3014"/>
    <w:rsid w:val="00CE3116"/>
    <w:rsid w:val="00CE33A1"/>
    <w:rsid w:val="00CE3C44"/>
    <w:rsid w:val="00CE3D5B"/>
    <w:rsid w:val="00CE3DAA"/>
    <w:rsid w:val="00CE3F7C"/>
    <w:rsid w:val="00CE4D73"/>
    <w:rsid w:val="00CE4DA9"/>
    <w:rsid w:val="00CE4E0A"/>
    <w:rsid w:val="00CE4E83"/>
    <w:rsid w:val="00CE5A5F"/>
    <w:rsid w:val="00CE5BCF"/>
    <w:rsid w:val="00CE5FD8"/>
    <w:rsid w:val="00CE60B1"/>
    <w:rsid w:val="00CE716D"/>
    <w:rsid w:val="00CE7CF2"/>
    <w:rsid w:val="00CE7DE8"/>
    <w:rsid w:val="00CF04FF"/>
    <w:rsid w:val="00CF0C37"/>
    <w:rsid w:val="00CF0CE6"/>
    <w:rsid w:val="00CF10D5"/>
    <w:rsid w:val="00CF166E"/>
    <w:rsid w:val="00CF18A9"/>
    <w:rsid w:val="00CF1A32"/>
    <w:rsid w:val="00CF1A39"/>
    <w:rsid w:val="00CF1C04"/>
    <w:rsid w:val="00CF1D54"/>
    <w:rsid w:val="00CF1EA5"/>
    <w:rsid w:val="00CF27A5"/>
    <w:rsid w:val="00CF2973"/>
    <w:rsid w:val="00CF2DCC"/>
    <w:rsid w:val="00CF47FD"/>
    <w:rsid w:val="00CF4B87"/>
    <w:rsid w:val="00CF504E"/>
    <w:rsid w:val="00CF50AB"/>
    <w:rsid w:val="00CF54DF"/>
    <w:rsid w:val="00CF58A3"/>
    <w:rsid w:val="00CF5D01"/>
    <w:rsid w:val="00CF5DF5"/>
    <w:rsid w:val="00CF6148"/>
    <w:rsid w:val="00CF69EE"/>
    <w:rsid w:val="00CF6A3C"/>
    <w:rsid w:val="00CF6DFA"/>
    <w:rsid w:val="00CF729B"/>
    <w:rsid w:val="00CF7479"/>
    <w:rsid w:val="00CF75C0"/>
    <w:rsid w:val="00CF7690"/>
    <w:rsid w:val="00CF7A98"/>
    <w:rsid w:val="00D002EE"/>
    <w:rsid w:val="00D00662"/>
    <w:rsid w:val="00D00AB9"/>
    <w:rsid w:val="00D01AE7"/>
    <w:rsid w:val="00D01F1E"/>
    <w:rsid w:val="00D03058"/>
    <w:rsid w:val="00D033B5"/>
    <w:rsid w:val="00D03645"/>
    <w:rsid w:val="00D03A78"/>
    <w:rsid w:val="00D03E63"/>
    <w:rsid w:val="00D03FC1"/>
    <w:rsid w:val="00D0402C"/>
    <w:rsid w:val="00D0487C"/>
    <w:rsid w:val="00D04DF0"/>
    <w:rsid w:val="00D0560B"/>
    <w:rsid w:val="00D059AB"/>
    <w:rsid w:val="00D05B48"/>
    <w:rsid w:val="00D060BE"/>
    <w:rsid w:val="00D064B4"/>
    <w:rsid w:val="00D064F9"/>
    <w:rsid w:val="00D06581"/>
    <w:rsid w:val="00D06F5D"/>
    <w:rsid w:val="00D07408"/>
    <w:rsid w:val="00D07CEC"/>
    <w:rsid w:val="00D1032B"/>
    <w:rsid w:val="00D10610"/>
    <w:rsid w:val="00D10F07"/>
    <w:rsid w:val="00D11146"/>
    <w:rsid w:val="00D1116D"/>
    <w:rsid w:val="00D112E4"/>
    <w:rsid w:val="00D114DC"/>
    <w:rsid w:val="00D114F0"/>
    <w:rsid w:val="00D11640"/>
    <w:rsid w:val="00D11A51"/>
    <w:rsid w:val="00D12062"/>
    <w:rsid w:val="00D125A8"/>
    <w:rsid w:val="00D128E3"/>
    <w:rsid w:val="00D12D86"/>
    <w:rsid w:val="00D12DB5"/>
    <w:rsid w:val="00D13057"/>
    <w:rsid w:val="00D13399"/>
    <w:rsid w:val="00D13B68"/>
    <w:rsid w:val="00D1436E"/>
    <w:rsid w:val="00D14540"/>
    <w:rsid w:val="00D14787"/>
    <w:rsid w:val="00D14F2A"/>
    <w:rsid w:val="00D1522E"/>
    <w:rsid w:val="00D15A13"/>
    <w:rsid w:val="00D168CD"/>
    <w:rsid w:val="00D16A92"/>
    <w:rsid w:val="00D16CD3"/>
    <w:rsid w:val="00D16F69"/>
    <w:rsid w:val="00D172FF"/>
    <w:rsid w:val="00D17860"/>
    <w:rsid w:val="00D178C8"/>
    <w:rsid w:val="00D17AE3"/>
    <w:rsid w:val="00D200E7"/>
    <w:rsid w:val="00D202CF"/>
    <w:rsid w:val="00D202EA"/>
    <w:rsid w:val="00D2032D"/>
    <w:rsid w:val="00D2078A"/>
    <w:rsid w:val="00D20C87"/>
    <w:rsid w:val="00D20F94"/>
    <w:rsid w:val="00D2103C"/>
    <w:rsid w:val="00D21925"/>
    <w:rsid w:val="00D2250F"/>
    <w:rsid w:val="00D22541"/>
    <w:rsid w:val="00D22868"/>
    <w:rsid w:val="00D22FD7"/>
    <w:rsid w:val="00D231F4"/>
    <w:rsid w:val="00D23D5D"/>
    <w:rsid w:val="00D24541"/>
    <w:rsid w:val="00D24A37"/>
    <w:rsid w:val="00D24DB5"/>
    <w:rsid w:val="00D24E0E"/>
    <w:rsid w:val="00D250D3"/>
    <w:rsid w:val="00D25AD7"/>
    <w:rsid w:val="00D25B5E"/>
    <w:rsid w:val="00D25BC5"/>
    <w:rsid w:val="00D25C65"/>
    <w:rsid w:val="00D2709F"/>
    <w:rsid w:val="00D27517"/>
    <w:rsid w:val="00D2767B"/>
    <w:rsid w:val="00D27847"/>
    <w:rsid w:val="00D3028F"/>
    <w:rsid w:val="00D30507"/>
    <w:rsid w:val="00D30554"/>
    <w:rsid w:val="00D30677"/>
    <w:rsid w:val="00D306AF"/>
    <w:rsid w:val="00D308DC"/>
    <w:rsid w:val="00D30A70"/>
    <w:rsid w:val="00D30BAE"/>
    <w:rsid w:val="00D30CF9"/>
    <w:rsid w:val="00D315FB"/>
    <w:rsid w:val="00D325F2"/>
    <w:rsid w:val="00D32FD6"/>
    <w:rsid w:val="00D330C0"/>
    <w:rsid w:val="00D33136"/>
    <w:rsid w:val="00D332E9"/>
    <w:rsid w:val="00D33C8B"/>
    <w:rsid w:val="00D33DEC"/>
    <w:rsid w:val="00D34120"/>
    <w:rsid w:val="00D3429A"/>
    <w:rsid w:val="00D343ED"/>
    <w:rsid w:val="00D34478"/>
    <w:rsid w:val="00D34975"/>
    <w:rsid w:val="00D34AAA"/>
    <w:rsid w:val="00D34F93"/>
    <w:rsid w:val="00D35291"/>
    <w:rsid w:val="00D35D0E"/>
    <w:rsid w:val="00D3615F"/>
    <w:rsid w:val="00D36209"/>
    <w:rsid w:val="00D36D2F"/>
    <w:rsid w:val="00D3737C"/>
    <w:rsid w:val="00D375CF"/>
    <w:rsid w:val="00D401E5"/>
    <w:rsid w:val="00D4055C"/>
    <w:rsid w:val="00D40645"/>
    <w:rsid w:val="00D40B05"/>
    <w:rsid w:val="00D40F44"/>
    <w:rsid w:val="00D41B21"/>
    <w:rsid w:val="00D41C64"/>
    <w:rsid w:val="00D41E3E"/>
    <w:rsid w:val="00D41FC6"/>
    <w:rsid w:val="00D42147"/>
    <w:rsid w:val="00D426A3"/>
    <w:rsid w:val="00D42A1B"/>
    <w:rsid w:val="00D42AC3"/>
    <w:rsid w:val="00D42BEA"/>
    <w:rsid w:val="00D42D1A"/>
    <w:rsid w:val="00D42DE6"/>
    <w:rsid w:val="00D4389D"/>
    <w:rsid w:val="00D43997"/>
    <w:rsid w:val="00D43B54"/>
    <w:rsid w:val="00D43D47"/>
    <w:rsid w:val="00D4412C"/>
    <w:rsid w:val="00D4431D"/>
    <w:rsid w:val="00D44394"/>
    <w:rsid w:val="00D4501D"/>
    <w:rsid w:val="00D4525C"/>
    <w:rsid w:val="00D452DB"/>
    <w:rsid w:val="00D45592"/>
    <w:rsid w:val="00D455D3"/>
    <w:rsid w:val="00D45986"/>
    <w:rsid w:val="00D45B2F"/>
    <w:rsid w:val="00D45B55"/>
    <w:rsid w:val="00D45C49"/>
    <w:rsid w:val="00D4607E"/>
    <w:rsid w:val="00D46122"/>
    <w:rsid w:val="00D46328"/>
    <w:rsid w:val="00D46548"/>
    <w:rsid w:val="00D468A6"/>
    <w:rsid w:val="00D46997"/>
    <w:rsid w:val="00D506BD"/>
    <w:rsid w:val="00D50C4E"/>
    <w:rsid w:val="00D513B9"/>
    <w:rsid w:val="00D513F2"/>
    <w:rsid w:val="00D52754"/>
    <w:rsid w:val="00D533CB"/>
    <w:rsid w:val="00D53916"/>
    <w:rsid w:val="00D54025"/>
    <w:rsid w:val="00D54438"/>
    <w:rsid w:val="00D54985"/>
    <w:rsid w:val="00D5669F"/>
    <w:rsid w:val="00D569C3"/>
    <w:rsid w:val="00D56A22"/>
    <w:rsid w:val="00D57035"/>
    <w:rsid w:val="00D57074"/>
    <w:rsid w:val="00D57540"/>
    <w:rsid w:val="00D57942"/>
    <w:rsid w:val="00D57DD2"/>
    <w:rsid w:val="00D60260"/>
    <w:rsid w:val="00D60B9A"/>
    <w:rsid w:val="00D614A5"/>
    <w:rsid w:val="00D6253D"/>
    <w:rsid w:val="00D63032"/>
    <w:rsid w:val="00D63728"/>
    <w:rsid w:val="00D63BDB"/>
    <w:rsid w:val="00D63E33"/>
    <w:rsid w:val="00D647E4"/>
    <w:rsid w:val="00D64841"/>
    <w:rsid w:val="00D64A80"/>
    <w:rsid w:val="00D64E4D"/>
    <w:rsid w:val="00D65EA5"/>
    <w:rsid w:val="00D65ED7"/>
    <w:rsid w:val="00D66537"/>
    <w:rsid w:val="00D665F3"/>
    <w:rsid w:val="00D67321"/>
    <w:rsid w:val="00D7029C"/>
    <w:rsid w:val="00D7031D"/>
    <w:rsid w:val="00D70448"/>
    <w:rsid w:val="00D70495"/>
    <w:rsid w:val="00D71F15"/>
    <w:rsid w:val="00D7230E"/>
    <w:rsid w:val="00D724F7"/>
    <w:rsid w:val="00D728C4"/>
    <w:rsid w:val="00D7374F"/>
    <w:rsid w:val="00D7383A"/>
    <w:rsid w:val="00D738D3"/>
    <w:rsid w:val="00D73D3E"/>
    <w:rsid w:val="00D740B3"/>
    <w:rsid w:val="00D746D3"/>
    <w:rsid w:val="00D74BB6"/>
    <w:rsid w:val="00D74F4E"/>
    <w:rsid w:val="00D74F7B"/>
    <w:rsid w:val="00D75152"/>
    <w:rsid w:val="00D754CE"/>
    <w:rsid w:val="00D758A8"/>
    <w:rsid w:val="00D7629A"/>
    <w:rsid w:val="00D76754"/>
    <w:rsid w:val="00D76814"/>
    <w:rsid w:val="00D774D3"/>
    <w:rsid w:val="00D77A3E"/>
    <w:rsid w:val="00D77B4C"/>
    <w:rsid w:val="00D77BA3"/>
    <w:rsid w:val="00D77DE5"/>
    <w:rsid w:val="00D802B9"/>
    <w:rsid w:val="00D80428"/>
    <w:rsid w:val="00D807E6"/>
    <w:rsid w:val="00D8095E"/>
    <w:rsid w:val="00D80EC7"/>
    <w:rsid w:val="00D80F1E"/>
    <w:rsid w:val="00D80F75"/>
    <w:rsid w:val="00D811CE"/>
    <w:rsid w:val="00D81479"/>
    <w:rsid w:val="00D816C0"/>
    <w:rsid w:val="00D81DC9"/>
    <w:rsid w:val="00D82504"/>
    <w:rsid w:val="00D8257A"/>
    <w:rsid w:val="00D82F45"/>
    <w:rsid w:val="00D8397E"/>
    <w:rsid w:val="00D83BB0"/>
    <w:rsid w:val="00D83D9B"/>
    <w:rsid w:val="00D84002"/>
    <w:rsid w:val="00D8407F"/>
    <w:rsid w:val="00D84150"/>
    <w:rsid w:val="00D8420B"/>
    <w:rsid w:val="00D84570"/>
    <w:rsid w:val="00D84829"/>
    <w:rsid w:val="00D8486C"/>
    <w:rsid w:val="00D84C04"/>
    <w:rsid w:val="00D85966"/>
    <w:rsid w:val="00D86200"/>
    <w:rsid w:val="00D8630A"/>
    <w:rsid w:val="00D86487"/>
    <w:rsid w:val="00D86BE9"/>
    <w:rsid w:val="00D877B2"/>
    <w:rsid w:val="00D87891"/>
    <w:rsid w:val="00D87D16"/>
    <w:rsid w:val="00D9070A"/>
    <w:rsid w:val="00D908F9"/>
    <w:rsid w:val="00D91277"/>
    <w:rsid w:val="00D914F9"/>
    <w:rsid w:val="00D9167B"/>
    <w:rsid w:val="00D91B22"/>
    <w:rsid w:val="00D91BD1"/>
    <w:rsid w:val="00D9278F"/>
    <w:rsid w:val="00D92D00"/>
    <w:rsid w:val="00D92DBA"/>
    <w:rsid w:val="00D92E0D"/>
    <w:rsid w:val="00D92F96"/>
    <w:rsid w:val="00D93407"/>
    <w:rsid w:val="00D93474"/>
    <w:rsid w:val="00D936C6"/>
    <w:rsid w:val="00D939D7"/>
    <w:rsid w:val="00D941D9"/>
    <w:rsid w:val="00D945EE"/>
    <w:rsid w:val="00D9489A"/>
    <w:rsid w:val="00D94FDA"/>
    <w:rsid w:val="00D95471"/>
    <w:rsid w:val="00D95790"/>
    <w:rsid w:val="00D95E6D"/>
    <w:rsid w:val="00D96139"/>
    <w:rsid w:val="00D96459"/>
    <w:rsid w:val="00D96702"/>
    <w:rsid w:val="00D9683B"/>
    <w:rsid w:val="00D96C26"/>
    <w:rsid w:val="00D96EBA"/>
    <w:rsid w:val="00D96F38"/>
    <w:rsid w:val="00D9709C"/>
    <w:rsid w:val="00D97A6E"/>
    <w:rsid w:val="00D97B12"/>
    <w:rsid w:val="00D97F78"/>
    <w:rsid w:val="00DA0306"/>
    <w:rsid w:val="00DA0E36"/>
    <w:rsid w:val="00DA0FF7"/>
    <w:rsid w:val="00DA109A"/>
    <w:rsid w:val="00DA131A"/>
    <w:rsid w:val="00DA15A6"/>
    <w:rsid w:val="00DA16C6"/>
    <w:rsid w:val="00DA174C"/>
    <w:rsid w:val="00DA1992"/>
    <w:rsid w:val="00DA2AAF"/>
    <w:rsid w:val="00DA2D55"/>
    <w:rsid w:val="00DA307A"/>
    <w:rsid w:val="00DA36A6"/>
    <w:rsid w:val="00DA41F1"/>
    <w:rsid w:val="00DA4416"/>
    <w:rsid w:val="00DA4563"/>
    <w:rsid w:val="00DA4C4D"/>
    <w:rsid w:val="00DA4EDE"/>
    <w:rsid w:val="00DA55E4"/>
    <w:rsid w:val="00DA5642"/>
    <w:rsid w:val="00DA56A5"/>
    <w:rsid w:val="00DA56F8"/>
    <w:rsid w:val="00DA640B"/>
    <w:rsid w:val="00DA6B5A"/>
    <w:rsid w:val="00DA6DD9"/>
    <w:rsid w:val="00DA6F39"/>
    <w:rsid w:val="00DA711A"/>
    <w:rsid w:val="00DA734C"/>
    <w:rsid w:val="00DA7816"/>
    <w:rsid w:val="00DA7C93"/>
    <w:rsid w:val="00DA7D76"/>
    <w:rsid w:val="00DB00C7"/>
    <w:rsid w:val="00DB0122"/>
    <w:rsid w:val="00DB0831"/>
    <w:rsid w:val="00DB0BC5"/>
    <w:rsid w:val="00DB0E0D"/>
    <w:rsid w:val="00DB1A63"/>
    <w:rsid w:val="00DB1F80"/>
    <w:rsid w:val="00DB24D2"/>
    <w:rsid w:val="00DB2880"/>
    <w:rsid w:val="00DB291A"/>
    <w:rsid w:val="00DB3781"/>
    <w:rsid w:val="00DB3E6D"/>
    <w:rsid w:val="00DB443F"/>
    <w:rsid w:val="00DB457E"/>
    <w:rsid w:val="00DB484A"/>
    <w:rsid w:val="00DB48DD"/>
    <w:rsid w:val="00DB4D2B"/>
    <w:rsid w:val="00DB4E62"/>
    <w:rsid w:val="00DB4FB3"/>
    <w:rsid w:val="00DB5357"/>
    <w:rsid w:val="00DB55AB"/>
    <w:rsid w:val="00DB5AD3"/>
    <w:rsid w:val="00DB6189"/>
    <w:rsid w:val="00DB63B6"/>
    <w:rsid w:val="00DB667A"/>
    <w:rsid w:val="00DB68FE"/>
    <w:rsid w:val="00DB6AE3"/>
    <w:rsid w:val="00DB6DC2"/>
    <w:rsid w:val="00DB6E46"/>
    <w:rsid w:val="00DC0032"/>
    <w:rsid w:val="00DC0706"/>
    <w:rsid w:val="00DC082E"/>
    <w:rsid w:val="00DC0C04"/>
    <w:rsid w:val="00DC0E30"/>
    <w:rsid w:val="00DC0E9E"/>
    <w:rsid w:val="00DC1247"/>
    <w:rsid w:val="00DC124D"/>
    <w:rsid w:val="00DC14C6"/>
    <w:rsid w:val="00DC1530"/>
    <w:rsid w:val="00DC15EC"/>
    <w:rsid w:val="00DC18AE"/>
    <w:rsid w:val="00DC1A59"/>
    <w:rsid w:val="00DC1B1C"/>
    <w:rsid w:val="00DC1CC5"/>
    <w:rsid w:val="00DC2029"/>
    <w:rsid w:val="00DC20A0"/>
    <w:rsid w:val="00DC3676"/>
    <w:rsid w:val="00DC3C27"/>
    <w:rsid w:val="00DC4392"/>
    <w:rsid w:val="00DC45C8"/>
    <w:rsid w:val="00DC50E8"/>
    <w:rsid w:val="00DC5428"/>
    <w:rsid w:val="00DC558D"/>
    <w:rsid w:val="00DC5678"/>
    <w:rsid w:val="00DC5A02"/>
    <w:rsid w:val="00DC5C2F"/>
    <w:rsid w:val="00DC5F44"/>
    <w:rsid w:val="00DC7E12"/>
    <w:rsid w:val="00DD0008"/>
    <w:rsid w:val="00DD0071"/>
    <w:rsid w:val="00DD0978"/>
    <w:rsid w:val="00DD0AEE"/>
    <w:rsid w:val="00DD187D"/>
    <w:rsid w:val="00DD19F0"/>
    <w:rsid w:val="00DD1B62"/>
    <w:rsid w:val="00DD1C26"/>
    <w:rsid w:val="00DD1D96"/>
    <w:rsid w:val="00DD201F"/>
    <w:rsid w:val="00DD2A05"/>
    <w:rsid w:val="00DD30C1"/>
    <w:rsid w:val="00DD31B0"/>
    <w:rsid w:val="00DD3326"/>
    <w:rsid w:val="00DD417D"/>
    <w:rsid w:val="00DD41D1"/>
    <w:rsid w:val="00DD4FF0"/>
    <w:rsid w:val="00DD51BD"/>
    <w:rsid w:val="00DD51D3"/>
    <w:rsid w:val="00DD52F2"/>
    <w:rsid w:val="00DD5613"/>
    <w:rsid w:val="00DD6353"/>
    <w:rsid w:val="00DD6992"/>
    <w:rsid w:val="00DD7320"/>
    <w:rsid w:val="00DD7426"/>
    <w:rsid w:val="00DD7661"/>
    <w:rsid w:val="00DE05ED"/>
    <w:rsid w:val="00DE11D1"/>
    <w:rsid w:val="00DE1BA5"/>
    <w:rsid w:val="00DE22E2"/>
    <w:rsid w:val="00DE23F2"/>
    <w:rsid w:val="00DE2CCB"/>
    <w:rsid w:val="00DE2DC4"/>
    <w:rsid w:val="00DE371B"/>
    <w:rsid w:val="00DE3761"/>
    <w:rsid w:val="00DE3D46"/>
    <w:rsid w:val="00DE3E0C"/>
    <w:rsid w:val="00DE3F66"/>
    <w:rsid w:val="00DE3FF9"/>
    <w:rsid w:val="00DE4330"/>
    <w:rsid w:val="00DE43BC"/>
    <w:rsid w:val="00DE4657"/>
    <w:rsid w:val="00DE4722"/>
    <w:rsid w:val="00DE47DA"/>
    <w:rsid w:val="00DE4BD0"/>
    <w:rsid w:val="00DE523C"/>
    <w:rsid w:val="00DE5347"/>
    <w:rsid w:val="00DE552B"/>
    <w:rsid w:val="00DE580D"/>
    <w:rsid w:val="00DE5D36"/>
    <w:rsid w:val="00DE6493"/>
    <w:rsid w:val="00DE6ABD"/>
    <w:rsid w:val="00DE6BD5"/>
    <w:rsid w:val="00DF0279"/>
    <w:rsid w:val="00DF03C8"/>
    <w:rsid w:val="00DF07D7"/>
    <w:rsid w:val="00DF0B33"/>
    <w:rsid w:val="00DF0C54"/>
    <w:rsid w:val="00DF15DE"/>
    <w:rsid w:val="00DF1978"/>
    <w:rsid w:val="00DF1A4C"/>
    <w:rsid w:val="00DF1AA7"/>
    <w:rsid w:val="00DF1EB3"/>
    <w:rsid w:val="00DF222C"/>
    <w:rsid w:val="00DF22DA"/>
    <w:rsid w:val="00DF2869"/>
    <w:rsid w:val="00DF2AEA"/>
    <w:rsid w:val="00DF2D87"/>
    <w:rsid w:val="00DF2E3C"/>
    <w:rsid w:val="00DF3465"/>
    <w:rsid w:val="00DF352D"/>
    <w:rsid w:val="00DF395D"/>
    <w:rsid w:val="00DF3CDC"/>
    <w:rsid w:val="00DF4027"/>
    <w:rsid w:val="00DF4EB8"/>
    <w:rsid w:val="00DF5228"/>
    <w:rsid w:val="00DF53EB"/>
    <w:rsid w:val="00DF543C"/>
    <w:rsid w:val="00DF59E9"/>
    <w:rsid w:val="00DF5B0C"/>
    <w:rsid w:val="00DF5DB6"/>
    <w:rsid w:val="00DF5E88"/>
    <w:rsid w:val="00DF5F76"/>
    <w:rsid w:val="00DF6BCD"/>
    <w:rsid w:val="00DF6F63"/>
    <w:rsid w:val="00DF6F7D"/>
    <w:rsid w:val="00DF7410"/>
    <w:rsid w:val="00DF75A5"/>
    <w:rsid w:val="00DF7C7C"/>
    <w:rsid w:val="00DF7ED7"/>
    <w:rsid w:val="00DF7F60"/>
    <w:rsid w:val="00E00447"/>
    <w:rsid w:val="00E006FA"/>
    <w:rsid w:val="00E0073D"/>
    <w:rsid w:val="00E00F8A"/>
    <w:rsid w:val="00E017C4"/>
    <w:rsid w:val="00E01A5C"/>
    <w:rsid w:val="00E01AF0"/>
    <w:rsid w:val="00E0253E"/>
    <w:rsid w:val="00E03339"/>
    <w:rsid w:val="00E0385B"/>
    <w:rsid w:val="00E03B7A"/>
    <w:rsid w:val="00E03E1C"/>
    <w:rsid w:val="00E04051"/>
    <w:rsid w:val="00E04553"/>
    <w:rsid w:val="00E04EA3"/>
    <w:rsid w:val="00E051CA"/>
    <w:rsid w:val="00E05312"/>
    <w:rsid w:val="00E05D63"/>
    <w:rsid w:val="00E074C1"/>
    <w:rsid w:val="00E0770E"/>
    <w:rsid w:val="00E07710"/>
    <w:rsid w:val="00E10398"/>
    <w:rsid w:val="00E107CD"/>
    <w:rsid w:val="00E10957"/>
    <w:rsid w:val="00E10CA4"/>
    <w:rsid w:val="00E10D67"/>
    <w:rsid w:val="00E110DC"/>
    <w:rsid w:val="00E11778"/>
    <w:rsid w:val="00E117C6"/>
    <w:rsid w:val="00E11BB3"/>
    <w:rsid w:val="00E1233A"/>
    <w:rsid w:val="00E1267A"/>
    <w:rsid w:val="00E12EE9"/>
    <w:rsid w:val="00E12FA1"/>
    <w:rsid w:val="00E12FB2"/>
    <w:rsid w:val="00E13445"/>
    <w:rsid w:val="00E1344C"/>
    <w:rsid w:val="00E13BA5"/>
    <w:rsid w:val="00E13E3B"/>
    <w:rsid w:val="00E14003"/>
    <w:rsid w:val="00E1416A"/>
    <w:rsid w:val="00E14437"/>
    <w:rsid w:val="00E15203"/>
    <w:rsid w:val="00E15D76"/>
    <w:rsid w:val="00E15F5B"/>
    <w:rsid w:val="00E16A72"/>
    <w:rsid w:val="00E16E27"/>
    <w:rsid w:val="00E174D2"/>
    <w:rsid w:val="00E17AFC"/>
    <w:rsid w:val="00E17D4D"/>
    <w:rsid w:val="00E21000"/>
    <w:rsid w:val="00E21041"/>
    <w:rsid w:val="00E21097"/>
    <w:rsid w:val="00E213A1"/>
    <w:rsid w:val="00E22062"/>
    <w:rsid w:val="00E22734"/>
    <w:rsid w:val="00E2349B"/>
    <w:rsid w:val="00E239C6"/>
    <w:rsid w:val="00E241D1"/>
    <w:rsid w:val="00E2436A"/>
    <w:rsid w:val="00E24656"/>
    <w:rsid w:val="00E2559C"/>
    <w:rsid w:val="00E256E3"/>
    <w:rsid w:val="00E25D93"/>
    <w:rsid w:val="00E2661B"/>
    <w:rsid w:val="00E26658"/>
    <w:rsid w:val="00E276A8"/>
    <w:rsid w:val="00E278D1"/>
    <w:rsid w:val="00E27E6A"/>
    <w:rsid w:val="00E30044"/>
    <w:rsid w:val="00E30059"/>
    <w:rsid w:val="00E306B0"/>
    <w:rsid w:val="00E308A7"/>
    <w:rsid w:val="00E30C96"/>
    <w:rsid w:val="00E314A3"/>
    <w:rsid w:val="00E31938"/>
    <w:rsid w:val="00E32239"/>
    <w:rsid w:val="00E322B7"/>
    <w:rsid w:val="00E32AD6"/>
    <w:rsid w:val="00E32DE7"/>
    <w:rsid w:val="00E3333A"/>
    <w:rsid w:val="00E33770"/>
    <w:rsid w:val="00E344D0"/>
    <w:rsid w:val="00E34AFD"/>
    <w:rsid w:val="00E35264"/>
    <w:rsid w:val="00E3637D"/>
    <w:rsid w:val="00E364DD"/>
    <w:rsid w:val="00E36A71"/>
    <w:rsid w:val="00E36B0A"/>
    <w:rsid w:val="00E36EE7"/>
    <w:rsid w:val="00E37360"/>
    <w:rsid w:val="00E373BE"/>
    <w:rsid w:val="00E37B29"/>
    <w:rsid w:val="00E37DB4"/>
    <w:rsid w:val="00E40539"/>
    <w:rsid w:val="00E4077E"/>
    <w:rsid w:val="00E40A4A"/>
    <w:rsid w:val="00E40B9B"/>
    <w:rsid w:val="00E40C71"/>
    <w:rsid w:val="00E41CF2"/>
    <w:rsid w:val="00E420A2"/>
    <w:rsid w:val="00E42135"/>
    <w:rsid w:val="00E4290A"/>
    <w:rsid w:val="00E42E07"/>
    <w:rsid w:val="00E42EEE"/>
    <w:rsid w:val="00E43266"/>
    <w:rsid w:val="00E434CA"/>
    <w:rsid w:val="00E436A1"/>
    <w:rsid w:val="00E43703"/>
    <w:rsid w:val="00E43B35"/>
    <w:rsid w:val="00E43B5B"/>
    <w:rsid w:val="00E43CA9"/>
    <w:rsid w:val="00E43EE2"/>
    <w:rsid w:val="00E442F2"/>
    <w:rsid w:val="00E44307"/>
    <w:rsid w:val="00E44411"/>
    <w:rsid w:val="00E4535E"/>
    <w:rsid w:val="00E45B7C"/>
    <w:rsid w:val="00E45FB4"/>
    <w:rsid w:val="00E467B6"/>
    <w:rsid w:val="00E46939"/>
    <w:rsid w:val="00E46DB5"/>
    <w:rsid w:val="00E46FCB"/>
    <w:rsid w:val="00E471F8"/>
    <w:rsid w:val="00E47205"/>
    <w:rsid w:val="00E474B4"/>
    <w:rsid w:val="00E47C78"/>
    <w:rsid w:val="00E47D79"/>
    <w:rsid w:val="00E47E84"/>
    <w:rsid w:val="00E47E99"/>
    <w:rsid w:val="00E505AF"/>
    <w:rsid w:val="00E50600"/>
    <w:rsid w:val="00E50AC1"/>
    <w:rsid w:val="00E50D7E"/>
    <w:rsid w:val="00E511F4"/>
    <w:rsid w:val="00E5147F"/>
    <w:rsid w:val="00E51B6B"/>
    <w:rsid w:val="00E51F87"/>
    <w:rsid w:val="00E535FD"/>
    <w:rsid w:val="00E53DFC"/>
    <w:rsid w:val="00E54034"/>
    <w:rsid w:val="00E5417C"/>
    <w:rsid w:val="00E54355"/>
    <w:rsid w:val="00E5457D"/>
    <w:rsid w:val="00E54787"/>
    <w:rsid w:val="00E547E0"/>
    <w:rsid w:val="00E54B29"/>
    <w:rsid w:val="00E54F6A"/>
    <w:rsid w:val="00E553FC"/>
    <w:rsid w:val="00E56049"/>
    <w:rsid w:val="00E5665E"/>
    <w:rsid w:val="00E56684"/>
    <w:rsid w:val="00E56861"/>
    <w:rsid w:val="00E569FB"/>
    <w:rsid w:val="00E56CCC"/>
    <w:rsid w:val="00E56D65"/>
    <w:rsid w:val="00E570C5"/>
    <w:rsid w:val="00E57440"/>
    <w:rsid w:val="00E5746D"/>
    <w:rsid w:val="00E57750"/>
    <w:rsid w:val="00E57C7D"/>
    <w:rsid w:val="00E57E9F"/>
    <w:rsid w:val="00E57EC9"/>
    <w:rsid w:val="00E603E9"/>
    <w:rsid w:val="00E609A1"/>
    <w:rsid w:val="00E609E4"/>
    <w:rsid w:val="00E6125B"/>
    <w:rsid w:val="00E61376"/>
    <w:rsid w:val="00E614EB"/>
    <w:rsid w:val="00E61C9F"/>
    <w:rsid w:val="00E61F63"/>
    <w:rsid w:val="00E62342"/>
    <w:rsid w:val="00E62420"/>
    <w:rsid w:val="00E62BC2"/>
    <w:rsid w:val="00E62E56"/>
    <w:rsid w:val="00E62E98"/>
    <w:rsid w:val="00E63377"/>
    <w:rsid w:val="00E633E4"/>
    <w:rsid w:val="00E63A7B"/>
    <w:rsid w:val="00E63C5F"/>
    <w:rsid w:val="00E63D03"/>
    <w:rsid w:val="00E63F88"/>
    <w:rsid w:val="00E63FF5"/>
    <w:rsid w:val="00E6463A"/>
    <w:rsid w:val="00E6474E"/>
    <w:rsid w:val="00E656D2"/>
    <w:rsid w:val="00E656E2"/>
    <w:rsid w:val="00E65899"/>
    <w:rsid w:val="00E65919"/>
    <w:rsid w:val="00E65F5B"/>
    <w:rsid w:val="00E6615A"/>
    <w:rsid w:val="00E6680F"/>
    <w:rsid w:val="00E668F3"/>
    <w:rsid w:val="00E66B37"/>
    <w:rsid w:val="00E66DA3"/>
    <w:rsid w:val="00E67D1C"/>
    <w:rsid w:val="00E702CA"/>
    <w:rsid w:val="00E70362"/>
    <w:rsid w:val="00E70651"/>
    <w:rsid w:val="00E7084E"/>
    <w:rsid w:val="00E70C85"/>
    <w:rsid w:val="00E711ED"/>
    <w:rsid w:val="00E71352"/>
    <w:rsid w:val="00E71544"/>
    <w:rsid w:val="00E718B6"/>
    <w:rsid w:val="00E7205D"/>
    <w:rsid w:val="00E7264C"/>
    <w:rsid w:val="00E7277E"/>
    <w:rsid w:val="00E72D49"/>
    <w:rsid w:val="00E72FF6"/>
    <w:rsid w:val="00E73524"/>
    <w:rsid w:val="00E73F06"/>
    <w:rsid w:val="00E7402F"/>
    <w:rsid w:val="00E7458D"/>
    <w:rsid w:val="00E74925"/>
    <w:rsid w:val="00E7494C"/>
    <w:rsid w:val="00E74D30"/>
    <w:rsid w:val="00E74DC2"/>
    <w:rsid w:val="00E74EE1"/>
    <w:rsid w:val="00E75985"/>
    <w:rsid w:val="00E75B53"/>
    <w:rsid w:val="00E76039"/>
    <w:rsid w:val="00E764C4"/>
    <w:rsid w:val="00E76953"/>
    <w:rsid w:val="00E769B5"/>
    <w:rsid w:val="00E7743D"/>
    <w:rsid w:val="00E8004D"/>
    <w:rsid w:val="00E80090"/>
    <w:rsid w:val="00E801B6"/>
    <w:rsid w:val="00E80638"/>
    <w:rsid w:val="00E8083A"/>
    <w:rsid w:val="00E80AB8"/>
    <w:rsid w:val="00E8126A"/>
    <w:rsid w:val="00E812B5"/>
    <w:rsid w:val="00E81C53"/>
    <w:rsid w:val="00E81C87"/>
    <w:rsid w:val="00E820A1"/>
    <w:rsid w:val="00E822F0"/>
    <w:rsid w:val="00E82FAA"/>
    <w:rsid w:val="00E83CF3"/>
    <w:rsid w:val="00E83D5A"/>
    <w:rsid w:val="00E84D13"/>
    <w:rsid w:val="00E85671"/>
    <w:rsid w:val="00E85E30"/>
    <w:rsid w:val="00E85E31"/>
    <w:rsid w:val="00E8662C"/>
    <w:rsid w:val="00E86DC9"/>
    <w:rsid w:val="00E86DE7"/>
    <w:rsid w:val="00E877EA"/>
    <w:rsid w:val="00E902CF"/>
    <w:rsid w:val="00E9058D"/>
    <w:rsid w:val="00E909AB"/>
    <w:rsid w:val="00E90DF8"/>
    <w:rsid w:val="00E90F75"/>
    <w:rsid w:val="00E91201"/>
    <w:rsid w:val="00E9140F"/>
    <w:rsid w:val="00E916C9"/>
    <w:rsid w:val="00E917DB"/>
    <w:rsid w:val="00E9282B"/>
    <w:rsid w:val="00E92907"/>
    <w:rsid w:val="00E9293C"/>
    <w:rsid w:val="00E92A55"/>
    <w:rsid w:val="00E93055"/>
    <w:rsid w:val="00E930DC"/>
    <w:rsid w:val="00E930EA"/>
    <w:rsid w:val="00E9316B"/>
    <w:rsid w:val="00E936A4"/>
    <w:rsid w:val="00E951CB"/>
    <w:rsid w:val="00E956C0"/>
    <w:rsid w:val="00E95B92"/>
    <w:rsid w:val="00E95CD2"/>
    <w:rsid w:val="00E95D7B"/>
    <w:rsid w:val="00E96054"/>
    <w:rsid w:val="00E96AF7"/>
    <w:rsid w:val="00E973D3"/>
    <w:rsid w:val="00E97587"/>
    <w:rsid w:val="00E975B7"/>
    <w:rsid w:val="00E97843"/>
    <w:rsid w:val="00E97B41"/>
    <w:rsid w:val="00E97CE2"/>
    <w:rsid w:val="00EA008D"/>
    <w:rsid w:val="00EA03EF"/>
    <w:rsid w:val="00EA0893"/>
    <w:rsid w:val="00EA0ACA"/>
    <w:rsid w:val="00EA0B2A"/>
    <w:rsid w:val="00EA0DFD"/>
    <w:rsid w:val="00EA0F32"/>
    <w:rsid w:val="00EA1142"/>
    <w:rsid w:val="00EA1207"/>
    <w:rsid w:val="00EA1570"/>
    <w:rsid w:val="00EA181F"/>
    <w:rsid w:val="00EA193A"/>
    <w:rsid w:val="00EA1952"/>
    <w:rsid w:val="00EA19EC"/>
    <w:rsid w:val="00EA1B08"/>
    <w:rsid w:val="00EA1BDD"/>
    <w:rsid w:val="00EA1D0C"/>
    <w:rsid w:val="00EA1D21"/>
    <w:rsid w:val="00EA23A8"/>
    <w:rsid w:val="00EA240A"/>
    <w:rsid w:val="00EA294E"/>
    <w:rsid w:val="00EA2AF3"/>
    <w:rsid w:val="00EA2BDE"/>
    <w:rsid w:val="00EA2C29"/>
    <w:rsid w:val="00EA2CA9"/>
    <w:rsid w:val="00EA3049"/>
    <w:rsid w:val="00EA316B"/>
    <w:rsid w:val="00EA3257"/>
    <w:rsid w:val="00EA34CE"/>
    <w:rsid w:val="00EA379D"/>
    <w:rsid w:val="00EA3AAB"/>
    <w:rsid w:val="00EA3B00"/>
    <w:rsid w:val="00EA463A"/>
    <w:rsid w:val="00EA50DC"/>
    <w:rsid w:val="00EA5369"/>
    <w:rsid w:val="00EA55BB"/>
    <w:rsid w:val="00EA5DCE"/>
    <w:rsid w:val="00EA5FB7"/>
    <w:rsid w:val="00EA6348"/>
    <w:rsid w:val="00EA707D"/>
    <w:rsid w:val="00EA708F"/>
    <w:rsid w:val="00EA76E3"/>
    <w:rsid w:val="00EA7871"/>
    <w:rsid w:val="00EB0812"/>
    <w:rsid w:val="00EB120A"/>
    <w:rsid w:val="00EB1352"/>
    <w:rsid w:val="00EB13D8"/>
    <w:rsid w:val="00EB1841"/>
    <w:rsid w:val="00EB1EBF"/>
    <w:rsid w:val="00EB296E"/>
    <w:rsid w:val="00EB347F"/>
    <w:rsid w:val="00EB3B33"/>
    <w:rsid w:val="00EB3C3E"/>
    <w:rsid w:val="00EB3DAA"/>
    <w:rsid w:val="00EB4288"/>
    <w:rsid w:val="00EB4D61"/>
    <w:rsid w:val="00EB4DC5"/>
    <w:rsid w:val="00EB4DF1"/>
    <w:rsid w:val="00EB4F1C"/>
    <w:rsid w:val="00EB4FC6"/>
    <w:rsid w:val="00EB4FDF"/>
    <w:rsid w:val="00EB56E5"/>
    <w:rsid w:val="00EB588A"/>
    <w:rsid w:val="00EB61E8"/>
    <w:rsid w:val="00EB6287"/>
    <w:rsid w:val="00EB6696"/>
    <w:rsid w:val="00EB66CD"/>
    <w:rsid w:val="00EB6E0F"/>
    <w:rsid w:val="00EB72FE"/>
    <w:rsid w:val="00EB7338"/>
    <w:rsid w:val="00EB7440"/>
    <w:rsid w:val="00EB798C"/>
    <w:rsid w:val="00EB7DD4"/>
    <w:rsid w:val="00EC029F"/>
    <w:rsid w:val="00EC0690"/>
    <w:rsid w:val="00EC06BA"/>
    <w:rsid w:val="00EC0B23"/>
    <w:rsid w:val="00EC10F4"/>
    <w:rsid w:val="00EC1240"/>
    <w:rsid w:val="00EC1431"/>
    <w:rsid w:val="00EC1B71"/>
    <w:rsid w:val="00EC2D25"/>
    <w:rsid w:val="00EC3007"/>
    <w:rsid w:val="00EC3412"/>
    <w:rsid w:val="00EC351B"/>
    <w:rsid w:val="00EC39A4"/>
    <w:rsid w:val="00EC3B93"/>
    <w:rsid w:val="00EC44C4"/>
    <w:rsid w:val="00EC452A"/>
    <w:rsid w:val="00EC4706"/>
    <w:rsid w:val="00EC4C26"/>
    <w:rsid w:val="00EC517F"/>
    <w:rsid w:val="00EC5831"/>
    <w:rsid w:val="00EC5B52"/>
    <w:rsid w:val="00EC5E89"/>
    <w:rsid w:val="00EC67AC"/>
    <w:rsid w:val="00EC6885"/>
    <w:rsid w:val="00EC7345"/>
    <w:rsid w:val="00EC7585"/>
    <w:rsid w:val="00EC76C5"/>
    <w:rsid w:val="00EC7D10"/>
    <w:rsid w:val="00ED0295"/>
    <w:rsid w:val="00ED02F7"/>
    <w:rsid w:val="00ED03CF"/>
    <w:rsid w:val="00ED070B"/>
    <w:rsid w:val="00ED0E58"/>
    <w:rsid w:val="00ED1438"/>
    <w:rsid w:val="00ED1813"/>
    <w:rsid w:val="00ED2259"/>
    <w:rsid w:val="00ED228E"/>
    <w:rsid w:val="00ED2CA4"/>
    <w:rsid w:val="00ED32F1"/>
    <w:rsid w:val="00ED37E7"/>
    <w:rsid w:val="00ED381D"/>
    <w:rsid w:val="00ED396B"/>
    <w:rsid w:val="00ED3B9F"/>
    <w:rsid w:val="00ED3BE7"/>
    <w:rsid w:val="00ED3E3D"/>
    <w:rsid w:val="00ED44F2"/>
    <w:rsid w:val="00ED45D5"/>
    <w:rsid w:val="00ED48B0"/>
    <w:rsid w:val="00ED4974"/>
    <w:rsid w:val="00ED52D6"/>
    <w:rsid w:val="00ED5713"/>
    <w:rsid w:val="00ED5E6E"/>
    <w:rsid w:val="00ED6024"/>
    <w:rsid w:val="00ED68AA"/>
    <w:rsid w:val="00ED6ADF"/>
    <w:rsid w:val="00ED6C9D"/>
    <w:rsid w:val="00ED76D8"/>
    <w:rsid w:val="00ED7A61"/>
    <w:rsid w:val="00EE00D4"/>
    <w:rsid w:val="00EE0765"/>
    <w:rsid w:val="00EE09A7"/>
    <w:rsid w:val="00EE0A47"/>
    <w:rsid w:val="00EE103C"/>
    <w:rsid w:val="00EE12BF"/>
    <w:rsid w:val="00EE12D4"/>
    <w:rsid w:val="00EE1325"/>
    <w:rsid w:val="00EE15B2"/>
    <w:rsid w:val="00EE1B56"/>
    <w:rsid w:val="00EE1BA2"/>
    <w:rsid w:val="00EE2075"/>
    <w:rsid w:val="00EE28FB"/>
    <w:rsid w:val="00EE3007"/>
    <w:rsid w:val="00EE32D4"/>
    <w:rsid w:val="00EE40AA"/>
    <w:rsid w:val="00EE48AB"/>
    <w:rsid w:val="00EE49CA"/>
    <w:rsid w:val="00EE49D5"/>
    <w:rsid w:val="00EE4FD9"/>
    <w:rsid w:val="00EE524B"/>
    <w:rsid w:val="00EE61E4"/>
    <w:rsid w:val="00EE6879"/>
    <w:rsid w:val="00EE6B6A"/>
    <w:rsid w:val="00EE6D82"/>
    <w:rsid w:val="00EE7E82"/>
    <w:rsid w:val="00EE7EA3"/>
    <w:rsid w:val="00EF0055"/>
    <w:rsid w:val="00EF00EB"/>
    <w:rsid w:val="00EF02BB"/>
    <w:rsid w:val="00EF05D1"/>
    <w:rsid w:val="00EF0826"/>
    <w:rsid w:val="00EF0CEF"/>
    <w:rsid w:val="00EF0D50"/>
    <w:rsid w:val="00EF14B8"/>
    <w:rsid w:val="00EF1544"/>
    <w:rsid w:val="00EF29D2"/>
    <w:rsid w:val="00EF2CEA"/>
    <w:rsid w:val="00EF2D46"/>
    <w:rsid w:val="00EF30A9"/>
    <w:rsid w:val="00EF30FF"/>
    <w:rsid w:val="00EF3931"/>
    <w:rsid w:val="00EF4753"/>
    <w:rsid w:val="00EF48AE"/>
    <w:rsid w:val="00EF4953"/>
    <w:rsid w:val="00EF4B31"/>
    <w:rsid w:val="00EF5E05"/>
    <w:rsid w:val="00EF630F"/>
    <w:rsid w:val="00EF65EB"/>
    <w:rsid w:val="00EF68F7"/>
    <w:rsid w:val="00EF6B96"/>
    <w:rsid w:val="00EF791B"/>
    <w:rsid w:val="00EF7ABE"/>
    <w:rsid w:val="00EF7EAC"/>
    <w:rsid w:val="00EF7EED"/>
    <w:rsid w:val="00EF7F7D"/>
    <w:rsid w:val="00F0025E"/>
    <w:rsid w:val="00F007AD"/>
    <w:rsid w:val="00F009F9"/>
    <w:rsid w:val="00F00D0B"/>
    <w:rsid w:val="00F00D91"/>
    <w:rsid w:val="00F012CD"/>
    <w:rsid w:val="00F015CB"/>
    <w:rsid w:val="00F01D1D"/>
    <w:rsid w:val="00F02323"/>
    <w:rsid w:val="00F02509"/>
    <w:rsid w:val="00F025D9"/>
    <w:rsid w:val="00F02BA4"/>
    <w:rsid w:val="00F0342E"/>
    <w:rsid w:val="00F034B8"/>
    <w:rsid w:val="00F038FD"/>
    <w:rsid w:val="00F03D29"/>
    <w:rsid w:val="00F0416D"/>
    <w:rsid w:val="00F04715"/>
    <w:rsid w:val="00F04AB3"/>
    <w:rsid w:val="00F0535B"/>
    <w:rsid w:val="00F05544"/>
    <w:rsid w:val="00F058D0"/>
    <w:rsid w:val="00F05CDB"/>
    <w:rsid w:val="00F061CB"/>
    <w:rsid w:val="00F06561"/>
    <w:rsid w:val="00F066D1"/>
    <w:rsid w:val="00F076E0"/>
    <w:rsid w:val="00F07F74"/>
    <w:rsid w:val="00F104D0"/>
    <w:rsid w:val="00F10AF9"/>
    <w:rsid w:val="00F10BD1"/>
    <w:rsid w:val="00F113B0"/>
    <w:rsid w:val="00F116FB"/>
    <w:rsid w:val="00F11817"/>
    <w:rsid w:val="00F1199A"/>
    <w:rsid w:val="00F11A02"/>
    <w:rsid w:val="00F11B14"/>
    <w:rsid w:val="00F12B2D"/>
    <w:rsid w:val="00F12F88"/>
    <w:rsid w:val="00F13D7D"/>
    <w:rsid w:val="00F14064"/>
    <w:rsid w:val="00F14289"/>
    <w:rsid w:val="00F1431E"/>
    <w:rsid w:val="00F15993"/>
    <w:rsid w:val="00F15A1B"/>
    <w:rsid w:val="00F1602F"/>
    <w:rsid w:val="00F163BF"/>
    <w:rsid w:val="00F16A75"/>
    <w:rsid w:val="00F17664"/>
    <w:rsid w:val="00F1777C"/>
    <w:rsid w:val="00F20182"/>
    <w:rsid w:val="00F201AD"/>
    <w:rsid w:val="00F20404"/>
    <w:rsid w:val="00F2096C"/>
    <w:rsid w:val="00F20ACE"/>
    <w:rsid w:val="00F210FA"/>
    <w:rsid w:val="00F214CF"/>
    <w:rsid w:val="00F21A9C"/>
    <w:rsid w:val="00F22758"/>
    <w:rsid w:val="00F22822"/>
    <w:rsid w:val="00F22CE1"/>
    <w:rsid w:val="00F22F01"/>
    <w:rsid w:val="00F232B2"/>
    <w:rsid w:val="00F23364"/>
    <w:rsid w:val="00F235FD"/>
    <w:rsid w:val="00F24B98"/>
    <w:rsid w:val="00F24C14"/>
    <w:rsid w:val="00F24DF4"/>
    <w:rsid w:val="00F24F92"/>
    <w:rsid w:val="00F24FE4"/>
    <w:rsid w:val="00F25355"/>
    <w:rsid w:val="00F2542A"/>
    <w:rsid w:val="00F2545E"/>
    <w:rsid w:val="00F25537"/>
    <w:rsid w:val="00F25661"/>
    <w:rsid w:val="00F2569A"/>
    <w:rsid w:val="00F2575A"/>
    <w:rsid w:val="00F25E29"/>
    <w:rsid w:val="00F263FA"/>
    <w:rsid w:val="00F2662F"/>
    <w:rsid w:val="00F266D4"/>
    <w:rsid w:val="00F26C60"/>
    <w:rsid w:val="00F26CC5"/>
    <w:rsid w:val="00F279A6"/>
    <w:rsid w:val="00F27E58"/>
    <w:rsid w:val="00F3093B"/>
    <w:rsid w:val="00F30CC2"/>
    <w:rsid w:val="00F31540"/>
    <w:rsid w:val="00F31B28"/>
    <w:rsid w:val="00F31D7A"/>
    <w:rsid w:val="00F31E72"/>
    <w:rsid w:val="00F32DB9"/>
    <w:rsid w:val="00F32EDD"/>
    <w:rsid w:val="00F33445"/>
    <w:rsid w:val="00F33B41"/>
    <w:rsid w:val="00F33D11"/>
    <w:rsid w:val="00F34147"/>
    <w:rsid w:val="00F34AC3"/>
    <w:rsid w:val="00F34B1A"/>
    <w:rsid w:val="00F35156"/>
    <w:rsid w:val="00F37587"/>
    <w:rsid w:val="00F37B0D"/>
    <w:rsid w:val="00F37CFF"/>
    <w:rsid w:val="00F40AEA"/>
    <w:rsid w:val="00F40E28"/>
    <w:rsid w:val="00F40F49"/>
    <w:rsid w:val="00F4180F"/>
    <w:rsid w:val="00F41B06"/>
    <w:rsid w:val="00F41F87"/>
    <w:rsid w:val="00F42797"/>
    <w:rsid w:val="00F42A40"/>
    <w:rsid w:val="00F42CD3"/>
    <w:rsid w:val="00F42E1A"/>
    <w:rsid w:val="00F42FD0"/>
    <w:rsid w:val="00F43080"/>
    <w:rsid w:val="00F43396"/>
    <w:rsid w:val="00F43701"/>
    <w:rsid w:val="00F43DE2"/>
    <w:rsid w:val="00F43FB0"/>
    <w:rsid w:val="00F444F5"/>
    <w:rsid w:val="00F44B19"/>
    <w:rsid w:val="00F44B24"/>
    <w:rsid w:val="00F44BA5"/>
    <w:rsid w:val="00F44F60"/>
    <w:rsid w:val="00F45277"/>
    <w:rsid w:val="00F456F0"/>
    <w:rsid w:val="00F4570D"/>
    <w:rsid w:val="00F45747"/>
    <w:rsid w:val="00F45F3F"/>
    <w:rsid w:val="00F465CF"/>
    <w:rsid w:val="00F4675A"/>
    <w:rsid w:val="00F46EF5"/>
    <w:rsid w:val="00F4706E"/>
    <w:rsid w:val="00F476F7"/>
    <w:rsid w:val="00F478ED"/>
    <w:rsid w:val="00F47C2E"/>
    <w:rsid w:val="00F47CFB"/>
    <w:rsid w:val="00F500C9"/>
    <w:rsid w:val="00F502C9"/>
    <w:rsid w:val="00F502E3"/>
    <w:rsid w:val="00F503C2"/>
    <w:rsid w:val="00F503D6"/>
    <w:rsid w:val="00F5063C"/>
    <w:rsid w:val="00F506A6"/>
    <w:rsid w:val="00F508CD"/>
    <w:rsid w:val="00F509DE"/>
    <w:rsid w:val="00F5183E"/>
    <w:rsid w:val="00F51A4A"/>
    <w:rsid w:val="00F5225C"/>
    <w:rsid w:val="00F52913"/>
    <w:rsid w:val="00F52C04"/>
    <w:rsid w:val="00F536B2"/>
    <w:rsid w:val="00F53948"/>
    <w:rsid w:val="00F5398B"/>
    <w:rsid w:val="00F53D04"/>
    <w:rsid w:val="00F541D5"/>
    <w:rsid w:val="00F54952"/>
    <w:rsid w:val="00F54CE8"/>
    <w:rsid w:val="00F55115"/>
    <w:rsid w:val="00F5514F"/>
    <w:rsid w:val="00F551AC"/>
    <w:rsid w:val="00F55410"/>
    <w:rsid w:val="00F554BB"/>
    <w:rsid w:val="00F554C5"/>
    <w:rsid w:val="00F5555B"/>
    <w:rsid w:val="00F5563E"/>
    <w:rsid w:val="00F5573D"/>
    <w:rsid w:val="00F55C85"/>
    <w:rsid w:val="00F56077"/>
    <w:rsid w:val="00F56178"/>
    <w:rsid w:val="00F56234"/>
    <w:rsid w:val="00F56676"/>
    <w:rsid w:val="00F5678E"/>
    <w:rsid w:val="00F5686D"/>
    <w:rsid w:val="00F56CB5"/>
    <w:rsid w:val="00F56F53"/>
    <w:rsid w:val="00F57215"/>
    <w:rsid w:val="00F575AE"/>
    <w:rsid w:val="00F578B3"/>
    <w:rsid w:val="00F60288"/>
    <w:rsid w:val="00F60819"/>
    <w:rsid w:val="00F611CF"/>
    <w:rsid w:val="00F61351"/>
    <w:rsid w:val="00F613D5"/>
    <w:rsid w:val="00F616D8"/>
    <w:rsid w:val="00F61793"/>
    <w:rsid w:val="00F61E43"/>
    <w:rsid w:val="00F62DBF"/>
    <w:rsid w:val="00F62F1B"/>
    <w:rsid w:val="00F62F35"/>
    <w:rsid w:val="00F63476"/>
    <w:rsid w:val="00F64011"/>
    <w:rsid w:val="00F64201"/>
    <w:rsid w:val="00F64787"/>
    <w:rsid w:val="00F64AC2"/>
    <w:rsid w:val="00F64C6F"/>
    <w:rsid w:val="00F64F64"/>
    <w:rsid w:val="00F65184"/>
    <w:rsid w:val="00F652DC"/>
    <w:rsid w:val="00F655C8"/>
    <w:rsid w:val="00F65765"/>
    <w:rsid w:val="00F657E1"/>
    <w:rsid w:val="00F65911"/>
    <w:rsid w:val="00F65A02"/>
    <w:rsid w:val="00F65B28"/>
    <w:rsid w:val="00F66351"/>
    <w:rsid w:val="00F66A3F"/>
    <w:rsid w:val="00F66ADB"/>
    <w:rsid w:val="00F66BF6"/>
    <w:rsid w:val="00F672E5"/>
    <w:rsid w:val="00F6762E"/>
    <w:rsid w:val="00F67D98"/>
    <w:rsid w:val="00F67DF8"/>
    <w:rsid w:val="00F70065"/>
    <w:rsid w:val="00F704D1"/>
    <w:rsid w:val="00F7070D"/>
    <w:rsid w:val="00F708B7"/>
    <w:rsid w:val="00F709C3"/>
    <w:rsid w:val="00F70CA9"/>
    <w:rsid w:val="00F70CD9"/>
    <w:rsid w:val="00F70D62"/>
    <w:rsid w:val="00F715DF"/>
    <w:rsid w:val="00F71658"/>
    <w:rsid w:val="00F717E9"/>
    <w:rsid w:val="00F71A30"/>
    <w:rsid w:val="00F71C44"/>
    <w:rsid w:val="00F71F4F"/>
    <w:rsid w:val="00F7236A"/>
    <w:rsid w:val="00F72C60"/>
    <w:rsid w:val="00F73133"/>
    <w:rsid w:val="00F73428"/>
    <w:rsid w:val="00F73A30"/>
    <w:rsid w:val="00F73F57"/>
    <w:rsid w:val="00F74108"/>
    <w:rsid w:val="00F74325"/>
    <w:rsid w:val="00F74843"/>
    <w:rsid w:val="00F74AA6"/>
    <w:rsid w:val="00F74B47"/>
    <w:rsid w:val="00F750D3"/>
    <w:rsid w:val="00F753F1"/>
    <w:rsid w:val="00F754D5"/>
    <w:rsid w:val="00F7559F"/>
    <w:rsid w:val="00F757E0"/>
    <w:rsid w:val="00F75BE4"/>
    <w:rsid w:val="00F75CF7"/>
    <w:rsid w:val="00F75DE3"/>
    <w:rsid w:val="00F75F3B"/>
    <w:rsid w:val="00F76029"/>
    <w:rsid w:val="00F7627F"/>
    <w:rsid w:val="00F7658C"/>
    <w:rsid w:val="00F76930"/>
    <w:rsid w:val="00F76B49"/>
    <w:rsid w:val="00F76C7A"/>
    <w:rsid w:val="00F7738B"/>
    <w:rsid w:val="00F775F3"/>
    <w:rsid w:val="00F77D01"/>
    <w:rsid w:val="00F77D54"/>
    <w:rsid w:val="00F80340"/>
    <w:rsid w:val="00F804C4"/>
    <w:rsid w:val="00F80E71"/>
    <w:rsid w:val="00F817A5"/>
    <w:rsid w:val="00F81FF3"/>
    <w:rsid w:val="00F821DC"/>
    <w:rsid w:val="00F82A59"/>
    <w:rsid w:val="00F834FE"/>
    <w:rsid w:val="00F83A4B"/>
    <w:rsid w:val="00F840A4"/>
    <w:rsid w:val="00F84248"/>
    <w:rsid w:val="00F84617"/>
    <w:rsid w:val="00F84A6B"/>
    <w:rsid w:val="00F84A73"/>
    <w:rsid w:val="00F84EB5"/>
    <w:rsid w:val="00F855DF"/>
    <w:rsid w:val="00F856C7"/>
    <w:rsid w:val="00F857F8"/>
    <w:rsid w:val="00F857F9"/>
    <w:rsid w:val="00F859A5"/>
    <w:rsid w:val="00F85A59"/>
    <w:rsid w:val="00F85D6B"/>
    <w:rsid w:val="00F85EDB"/>
    <w:rsid w:val="00F8606E"/>
    <w:rsid w:val="00F861D1"/>
    <w:rsid w:val="00F86DAD"/>
    <w:rsid w:val="00F87142"/>
    <w:rsid w:val="00F87510"/>
    <w:rsid w:val="00F8775A"/>
    <w:rsid w:val="00F87F75"/>
    <w:rsid w:val="00F87FDE"/>
    <w:rsid w:val="00F9032B"/>
    <w:rsid w:val="00F90576"/>
    <w:rsid w:val="00F90A17"/>
    <w:rsid w:val="00F90AD4"/>
    <w:rsid w:val="00F90C3E"/>
    <w:rsid w:val="00F9102E"/>
    <w:rsid w:val="00F9129B"/>
    <w:rsid w:val="00F918DD"/>
    <w:rsid w:val="00F91A41"/>
    <w:rsid w:val="00F91AD3"/>
    <w:rsid w:val="00F92779"/>
    <w:rsid w:val="00F92EA2"/>
    <w:rsid w:val="00F93078"/>
    <w:rsid w:val="00F931D8"/>
    <w:rsid w:val="00F93265"/>
    <w:rsid w:val="00F9346C"/>
    <w:rsid w:val="00F942B9"/>
    <w:rsid w:val="00F94CED"/>
    <w:rsid w:val="00F952A9"/>
    <w:rsid w:val="00F95FA1"/>
    <w:rsid w:val="00F95FAB"/>
    <w:rsid w:val="00F962A3"/>
    <w:rsid w:val="00F9692E"/>
    <w:rsid w:val="00F96EA0"/>
    <w:rsid w:val="00F9714F"/>
    <w:rsid w:val="00F978CF"/>
    <w:rsid w:val="00F97DEB"/>
    <w:rsid w:val="00FA005D"/>
    <w:rsid w:val="00FA0388"/>
    <w:rsid w:val="00FA0BD4"/>
    <w:rsid w:val="00FA0C5D"/>
    <w:rsid w:val="00FA1357"/>
    <w:rsid w:val="00FA1561"/>
    <w:rsid w:val="00FA18B6"/>
    <w:rsid w:val="00FA1AC0"/>
    <w:rsid w:val="00FA2606"/>
    <w:rsid w:val="00FA2F33"/>
    <w:rsid w:val="00FA3233"/>
    <w:rsid w:val="00FA3A95"/>
    <w:rsid w:val="00FA3AF4"/>
    <w:rsid w:val="00FA3D08"/>
    <w:rsid w:val="00FA515F"/>
    <w:rsid w:val="00FA51F5"/>
    <w:rsid w:val="00FA5AF0"/>
    <w:rsid w:val="00FA5C9D"/>
    <w:rsid w:val="00FA5F81"/>
    <w:rsid w:val="00FA6702"/>
    <w:rsid w:val="00FA67C2"/>
    <w:rsid w:val="00FA685E"/>
    <w:rsid w:val="00FA68C8"/>
    <w:rsid w:val="00FA68D1"/>
    <w:rsid w:val="00FA69D6"/>
    <w:rsid w:val="00FA6AD5"/>
    <w:rsid w:val="00FA70F7"/>
    <w:rsid w:val="00FA7466"/>
    <w:rsid w:val="00FA78E1"/>
    <w:rsid w:val="00FA7985"/>
    <w:rsid w:val="00FB043B"/>
    <w:rsid w:val="00FB061F"/>
    <w:rsid w:val="00FB0635"/>
    <w:rsid w:val="00FB0691"/>
    <w:rsid w:val="00FB11D8"/>
    <w:rsid w:val="00FB13C1"/>
    <w:rsid w:val="00FB1754"/>
    <w:rsid w:val="00FB1782"/>
    <w:rsid w:val="00FB186E"/>
    <w:rsid w:val="00FB197E"/>
    <w:rsid w:val="00FB199B"/>
    <w:rsid w:val="00FB21A4"/>
    <w:rsid w:val="00FB2315"/>
    <w:rsid w:val="00FB2DC8"/>
    <w:rsid w:val="00FB2E2F"/>
    <w:rsid w:val="00FB2EB9"/>
    <w:rsid w:val="00FB31FF"/>
    <w:rsid w:val="00FB3575"/>
    <w:rsid w:val="00FB36DA"/>
    <w:rsid w:val="00FB3C04"/>
    <w:rsid w:val="00FB441C"/>
    <w:rsid w:val="00FB4CBE"/>
    <w:rsid w:val="00FB4E0C"/>
    <w:rsid w:val="00FB6423"/>
    <w:rsid w:val="00FB6B2B"/>
    <w:rsid w:val="00FB728A"/>
    <w:rsid w:val="00FB7FDD"/>
    <w:rsid w:val="00FC02F1"/>
    <w:rsid w:val="00FC0808"/>
    <w:rsid w:val="00FC1A3C"/>
    <w:rsid w:val="00FC22C9"/>
    <w:rsid w:val="00FC2392"/>
    <w:rsid w:val="00FC243B"/>
    <w:rsid w:val="00FC24D2"/>
    <w:rsid w:val="00FC2A29"/>
    <w:rsid w:val="00FC2A74"/>
    <w:rsid w:val="00FC3120"/>
    <w:rsid w:val="00FC43AC"/>
    <w:rsid w:val="00FC4D4E"/>
    <w:rsid w:val="00FC4FC0"/>
    <w:rsid w:val="00FC5149"/>
    <w:rsid w:val="00FC55B2"/>
    <w:rsid w:val="00FC5FA6"/>
    <w:rsid w:val="00FC5FCD"/>
    <w:rsid w:val="00FC6364"/>
    <w:rsid w:val="00FC63A1"/>
    <w:rsid w:val="00FC679C"/>
    <w:rsid w:val="00FC684C"/>
    <w:rsid w:val="00FC72AA"/>
    <w:rsid w:val="00FC754C"/>
    <w:rsid w:val="00FC78AB"/>
    <w:rsid w:val="00FC7AA9"/>
    <w:rsid w:val="00FD02E3"/>
    <w:rsid w:val="00FD137F"/>
    <w:rsid w:val="00FD1AB7"/>
    <w:rsid w:val="00FD1B0B"/>
    <w:rsid w:val="00FD247E"/>
    <w:rsid w:val="00FD270C"/>
    <w:rsid w:val="00FD27AB"/>
    <w:rsid w:val="00FD2957"/>
    <w:rsid w:val="00FD2A21"/>
    <w:rsid w:val="00FD3566"/>
    <w:rsid w:val="00FD3A25"/>
    <w:rsid w:val="00FD3C1A"/>
    <w:rsid w:val="00FD488A"/>
    <w:rsid w:val="00FD4EC5"/>
    <w:rsid w:val="00FD4F79"/>
    <w:rsid w:val="00FD536C"/>
    <w:rsid w:val="00FD5DC0"/>
    <w:rsid w:val="00FD5E68"/>
    <w:rsid w:val="00FD6E09"/>
    <w:rsid w:val="00FD6E27"/>
    <w:rsid w:val="00FD6E4C"/>
    <w:rsid w:val="00FD6FAE"/>
    <w:rsid w:val="00FD754B"/>
    <w:rsid w:val="00FD7803"/>
    <w:rsid w:val="00FE018E"/>
    <w:rsid w:val="00FE09A0"/>
    <w:rsid w:val="00FE1CAE"/>
    <w:rsid w:val="00FE1D25"/>
    <w:rsid w:val="00FE1EC0"/>
    <w:rsid w:val="00FE2086"/>
    <w:rsid w:val="00FE233C"/>
    <w:rsid w:val="00FE285C"/>
    <w:rsid w:val="00FE29EF"/>
    <w:rsid w:val="00FE2D35"/>
    <w:rsid w:val="00FE2FF8"/>
    <w:rsid w:val="00FE3050"/>
    <w:rsid w:val="00FE38CC"/>
    <w:rsid w:val="00FE3D03"/>
    <w:rsid w:val="00FE4082"/>
    <w:rsid w:val="00FE50CC"/>
    <w:rsid w:val="00FE533F"/>
    <w:rsid w:val="00FE540F"/>
    <w:rsid w:val="00FE5573"/>
    <w:rsid w:val="00FE574D"/>
    <w:rsid w:val="00FE591E"/>
    <w:rsid w:val="00FE5F06"/>
    <w:rsid w:val="00FE6105"/>
    <w:rsid w:val="00FE666C"/>
    <w:rsid w:val="00FE7247"/>
    <w:rsid w:val="00FE7770"/>
    <w:rsid w:val="00FE7C6E"/>
    <w:rsid w:val="00FF00B0"/>
    <w:rsid w:val="00FF0DB9"/>
    <w:rsid w:val="00FF11BF"/>
    <w:rsid w:val="00FF1795"/>
    <w:rsid w:val="00FF1B3C"/>
    <w:rsid w:val="00FF2170"/>
    <w:rsid w:val="00FF27B9"/>
    <w:rsid w:val="00FF2879"/>
    <w:rsid w:val="00FF2B39"/>
    <w:rsid w:val="00FF2C22"/>
    <w:rsid w:val="00FF2F5F"/>
    <w:rsid w:val="00FF319B"/>
    <w:rsid w:val="00FF3462"/>
    <w:rsid w:val="00FF3932"/>
    <w:rsid w:val="00FF3B82"/>
    <w:rsid w:val="00FF3DB6"/>
    <w:rsid w:val="00FF4798"/>
    <w:rsid w:val="00FF4F2A"/>
    <w:rsid w:val="00FF4F2B"/>
    <w:rsid w:val="00FF56FF"/>
    <w:rsid w:val="00FF5B2D"/>
    <w:rsid w:val="00FF5ED3"/>
    <w:rsid w:val="00FF6C61"/>
    <w:rsid w:val="00FF743E"/>
    <w:rsid w:val="00FF77A0"/>
    <w:rsid w:val="00FF7A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DDCB90"/>
  <w15:docId w15:val="{499CB2E4-20B3-4D86-A28D-D45809D55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2552"/>
    <w:pPr>
      <w:suppressAutoHyphens/>
      <w:jc w:val="both"/>
      <w:outlineLvl w:val="3"/>
    </w:pPr>
    <w:rPr>
      <w:rFonts w:ascii="Arial" w:hAnsi="Arial"/>
      <w:kern w:val="1"/>
      <w:sz w:val="24"/>
      <w:lang w:eastAsia="ar-SA"/>
    </w:rPr>
  </w:style>
  <w:style w:type="paragraph" w:styleId="Nagwek1">
    <w:name w:val="heading 1"/>
    <w:basedOn w:val="Normalny"/>
    <w:next w:val="Normalny"/>
    <w:link w:val="Nagwek1Znak"/>
    <w:uiPriority w:val="99"/>
    <w:qFormat/>
    <w:rsid w:val="00653E69"/>
    <w:pPr>
      <w:keepNext/>
      <w:numPr>
        <w:numId w:val="1"/>
      </w:numPr>
      <w:spacing w:line="120" w:lineRule="atLeast"/>
      <w:outlineLvl w:val="0"/>
    </w:pPr>
    <w:rPr>
      <w:b/>
    </w:rPr>
  </w:style>
  <w:style w:type="paragraph" w:styleId="Nagwek2">
    <w:name w:val="heading 2"/>
    <w:basedOn w:val="Normalny"/>
    <w:next w:val="Normalny"/>
    <w:link w:val="Nagwek2Znak"/>
    <w:uiPriority w:val="99"/>
    <w:qFormat/>
    <w:rsid w:val="00653E69"/>
    <w:pPr>
      <w:keepNext/>
      <w:numPr>
        <w:ilvl w:val="1"/>
        <w:numId w:val="1"/>
      </w:numPr>
      <w:outlineLvl w:val="1"/>
    </w:pPr>
    <w:rPr>
      <w:b/>
    </w:rPr>
  </w:style>
  <w:style w:type="paragraph" w:styleId="Nagwek3">
    <w:name w:val="heading 3"/>
    <w:aliases w:val="Heading 3 Char"/>
    <w:basedOn w:val="Normalny"/>
    <w:next w:val="Normalny"/>
    <w:link w:val="Nagwek3Znak"/>
    <w:uiPriority w:val="99"/>
    <w:qFormat/>
    <w:pPr>
      <w:keepNext/>
      <w:numPr>
        <w:ilvl w:val="2"/>
        <w:numId w:val="1"/>
      </w:numPr>
      <w:outlineLvl w:val="2"/>
    </w:pPr>
    <w:rPr>
      <w:i/>
    </w:rPr>
  </w:style>
  <w:style w:type="paragraph" w:styleId="Nagwek4">
    <w:name w:val="heading 4"/>
    <w:basedOn w:val="Normalny"/>
    <w:next w:val="Normalny"/>
    <w:link w:val="Nagwek4Znak"/>
    <w:uiPriority w:val="99"/>
    <w:qFormat/>
    <w:pPr>
      <w:keepNext/>
      <w:spacing w:before="240" w:after="60"/>
    </w:pPr>
    <w:rPr>
      <w:b/>
    </w:rPr>
  </w:style>
  <w:style w:type="paragraph" w:styleId="Nagwek5">
    <w:name w:val="heading 5"/>
    <w:basedOn w:val="Normalny"/>
    <w:next w:val="Normalny"/>
    <w:link w:val="Nagwek5Znak"/>
    <w:uiPriority w:val="99"/>
    <w:qFormat/>
    <w:pPr>
      <w:keepNext/>
      <w:numPr>
        <w:ilvl w:val="4"/>
        <w:numId w:val="1"/>
      </w:numPr>
      <w:spacing w:line="120" w:lineRule="atLeast"/>
      <w:outlineLvl w:val="4"/>
    </w:pPr>
    <w:rPr>
      <w:i/>
      <w:u w:val="single"/>
    </w:rPr>
  </w:style>
  <w:style w:type="paragraph" w:styleId="Nagwek6">
    <w:name w:val="heading 6"/>
    <w:basedOn w:val="Normalny"/>
    <w:next w:val="Normalny"/>
    <w:link w:val="Nagwek6Znak"/>
    <w:uiPriority w:val="99"/>
    <w:qFormat/>
    <w:pPr>
      <w:keepNext/>
      <w:outlineLvl w:val="5"/>
    </w:pPr>
    <w:rPr>
      <w:b/>
      <w:i/>
      <w:u w:val="single"/>
    </w:rPr>
  </w:style>
  <w:style w:type="paragraph" w:styleId="Nagwek7">
    <w:name w:val="heading 7"/>
    <w:basedOn w:val="Normalny"/>
    <w:next w:val="Normalny"/>
    <w:link w:val="Nagwek7Znak"/>
    <w:uiPriority w:val="99"/>
    <w:qFormat/>
    <w:pPr>
      <w:keepNext/>
      <w:outlineLvl w:val="6"/>
    </w:pPr>
    <w:rPr>
      <w:b/>
      <w:i/>
      <w:u w:val="single"/>
    </w:rPr>
  </w:style>
  <w:style w:type="paragraph" w:styleId="Nagwek8">
    <w:name w:val="heading 8"/>
    <w:basedOn w:val="Normalny"/>
    <w:next w:val="Normalny"/>
    <w:link w:val="Nagwek8Znak"/>
    <w:uiPriority w:val="99"/>
    <w:qFormat/>
    <w:pPr>
      <w:keepNext/>
      <w:numPr>
        <w:ilvl w:val="7"/>
        <w:numId w:val="1"/>
      </w:numPr>
      <w:outlineLvl w:val="7"/>
    </w:pPr>
    <w:rPr>
      <w:b/>
      <w:i/>
      <w:u w:val="single"/>
    </w:rPr>
  </w:style>
  <w:style w:type="paragraph" w:styleId="Nagwek9">
    <w:name w:val="heading 9"/>
    <w:basedOn w:val="Normalny"/>
    <w:next w:val="Normalny"/>
    <w:link w:val="Nagwek9Znak"/>
    <w:uiPriority w:val="99"/>
    <w:qFormat/>
    <w:pPr>
      <w:spacing w:before="240" w:after="60"/>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3">
    <w:name w:val="WW8Num1z3"/>
    <w:rPr>
      <w:rFonts w:ascii="Symbol" w:hAnsi="Symbol" w:cs="StarSymbol"/>
      <w:sz w:val="18"/>
      <w:szCs w:val="18"/>
    </w:rPr>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5z0">
    <w:name w:val="WW8Num15z0"/>
    <w:rPr>
      <w:rFonts w:ascii="Times New Roman" w:hAnsi="Times New Roman"/>
    </w:rPr>
  </w:style>
  <w:style w:type="character" w:customStyle="1" w:styleId="WW8Num16z0">
    <w:name w:val="WW8Num16z0"/>
    <w:rPr>
      <w:rFonts w:ascii="Wingdings" w:hAnsi="Wingdings"/>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2z0">
    <w:name w:val="WW8Num22z0"/>
    <w:rPr>
      <w:rFonts w:ascii="Symbol" w:hAnsi="Symbol"/>
    </w:rPr>
  </w:style>
  <w:style w:type="character" w:customStyle="1" w:styleId="WW8Num22z1">
    <w:name w:val="WW8Num22z1"/>
    <w:rPr>
      <w:rFonts w:ascii="OpenSymbol" w:hAnsi="OpenSymbol" w:cs="StarSymbol"/>
      <w:sz w:val="18"/>
      <w:szCs w:val="18"/>
    </w:rPr>
  </w:style>
  <w:style w:type="character" w:customStyle="1" w:styleId="WW8Num23z0">
    <w:name w:val="WW8Num23z0"/>
    <w:rPr>
      <w:rFonts w:ascii="Times New Roman" w:hAnsi="Times New Roman"/>
      <w:b/>
      <w:i w:val="0"/>
      <w:strike w:val="0"/>
      <w:dstrike w:val="0"/>
      <w:color w:val="000000"/>
      <w:position w:val="0"/>
      <w:sz w:val="28"/>
      <w:vertAlign w:val="baseline"/>
    </w:rPr>
  </w:style>
  <w:style w:type="character" w:customStyle="1" w:styleId="WW8Num23z1">
    <w:name w:val="WW8Num23z1"/>
    <w:rPr>
      <w:rFonts w:ascii="Courier New" w:hAnsi="Courier New"/>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5z0">
    <w:name w:val="WW8Num25z0"/>
    <w:rPr>
      <w:rFonts w:ascii="Times New Roman" w:hAnsi="Times New Roman"/>
      <w:b/>
      <w:i w:val="0"/>
      <w:strike w:val="0"/>
      <w:dstrike w:val="0"/>
      <w:color w:val="000000"/>
      <w:position w:val="0"/>
      <w:sz w:val="28"/>
      <w:vertAlign w:val="baseline"/>
    </w:rPr>
  </w:style>
  <w:style w:type="character" w:customStyle="1" w:styleId="WW8Num25z1">
    <w:name w:val="WW8Num25z1"/>
    <w:rPr>
      <w:rFonts w:ascii="OpenSymbol" w:hAnsi="OpenSymbol" w:cs="StarSymbol"/>
      <w:sz w:val="18"/>
      <w:szCs w:val="18"/>
    </w:rPr>
  </w:style>
  <w:style w:type="character" w:customStyle="1" w:styleId="WW8Num26z0">
    <w:name w:val="WW8Num26z0"/>
    <w:rPr>
      <w:rFonts w:ascii="Arial" w:eastAsia="Times New Roman" w:hAnsi="Arial" w:cs="Arial"/>
    </w:rPr>
  </w:style>
  <w:style w:type="character" w:customStyle="1" w:styleId="WW8Num26z1">
    <w:name w:val="WW8Num26z1"/>
    <w:rPr>
      <w:rFonts w:ascii="Courier New" w:hAnsi="Courier New"/>
    </w:rPr>
  </w:style>
  <w:style w:type="character" w:customStyle="1" w:styleId="WW8Num27z0">
    <w:name w:val="WW8Num27z0"/>
    <w:rPr>
      <w:rFonts w:ascii="Symbol" w:hAnsi="Symbol"/>
    </w:rPr>
  </w:style>
  <w:style w:type="character" w:customStyle="1" w:styleId="WW8Num27z1">
    <w:name w:val="WW8Num27z1"/>
    <w:rPr>
      <w:rFonts w:ascii="OpenSymbol" w:hAnsi="OpenSymbol" w:cs="StarSymbol"/>
      <w:sz w:val="18"/>
      <w:szCs w:val="18"/>
    </w:rPr>
  </w:style>
  <w:style w:type="character" w:customStyle="1" w:styleId="WW8Num28z0">
    <w:name w:val="WW8Num28z0"/>
    <w:rPr>
      <w:rFonts w:ascii="Symbol" w:hAnsi="Symbol"/>
    </w:rPr>
  </w:style>
  <w:style w:type="character" w:customStyle="1" w:styleId="WW8Num28z1">
    <w:name w:val="WW8Num28z1"/>
    <w:rPr>
      <w:rFonts w:ascii="OpenSymbol" w:hAnsi="OpenSymbol"/>
    </w:rPr>
  </w:style>
  <w:style w:type="character" w:customStyle="1" w:styleId="WW8Num29z0">
    <w:name w:val="WW8Num29z0"/>
    <w:rPr>
      <w:rFonts w:ascii="Wingdings" w:hAnsi="Wingdings"/>
    </w:rPr>
  </w:style>
  <w:style w:type="character" w:customStyle="1" w:styleId="WW8Num29z1">
    <w:name w:val="WW8Num29z1"/>
    <w:rPr>
      <w:rFonts w:ascii="OpenSymbol" w:hAnsi="OpenSymbol" w:cs="StarSymbol"/>
      <w:sz w:val="18"/>
      <w:szCs w:val="18"/>
    </w:rPr>
  </w:style>
  <w:style w:type="character" w:customStyle="1" w:styleId="WW8Num30z0">
    <w:name w:val="WW8Num30z0"/>
    <w:rPr>
      <w:rFonts w:ascii="Times New Roman" w:hAnsi="Times New Roman"/>
    </w:rPr>
  </w:style>
  <w:style w:type="character" w:customStyle="1" w:styleId="WW8Num30z1">
    <w:name w:val="WW8Num30z1"/>
    <w:rPr>
      <w:rFonts w:ascii="OpenSymbol" w:hAnsi="OpenSymbol"/>
    </w:rPr>
  </w:style>
  <w:style w:type="character" w:customStyle="1" w:styleId="WW8Num31z0">
    <w:name w:val="WW8Num31z0"/>
    <w:rPr>
      <w:rFonts w:ascii="Times New Roman" w:hAnsi="Times New Roman"/>
    </w:rPr>
  </w:style>
  <w:style w:type="character" w:customStyle="1" w:styleId="WW8Num31z1">
    <w:name w:val="WW8Num31z1"/>
    <w:rPr>
      <w:rFonts w:ascii="OpenSymbol" w:hAnsi="OpenSymbol" w:cs="StarSymbol"/>
      <w:sz w:val="18"/>
      <w:szCs w:val="18"/>
    </w:rPr>
  </w:style>
  <w:style w:type="character" w:customStyle="1" w:styleId="WW8Num32z0">
    <w:name w:val="WW8Num32z0"/>
    <w:rPr>
      <w:rFonts w:ascii="Wingdings" w:hAnsi="Wingdings"/>
    </w:rPr>
  </w:style>
  <w:style w:type="character" w:customStyle="1" w:styleId="WW8Num32z1">
    <w:name w:val="WW8Num32z1"/>
    <w:rPr>
      <w:rFonts w:ascii="OpenSymbol" w:hAnsi="OpenSymbol" w:cs="StarSymbol"/>
      <w:sz w:val="18"/>
      <w:szCs w:val="18"/>
    </w:rPr>
  </w:style>
  <w:style w:type="character" w:customStyle="1" w:styleId="WW8Num33z0">
    <w:name w:val="WW8Num33z0"/>
    <w:rPr>
      <w:rFonts w:ascii="Arial" w:hAnsi="Arial"/>
      <w:b w:val="0"/>
      <w:i w:val="0"/>
    </w:rPr>
  </w:style>
  <w:style w:type="character" w:customStyle="1" w:styleId="WW8Num33z1">
    <w:name w:val="WW8Num33z1"/>
    <w:rPr>
      <w:rFonts w:ascii="OpenSymbol" w:hAnsi="OpenSymbol" w:cs="StarSymbol"/>
      <w:sz w:val="18"/>
      <w:szCs w:val="18"/>
    </w:rPr>
  </w:style>
  <w:style w:type="character" w:customStyle="1" w:styleId="WW8Num34z0">
    <w:name w:val="WW8Num34z0"/>
    <w:rPr>
      <w:rFonts w:ascii="Symbol" w:hAnsi="Symbol"/>
    </w:rPr>
  </w:style>
  <w:style w:type="character" w:customStyle="1" w:styleId="WW8Num34z1">
    <w:name w:val="WW8Num34z1"/>
    <w:rPr>
      <w:rFonts w:ascii="OpenSymbol" w:hAnsi="OpenSymbol" w:cs="StarSymbol"/>
      <w:sz w:val="18"/>
      <w:szCs w:val="18"/>
    </w:rPr>
  </w:style>
  <w:style w:type="character" w:customStyle="1" w:styleId="WW8Num35z0">
    <w:name w:val="WW8Num35z0"/>
    <w:rPr>
      <w:rFonts w:ascii="Symbol" w:hAnsi="Symbol"/>
      <w:color w:val="auto"/>
    </w:rPr>
  </w:style>
  <w:style w:type="character" w:customStyle="1" w:styleId="WW8Num35z1">
    <w:name w:val="WW8Num35z1"/>
    <w:rPr>
      <w:rFonts w:ascii="OpenSymbol" w:hAnsi="OpenSymbol" w:cs="StarSymbol"/>
      <w:sz w:val="18"/>
      <w:szCs w:val="18"/>
    </w:rPr>
  </w:style>
  <w:style w:type="character" w:customStyle="1" w:styleId="WW8Num37z0">
    <w:name w:val="WW8Num37z0"/>
    <w:rPr>
      <w:rFonts w:ascii="Wingdings" w:hAnsi="Wingdings"/>
    </w:rPr>
  </w:style>
  <w:style w:type="character" w:customStyle="1" w:styleId="WW8Num37z1">
    <w:name w:val="WW8Num37z1"/>
    <w:rPr>
      <w:rFonts w:ascii="OpenSymbol" w:hAnsi="OpenSymbol" w:cs="StarSymbol"/>
      <w:sz w:val="18"/>
      <w:szCs w:val="18"/>
    </w:rPr>
  </w:style>
  <w:style w:type="character" w:customStyle="1" w:styleId="WW8Num38z0">
    <w:name w:val="WW8Num38z0"/>
    <w:rPr>
      <w:rFonts w:ascii="Times New Roman" w:hAnsi="Times New Roman"/>
    </w:rPr>
  </w:style>
  <w:style w:type="character" w:customStyle="1" w:styleId="WW8Num38z1">
    <w:name w:val="WW8Num38z1"/>
    <w:rPr>
      <w:rFonts w:ascii="Courier New" w:hAnsi="Courier New"/>
    </w:rPr>
  </w:style>
  <w:style w:type="character" w:customStyle="1" w:styleId="WW8Num39z0">
    <w:name w:val="WW8Num39z0"/>
    <w:rPr>
      <w:rFonts w:ascii="Arial" w:hAnsi="Arial"/>
      <w:b w:val="0"/>
      <w:i/>
      <w:sz w:val="24"/>
      <w:u w:val="none"/>
    </w:rPr>
  </w:style>
  <w:style w:type="character" w:customStyle="1" w:styleId="WW8Num39z1">
    <w:name w:val="WW8Num39z1"/>
    <w:rPr>
      <w:rFonts w:ascii="OpenSymbol" w:hAnsi="OpenSymbol" w:cs="StarSymbol"/>
      <w:sz w:val="18"/>
      <w:szCs w:val="18"/>
    </w:rPr>
  </w:style>
  <w:style w:type="character" w:customStyle="1" w:styleId="WW8Num40z0">
    <w:name w:val="WW8Num40z0"/>
    <w:rPr>
      <w:rFonts w:ascii="Symbol" w:hAnsi="Symbol"/>
    </w:rPr>
  </w:style>
  <w:style w:type="character" w:customStyle="1" w:styleId="WW8Num40z1">
    <w:name w:val="WW8Num40z1"/>
    <w:rPr>
      <w:rFonts w:ascii="OpenSymbol" w:hAnsi="OpenSymbol" w:cs="StarSymbol"/>
      <w:sz w:val="18"/>
      <w:szCs w:val="18"/>
    </w:rPr>
  </w:style>
  <w:style w:type="character" w:customStyle="1" w:styleId="WW8Num42z0">
    <w:name w:val="WW8Num42z0"/>
    <w:rPr>
      <w:rFonts w:ascii="Symbol" w:hAnsi="Symbol"/>
    </w:rPr>
  </w:style>
  <w:style w:type="character" w:customStyle="1" w:styleId="WW8Num42z1">
    <w:name w:val="WW8Num42z1"/>
    <w:rPr>
      <w:rFonts w:ascii="OpenSymbol" w:hAnsi="OpenSymbol" w:cs="StarSymbol"/>
      <w:sz w:val="18"/>
      <w:szCs w:val="18"/>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45z0">
    <w:name w:val="WW8Num45z0"/>
    <w:rPr>
      <w:rFonts w:ascii="Symbol" w:hAnsi="Symbol"/>
      <w:color w:val="auto"/>
    </w:rPr>
  </w:style>
  <w:style w:type="character" w:customStyle="1" w:styleId="WW8Num46z0">
    <w:name w:val="WW8Num46z0"/>
    <w:rPr>
      <w:rFonts w:ascii="Wingdings" w:hAnsi="Wingdings"/>
      <w:b w:val="0"/>
      <w:i w:val="0"/>
      <w:sz w:val="24"/>
      <w:u w:val="none"/>
    </w:rPr>
  </w:style>
  <w:style w:type="character" w:customStyle="1" w:styleId="WW8Num47z0">
    <w:name w:val="WW8Num47z0"/>
    <w:rPr>
      <w:rFonts w:ascii="Wingdings" w:hAnsi="Wingdings"/>
    </w:rPr>
  </w:style>
  <w:style w:type="character" w:customStyle="1" w:styleId="WW8Num48z0">
    <w:name w:val="WW8Num48z0"/>
    <w:rPr>
      <w:rFonts w:ascii="Wingdings 2" w:hAnsi="Wingdings 2" w:cs="StarSymbol"/>
      <w:sz w:val="18"/>
      <w:szCs w:val="18"/>
    </w:rPr>
  </w:style>
  <w:style w:type="character" w:customStyle="1" w:styleId="WW8Num48z1">
    <w:name w:val="WW8Num48z1"/>
    <w:rPr>
      <w:rFonts w:ascii="OpenSymbol" w:hAnsi="OpenSymbol" w:cs="StarSymbol"/>
      <w:sz w:val="18"/>
      <w:szCs w:val="18"/>
    </w:rPr>
  </w:style>
  <w:style w:type="character" w:customStyle="1" w:styleId="WW8Num49z0">
    <w:name w:val="WW8Num49z0"/>
    <w:rPr>
      <w:strike w:val="0"/>
      <w:dstrike w:val="0"/>
      <w:position w:val="0"/>
      <w:sz w:val="24"/>
      <w:vertAlign w:val="baseline"/>
    </w:rPr>
  </w:style>
  <w:style w:type="character" w:customStyle="1" w:styleId="WW8Num49z1">
    <w:name w:val="WW8Num49z1"/>
    <w:rPr>
      <w:rFonts w:ascii="OpenSymbol" w:hAnsi="OpenSymbol" w:cs="StarSymbol"/>
      <w:sz w:val="18"/>
      <w:szCs w:val="18"/>
    </w:rPr>
  </w:style>
  <w:style w:type="character" w:customStyle="1" w:styleId="WW8Num50z0">
    <w:name w:val="WW8Num50z0"/>
    <w:rPr>
      <w:rFonts w:ascii="Times New Roman" w:hAnsi="Times New Roman"/>
    </w:rPr>
  </w:style>
  <w:style w:type="character" w:customStyle="1" w:styleId="WW8Num50z1">
    <w:name w:val="WW8Num50z1"/>
    <w:rPr>
      <w:rFonts w:ascii="OpenSymbol" w:hAnsi="OpenSymbol" w:cs="StarSymbol"/>
      <w:sz w:val="18"/>
      <w:szCs w:val="18"/>
    </w:rPr>
  </w:style>
  <w:style w:type="character" w:customStyle="1" w:styleId="WW8Num51z0">
    <w:name w:val="WW8Num51z0"/>
    <w:rPr>
      <w:rFonts w:ascii="Symbol" w:hAnsi="Symbol"/>
    </w:rPr>
  </w:style>
  <w:style w:type="character" w:customStyle="1" w:styleId="WW8Num51z1">
    <w:name w:val="WW8Num51z1"/>
    <w:rPr>
      <w:rFonts w:ascii="OpenSymbol" w:hAnsi="OpenSymbol" w:cs="StarSymbol"/>
      <w:sz w:val="18"/>
      <w:szCs w:val="18"/>
    </w:rPr>
  </w:style>
  <w:style w:type="character" w:customStyle="1" w:styleId="WW8Num52z0">
    <w:name w:val="WW8Num52z0"/>
    <w:rPr>
      <w:rFonts w:ascii="Symbol" w:hAnsi="Symbol"/>
    </w:rPr>
  </w:style>
  <w:style w:type="character" w:customStyle="1" w:styleId="WW8Num52z1">
    <w:name w:val="WW8Num52z1"/>
    <w:rPr>
      <w:rFonts w:ascii="OpenSymbol" w:hAnsi="OpenSymbol" w:cs="StarSymbol"/>
      <w:sz w:val="18"/>
      <w:szCs w:val="18"/>
    </w:rPr>
  </w:style>
  <w:style w:type="character" w:customStyle="1" w:styleId="WW8Num54z0">
    <w:name w:val="WW8Num54z0"/>
    <w:rPr>
      <w:rFonts w:ascii="Wingdings" w:hAnsi="Wingdings"/>
    </w:rPr>
  </w:style>
  <w:style w:type="character" w:customStyle="1" w:styleId="WW8Num54z1">
    <w:name w:val="WW8Num54z1"/>
    <w:rPr>
      <w:rFonts w:ascii="OpenSymbol" w:hAnsi="OpenSymbol" w:cs="StarSymbol"/>
      <w:sz w:val="18"/>
      <w:szCs w:val="18"/>
    </w:rPr>
  </w:style>
  <w:style w:type="character" w:customStyle="1" w:styleId="WW8Num55z0">
    <w:name w:val="WW8Num55z0"/>
    <w:rPr>
      <w:rFonts w:ascii="Symbol" w:hAnsi="Symbol" w:cs="StarSymbol"/>
      <w:sz w:val="18"/>
      <w:szCs w:val="18"/>
    </w:rPr>
  </w:style>
  <w:style w:type="character" w:customStyle="1" w:styleId="WW8Num55z1">
    <w:name w:val="WW8Num55z1"/>
    <w:rPr>
      <w:rFonts w:ascii="OpenSymbol" w:hAnsi="OpenSymbol" w:cs="StarSymbol"/>
      <w:sz w:val="18"/>
      <w:szCs w:val="18"/>
    </w:rPr>
  </w:style>
  <w:style w:type="character" w:customStyle="1" w:styleId="WW8Num56z0">
    <w:name w:val="WW8Num56z0"/>
    <w:rPr>
      <w:rFonts w:ascii="Symbol" w:hAnsi="Symbol" w:cs="StarSymbol"/>
      <w:sz w:val="18"/>
      <w:szCs w:val="18"/>
    </w:rPr>
  </w:style>
  <w:style w:type="character" w:customStyle="1" w:styleId="WW8Num56z1">
    <w:name w:val="WW8Num56z1"/>
    <w:rPr>
      <w:rFonts w:ascii="OpenSymbol" w:hAnsi="OpenSymbol" w:cs="StarSymbol"/>
      <w:sz w:val="18"/>
      <w:szCs w:val="18"/>
    </w:rPr>
  </w:style>
  <w:style w:type="character" w:customStyle="1" w:styleId="WW8Num57z0">
    <w:name w:val="WW8Num57z0"/>
    <w:rPr>
      <w:rFonts w:ascii="Wingdings 2" w:hAnsi="Wingdings 2" w:cs="StarSymbol"/>
      <w:sz w:val="18"/>
      <w:szCs w:val="18"/>
    </w:rPr>
  </w:style>
  <w:style w:type="character" w:customStyle="1" w:styleId="WW8Num57z1">
    <w:name w:val="WW8Num57z1"/>
    <w:rPr>
      <w:rFonts w:ascii="OpenSymbol" w:hAnsi="OpenSymbol" w:cs="StarSymbol"/>
      <w:sz w:val="18"/>
      <w:szCs w:val="18"/>
    </w:rPr>
  </w:style>
  <w:style w:type="character" w:customStyle="1" w:styleId="WW8Num58z0">
    <w:name w:val="WW8Num58z0"/>
    <w:rPr>
      <w:rFonts w:ascii="Symbol" w:hAnsi="Symbol"/>
    </w:rPr>
  </w:style>
  <w:style w:type="character" w:customStyle="1" w:styleId="WW8Num58z1">
    <w:name w:val="WW8Num58z1"/>
    <w:rPr>
      <w:rFonts w:ascii="OpenSymbol" w:hAnsi="OpenSymbol" w:cs="StarSymbol"/>
      <w:sz w:val="18"/>
      <w:szCs w:val="18"/>
    </w:rPr>
  </w:style>
  <w:style w:type="character" w:customStyle="1" w:styleId="WW8Num59z0">
    <w:name w:val="WW8Num59z0"/>
    <w:rPr>
      <w:rFonts w:ascii="Symbol" w:hAnsi="Symbol"/>
    </w:rPr>
  </w:style>
  <w:style w:type="character" w:customStyle="1" w:styleId="WW8Num59z1">
    <w:name w:val="WW8Num59z1"/>
    <w:rPr>
      <w:rFonts w:ascii="OpenSymbol" w:hAnsi="OpenSymbol" w:cs="StarSymbol"/>
      <w:sz w:val="18"/>
      <w:szCs w:val="18"/>
    </w:rPr>
  </w:style>
  <w:style w:type="character" w:customStyle="1" w:styleId="WW8Num60z0">
    <w:name w:val="WW8Num60z0"/>
    <w:rPr>
      <w:rFonts w:ascii="Symbol" w:hAnsi="Symbol"/>
    </w:rPr>
  </w:style>
  <w:style w:type="character" w:customStyle="1" w:styleId="WW8Num60z1">
    <w:name w:val="WW8Num60z1"/>
    <w:rPr>
      <w:rFonts w:ascii="OpenSymbol" w:hAnsi="OpenSymbol" w:cs="StarSymbol"/>
      <w:sz w:val="18"/>
      <w:szCs w:val="18"/>
    </w:rPr>
  </w:style>
  <w:style w:type="character" w:customStyle="1" w:styleId="WW8Num61z0">
    <w:name w:val="WW8Num61z0"/>
    <w:rPr>
      <w:rFonts w:ascii="Symbol" w:hAnsi="Symbol" w:cs="StarSymbol"/>
      <w:sz w:val="18"/>
      <w:szCs w:val="18"/>
    </w:rPr>
  </w:style>
  <w:style w:type="character" w:customStyle="1" w:styleId="WW8Num61z1">
    <w:name w:val="WW8Num61z1"/>
    <w:rPr>
      <w:rFonts w:ascii="OpenSymbol" w:hAnsi="OpenSymbol" w:cs="StarSymbol"/>
      <w:sz w:val="18"/>
      <w:szCs w:val="18"/>
    </w:rPr>
  </w:style>
  <w:style w:type="character" w:customStyle="1" w:styleId="WW8Num62z0">
    <w:name w:val="WW8Num62z0"/>
    <w:rPr>
      <w:rFonts w:ascii="Symbol" w:hAnsi="Symbol"/>
      <w:color w:val="auto"/>
    </w:rPr>
  </w:style>
  <w:style w:type="character" w:customStyle="1" w:styleId="WW8Num62z1">
    <w:name w:val="WW8Num62z1"/>
    <w:rPr>
      <w:rFonts w:ascii="OpenSymbol" w:hAnsi="OpenSymbol" w:cs="StarSymbol"/>
      <w:sz w:val="18"/>
      <w:szCs w:val="18"/>
    </w:rPr>
  </w:style>
  <w:style w:type="character" w:customStyle="1" w:styleId="WW8Num63z0">
    <w:name w:val="WW8Num63z0"/>
    <w:rPr>
      <w:rFonts w:ascii="Times New Roman" w:hAnsi="Times New Roman"/>
    </w:rPr>
  </w:style>
  <w:style w:type="character" w:customStyle="1" w:styleId="WW8Num63z1">
    <w:name w:val="WW8Num63z1"/>
    <w:rPr>
      <w:rFonts w:ascii="OpenSymbol" w:hAnsi="OpenSymbol" w:cs="StarSymbol"/>
      <w:sz w:val="18"/>
      <w:szCs w:val="18"/>
    </w:rPr>
  </w:style>
  <w:style w:type="character" w:customStyle="1" w:styleId="WW8Num64z0">
    <w:name w:val="WW8Num64z0"/>
    <w:rPr>
      <w:rFonts w:ascii="Wingdings 2" w:hAnsi="Wingdings 2" w:cs="StarSymbol"/>
      <w:sz w:val="18"/>
      <w:szCs w:val="18"/>
    </w:rPr>
  </w:style>
  <w:style w:type="character" w:customStyle="1" w:styleId="WW8Num65z0">
    <w:name w:val="WW8Num65z0"/>
    <w:rPr>
      <w:rFonts w:ascii="Times New Roman" w:hAnsi="Times New Roman" w:cs="Times New Roman"/>
    </w:rPr>
  </w:style>
  <w:style w:type="character" w:customStyle="1" w:styleId="WW8Num65z1">
    <w:name w:val="WW8Num65z1"/>
    <w:rPr>
      <w:rFonts w:ascii="Courier New" w:hAnsi="Courier New"/>
    </w:rPr>
  </w:style>
  <w:style w:type="character" w:customStyle="1" w:styleId="WW8Num66z0">
    <w:name w:val="WW8Num66z0"/>
    <w:rPr>
      <w:rFonts w:ascii="Symbol" w:hAnsi="Symbol"/>
    </w:rPr>
  </w:style>
  <w:style w:type="character" w:customStyle="1" w:styleId="WW8Num66z1">
    <w:name w:val="WW8Num66z1"/>
    <w:rPr>
      <w:rFonts w:ascii="Courier New" w:hAnsi="Courier New"/>
    </w:rPr>
  </w:style>
  <w:style w:type="character" w:customStyle="1" w:styleId="WW8Num67z0">
    <w:name w:val="WW8Num67z0"/>
    <w:rPr>
      <w:rFonts w:ascii="Symbol" w:hAnsi="Symbol"/>
      <w:sz w:val="24"/>
    </w:rPr>
  </w:style>
  <w:style w:type="character" w:customStyle="1" w:styleId="WW8Num67z1">
    <w:name w:val="WW8Num67z1"/>
    <w:rPr>
      <w:rFonts w:ascii="OpenSymbol" w:hAnsi="OpenSymbol" w:cs="StarSymbol"/>
      <w:sz w:val="18"/>
      <w:szCs w:val="18"/>
    </w:rPr>
  </w:style>
  <w:style w:type="character" w:customStyle="1" w:styleId="WW8Num68z0">
    <w:name w:val="WW8Num68z0"/>
    <w:rPr>
      <w:rFonts w:ascii="Symbol" w:hAnsi="Symbol"/>
    </w:rPr>
  </w:style>
  <w:style w:type="character" w:customStyle="1" w:styleId="WW8Num68z1">
    <w:name w:val="WW8Num68z1"/>
    <w:rPr>
      <w:rFonts w:ascii="OpenSymbol" w:hAnsi="OpenSymbol" w:cs="StarSymbol"/>
      <w:sz w:val="18"/>
      <w:szCs w:val="18"/>
    </w:rPr>
  </w:style>
  <w:style w:type="character" w:customStyle="1" w:styleId="WW8Num70z0">
    <w:name w:val="WW8Num70z0"/>
    <w:rPr>
      <w:rFonts w:ascii="Wingdings" w:hAnsi="Wingdings"/>
    </w:rPr>
  </w:style>
  <w:style w:type="character" w:customStyle="1" w:styleId="WW8Num72z0">
    <w:name w:val="WW8Num72z0"/>
    <w:rPr>
      <w:rFonts w:ascii="Symbol" w:hAnsi="Symbol"/>
    </w:rPr>
  </w:style>
  <w:style w:type="character" w:customStyle="1" w:styleId="WW8Num73z0">
    <w:name w:val="WW8Num73z0"/>
    <w:rPr>
      <w:rFonts w:ascii="Symbol" w:hAnsi="Symbol"/>
    </w:rPr>
  </w:style>
  <w:style w:type="character" w:customStyle="1" w:styleId="WW8Num74z0">
    <w:name w:val="WW8Num74z0"/>
    <w:rPr>
      <w:rFonts w:ascii="Times New Roman" w:hAnsi="Times New Roman"/>
      <w:b w:val="0"/>
      <w:i w:val="0"/>
      <w:sz w:val="24"/>
      <w:u w:val="none"/>
    </w:rPr>
  </w:style>
  <w:style w:type="character" w:customStyle="1" w:styleId="WW8Num75z0">
    <w:name w:val="WW8Num75z0"/>
    <w:rPr>
      <w:rFonts w:ascii="Symbol" w:hAnsi="Symbol"/>
    </w:rPr>
  </w:style>
  <w:style w:type="character" w:customStyle="1" w:styleId="WW8Num75z1">
    <w:name w:val="WW8Num75z1"/>
    <w:rPr>
      <w:rFonts w:ascii="OpenSymbol" w:hAnsi="OpenSymbol" w:cs="StarSymbol"/>
      <w:sz w:val="18"/>
      <w:szCs w:val="18"/>
    </w:rPr>
  </w:style>
  <w:style w:type="character" w:customStyle="1" w:styleId="WW8Num76z0">
    <w:name w:val="WW8Num76z0"/>
    <w:rPr>
      <w:rFonts w:ascii="Courier New" w:hAnsi="Courier New"/>
    </w:rPr>
  </w:style>
  <w:style w:type="character" w:customStyle="1" w:styleId="WW8Num77z0">
    <w:name w:val="WW8Num77z0"/>
    <w:rPr>
      <w:rFonts w:ascii="Times New Roman" w:hAnsi="Times New Roman"/>
      <w:b w:val="0"/>
      <w:i w:val="0"/>
      <w:sz w:val="28"/>
      <w:u w:val="none"/>
    </w:rPr>
  </w:style>
  <w:style w:type="character" w:customStyle="1" w:styleId="WW8Num78z0">
    <w:name w:val="WW8Num78z0"/>
    <w:rPr>
      <w:rFonts w:ascii="Symbol" w:hAnsi="Symbol"/>
      <w:color w:val="auto"/>
      <w:sz w:val="28"/>
    </w:rPr>
  </w:style>
  <w:style w:type="character" w:customStyle="1" w:styleId="WW8Num78z1">
    <w:name w:val="WW8Num78z1"/>
    <w:rPr>
      <w:rFonts w:ascii="OpenSymbol" w:hAnsi="OpenSymbol" w:cs="Courier New"/>
    </w:rPr>
  </w:style>
  <w:style w:type="character" w:customStyle="1" w:styleId="WW8Num79z0">
    <w:name w:val="WW8Num79z0"/>
    <w:rPr>
      <w:rFonts w:ascii="Times New Roman" w:hAnsi="Times New Roman"/>
    </w:rPr>
  </w:style>
  <w:style w:type="character" w:customStyle="1" w:styleId="WW8Num79z1">
    <w:name w:val="WW8Num79z1"/>
    <w:rPr>
      <w:rFonts w:ascii="Courier New" w:hAnsi="Courier New" w:cs="Courier New"/>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OpenSymbol" w:hAnsi="OpenSymbol" w:cs="StarSymbol"/>
      <w:sz w:val="18"/>
      <w:szCs w:val="18"/>
    </w:rPr>
  </w:style>
  <w:style w:type="character" w:customStyle="1" w:styleId="WW8Num82z0">
    <w:name w:val="WW8Num82z0"/>
    <w:rPr>
      <w:rFonts w:ascii="Times New Roman" w:hAnsi="Times New Roman"/>
      <w:b w:val="0"/>
      <w:i w:val="0"/>
      <w:sz w:val="24"/>
      <w:u w:val="none"/>
    </w:rPr>
  </w:style>
  <w:style w:type="character" w:customStyle="1" w:styleId="WW8Num82z1">
    <w:name w:val="WW8Num82z1"/>
    <w:rPr>
      <w:rFonts w:ascii="OpenSymbol" w:hAnsi="OpenSymbol" w:cs="StarSymbol"/>
      <w:sz w:val="18"/>
      <w:szCs w:val="18"/>
    </w:rPr>
  </w:style>
  <w:style w:type="character" w:customStyle="1" w:styleId="WW8Num83z0">
    <w:name w:val="WW8Num83z0"/>
    <w:rPr>
      <w:rFonts w:ascii="Wingdings" w:hAnsi="Wingdings"/>
    </w:rPr>
  </w:style>
  <w:style w:type="character" w:customStyle="1" w:styleId="WW8Num83z1">
    <w:name w:val="WW8Num83z1"/>
    <w:rPr>
      <w:rFonts w:ascii="OpenSymbol" w:hAnsi="Open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77z1">
    <w:name w:val="WW8Num77z1"/>
    <w:rPr>
      <w:rFonts w:ascii="OpenSymbol" w:hAnsi="OpenSymbol" w:cs="StarSymbol"/>
      <w:sz w:val="18"/>
      <w:szCs w:val="18"/>
    </w:rPr>
  </w:style>
  <w:style w:type="character" w:customStyle="1" w:styleId="WW8Num80z1">
    <w:name w:val="WW8Num80z1"/>
    <w:rPr>
      <w:rFonts w:ascii="OpenSymbol" w:hAnsi="OpenSymbol" w:cs="StarSymbol"/>
      <w:sz w:val="18"/>
      <w:szCs w:val="18"/>
    </w:rPr>
  </w:style>
  <w:style w:type="character" w:customStyle="1" w:styleId="WW-Absatz-Standardschriftart111111">
    <w:name w:val="WW-Absatz-Standardschriftart111111"/>
  </w:style>
  <w:style w:type="character" w:customStyle="1" w:styleId="WW8Num9z0">
    <w:name w:val="WW8Num9z0"/>
    <w:rPr>
      <w:rFonts w:ascii="Symbol" w:hAnsi="Symbol"/>
      <w:color w:val="auto"/>
    </w:rPr>
  </w:style>
  <w:style w:type="character" w:customStyle="1" w:styleId="WW8Num14z0">
    <w:name w:val="WW8Num14z0"/>
    <w:rPr>
      <w:rFonts w:ascii="Symbol" w:hAnsi="Symbol"/>
    </w:rPr>
  </w:style>
  <w:style w:type="character" w:customStyle="1" w:styleId="WW8Num36z0">
    <w:name w:val="WW8Num36z0"/>
    <w:rPr>
      <w:rFonts w:ascii="Times New Roman" w:hAnsi="Times New Roman"/>
    </w:rPr>
  </w:style>
  <w:style w:type="character" w:customStyle="1" w:styleId="WW8Num36z1">
    <w:name w:val="WW8Num36z1"/>
    <w:rPr>
      <w:rFonts w:ascii="OpenSymbol" w:hAnsi="OpenSymbol" w:cs="StarSymbol"/>
      <w:sz w:val="18"/>
      <w:szCs w:val="18"/>
    </w:rPr>
  </w:style>
  <w:style w:type="character" w:customStyle="1" w:styleId="WW8Num43z1">
    <w:name w:val="WW8Num43z1"/>
    <w:rPr>
      <w:rFonts w:ascii="OpenSymbol" w:hAnsi="OpenSymbol" w:cs="StarSymbol"/>
      <w:sz w:val="18"/>
      <w:szCs w:val="18"/>
    </w:rPr>
  </w:style>
  <w:style w:type="character" w:customStyle="1" w:styleId="WW8Num44z1">
    <w:name w:val="WW8Num44z1"/>
    <w:rPr>
      <w:rFonts w:ascii="OpenSymbol" w:hAnsi="OpenSymbol" w:cs="StarSymbol"/>
      <w:sz w:val="18"/>
      <w:szCs w:val="18"/>
    </w:rPr>
  </w:style>
  <w:style w:type="character" w:customStyle="1" w:styleId="WW8Num45z1">
    <w:name w:val="WW8Num45z1"/>
    <w:rPr>
      <w:rFonts w:ascii="OpenSymbol" w:hAnsi="OpenSymbol" w:cs="StarSymbol"/>
      <w:sz w:val="18"/>
      <w:szCs w:val="18"/>
    </w:rPr>
  </w:style>
  <w:style w:type="character" w:customStyle="1" w:styleId="WW8Num47z1">
    <w:name w:val="WW8Num47z1"/>
    <w:rPr>
      <w:rFonts w:ascii="OpenSymbol" w:hAnsi="OpenSymbol" w:cs="StarSymbol"/>
      <w:sz w:val="18"/>
      <w:szCs w:val="18"/>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64z1">
    <w:name w:val="WW8Num64z1"/>
    <w:rPr>
      <w:rFonts w:ascii="OpenSymbol" w:hAnsi="OpenSymbol" w:cs="StarSymbol"/>
      <w:sz w:val="18"/>
      <w:szCs w:val="18"/>
    </w:rPr>
  </w:style>
  <w:style w:type="character" w:customStyle="1" w:styleId="WW8Num69z0">
    <w:name w:val="WW8Num69z0"/>
    <w:rPr>
      <w:rFonts w:ascii="Symbol" w:hAnsi="Symbol"/>
      <w:color w:val="auto"/>
    </w:rPr>
  </w:style>
  <w:style w:type="character" w:customStyle="1" w:styleId="WW8Num69z1">
    <w:name w:val="WW8Num69z1"/>
    <w:rPr>
      <w:rFonts w:ascii="Courier New" w:hAnsi="Courier New"/>
    </w:rPr>
  </w:style>
  <w:style w:type="character" w:customStyle="1" w:styleId="WW8Num70z1">
    <w:name w:val="WW8Num70z1"/>
    <w:rPr>
      <w:rFonts w:ascii="OpenSymbol" w:hAnsi="OpenSymbol" w:cs="StarSymbol"/>
      <w:sz w:val="18"/>
      <w:szCs w:val="18"/>
    </w:rPr>
  </w:style>
  <w:style w:type="character" w:customStyle="1" w:styleId="WW8Num71z0">
    <w:name w:val="WW8Num71z0"/>
    <w:rPr>
      <w:rFonts w:ascii="Symbol" w:hAnsi="Symbol"/>
    </w:rPr>
  </w:style>
  <w:style w:type="character" w:customStyle="1" w:styleId="WW8Num72z1">
    <w:name w:val="WW8Num72z1"/>
    <w:rPr>
      <w:rFonts w:ascii="OpenSymbol" w:hAnsi="OpenSymbol" w:cs="StarSymbol"/>
      <w:sz w:val="18"/>
      <w:szCs w:val="18"/>
    </w:rPr>
  </w:style>
  <w:style w:type="character" w:customStyle="1" w:styleId="WW8Num73z1">
    <w:name w:val="WW8Num73z1"/>
    <w:rPr>
      <w:rFonts w:ascii="OpenSymbol" w:hAnsi="OpenSymbol" w:cs="StarSymbol"/>
      <w:sz w:val="18"/>
      <w:szCs w:val="18"/>
    </w:rPr>
  </w:style>
  <w:style w:type="character" w:customStyle="1" w:styleId="WW8Num74z1">
    <w:name w:val="WW8Num74z1"/>
    <w:rPr>
      <w:rFonts w:ascii="OpenSymbol" w:hAnsi="OpenSymbol" w:cs="StarSymbol"/>
      <w:sz w:val="18"/>
      <w:szCs w:val="18"/>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1z0">
    <w:name w:val="WW8Num41z0"/>
    <w:rPr>
      <w:rFonts w:ascii="Times New Roman" w:hAnsi="Times New Roman"/>
      <w:color w:val="auto"/>
    </w:rPr>
  </w:style>
  <w:style w:type="character" w:customStyle="1" w:styleId="WW8Num41z1">
    <w:name w:val="WW8Num41z1"/>
    <w:rPr>
      <w:rFonts w:ascii="OpenSymbol" w:hAnsi="OpenSymbol" w:cs="StarSymbol"/>
      <w:sz w:val="18"/>
      <w:szCs w:val="18"/>
    </w:rPr>
  </w:style>
  <w:style w:type="character" w:customStyle="1" w:styleId="WW8Num46z1">
    <w:name w:val="WW8Num46z1"/>
    <w:rPr>
      <w:rFonts w:ascii="OpenSymbol" w:hAnsi="OpenSymbol" w:cs="StarSymbol"/>
      <w:sz w:val="18"/>
      <w:szCs w:val="18"/>
    </w:rPr>
  </w:style>
  <w:style w:type="character" w:customStyle="1" w:styleId="WW8Num71z1">
    <w:name w:val="WW8Num71z1"/>
    <w:rPr>
      <w:rFonts w:ascii="OpenSymbol" w:hAnsi="OpenSymbol" w:cs="StarSymbol"/>
      <w:sz w:val="18"/>
      <w:szCs w:val="18"/>
    </w:rPr>
  </w:style>
  <w:style w:type="character" w:customStyle="1" w:styleId="WW8Num76z1">
    <w:name w:val="WW8Num76z1"/>
    <w:rPr>
      <w:rFonts w:ascii="OpenSymbol" w:hAnsi="OpenSymbol" w:cs="StarSymbol"/>
      <w:sz w:val="18"/>
      <w:szCs w:val="18"/>
    </w:rPr>
  </w:style>
  <w:style w:type="character" w:customStyle="1" w:styleId="WW8Num79z2">
    <w:name w:val="WW8Num79z2"/>
    <w:rPr>
      <w:rFonts w:ascii="Wingdings" w:hAnsi="Wingdings"/>
    </w:rPr>
  </w:style>
  <w:style w:type="character" w:customStyle="1" w:styleId="Domylnaczcionkaakapitu4">
    <w:name w:val="Domyślna czcionka akapitu4"/>
  </w:style>
  <w:style w:type="character" w:customStyle="1" w:styleId="WW-Absatz-Standardschriftart111111111111">
    <w:name w:val="WW-Absatz-Standardschriftart111111111111"/>
  </w:style>
  <w:style w:type="character" w:customStyle="1" w:styleId="WW8Num29z3">
    <w:name w:val="WW8Num29z3"/>
    <w:rPr>
      <w:rFonts w:ascii="Symbol" w:hAnsi="Symbol"/>
      <w:b w:val="0"/>
      <w:i/>
      <w:sz w:val="24"/>
      <w:u w:val="none"/>
    </w:rPr>
  </w:style>
  <w:style w:type="character" w:customStyle="1" w:styleId="WW-Absatz-Standardschriftart1111111111111">
    <w:name w:val="WW-Absatz-Standardschriftart1111111111111"/>
  </w:style>
  <w:style w:type="character" w:customStyle="1" w:styleId="WW8Num4z0">
    <w:name w:val="WW8Num4z0"/>
    <w:rPr>
      <w:rFonts w:ascii="Symbol" w:hAnsi="Symbol"/>
    </w:rPr>
  </w:style>
  <w:style w:type="character" w:customStyle="1" w:styleId="WW8Num6z0">
    <w:name w:val="WW8Num6z0"/>
    <w:rPr>
      <w:rFonts w:ascii="Symbol" w:hAnsi="Symbol"/>
    </w:rPr>
  </w:style>
  <w:style w:type="character" w:customStyle="1" w:styleId="WW8Num11z0">
    <w:name w:val="WW8Num11z0"/>
    <w:rPr>
      <w:rFonts w:ascii="Wingdings" w:hAnsi="Wingdings" w:cs="StarSymbol"/>
      <w:sz w:val="18"/>
      <w:szCs w:val="18"/>
    </w:rPr>
  </w:style>
  <w:style w:type="character" w:customStyle="1" w:styleId="WW8Num31z3">
    <w:name w:val="WW8Num31z3"/>
    <w:rPr>
      <w:rFonts w:ascii="Symbol" w:hAnsi="Symbol"/>
      <w:b w:val="0"/>
      <w:i/>
      <w:sz w:val="24"/>
      <w:u w:val="none"/>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13z0">
    <w:name w:val="WW8Num13z0"/>
    <w:rPr>
      <w:rFonts w:ascii="Arial" w:eastAsia="Times New Roman" w:hAnsi="Arial" w:cs="Aria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74z2">
    <w:name w:val="WW8Num74z2"/>
    <w:rPr>
      <w:rFonts w:ascii="Wingdings" w:hAnsi="Wingdings"/>
    </w:rPr>
  </w:style>
  <w:style w:type="character" w:customStyle="1" w:styleId="Domylnaczcionkaakapitu3">
    <w:name w:val="Domyślna czcionka akapitu3"/>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Absatz-Standardschriftart11111111111111111111">
    <w:name w:val="WW-Absatz-Standardschriftart11111111111111111111"/>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6z3">
    <w:name w:val="WW8Num6z3"/>
    <w:rPr>
      <w:rFonts w:ascii="Symbol" w:hAnsi="Symbol"/>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111111111111111111111111111">
    <w:name w:val="WW-Absatz-Standardschriftart11111111111111111111111111111"/>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Domylnaczcionkaakapitu2">
    <w:name w:val="Domyślna czcionka akapitu2"/>
  </w:style>
  <w:style w:type="character" w:customStyle="1" w:styleId="Znakiprzypiswdolnych">
    <w:name w:val="Znaki przypisów dolnych"/>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Znakiprzypiswkocowych">
    <w:name w:val="Znaki przypisów końcowych"/>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53z3">
    <w:name w:val="WW8Num53z3"/>
    <w:rPr>
      <w:rFonts w:ascii="Symbol" w:hAnsi="Symbol"/>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2">
    <w:name w:val="WW8Num66z2"/>
    <w:rPr>
      <w:rFonts w:ascii="Wingdings" w:hAnsi="Wingdings"/>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6z2">
    <w:name w:val="WW8Num76z2"/>
    <w:rPr>
      <w:rFonts w:ascii="Wingdings" w:hAnsi="Wingdings"/>
    </w:rPr>
  </w:style>
  <w:style w:type="character" w:customStyle="1" w:styleId="WW8Num76z3">
    <w:name w:val="WW8Num76z3"/>
    <w:rPr>
      <w:rFonts w:ascii="Symbol" w:hAnsi="Symbol"/>
    </w:rPr>
  </w:style>
  <w:style w:type="character" w:customStyle="1" w:styleId="WW8Num85z0">
    <w:name w:val="WW8Num85z0"/>
    <w:rPr>
      <w:rFonts w:ascii="Wingdings" w:hAnsi="Wingdings"/>
    </w:rPr>
  </w:style>
  <w:style w:type="character" w:customStyle="1" w:styleId="WW8Num87z0">
    <w:name w:val="WW8Num87z0"/>
    <w:rPr>
      <w:rFonts w:ascii="Wingdings" w:hAnsi="Wingdings"/>
      <w:color w:val="000000"/>
      <w:sz w:val="16"/>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7z3">
    <w:name w:val="WW8Num87z3"/>
    <w:rPr>
      <w:rFonts w:ascii="Symbol" w:hAnsi="Symbol"/>
    </w:rPr>
  </w:style>
  <w:style w:type="character" w:customStyle="1" w:styleId="WW8Num88z0">
    <w:name w:val="WW8Num88z0"/>
    <w:rPr>
      <w:rFonts w:ascii="Courier New" w:hAnsi="Courier New"/>
    </w:rPr>
  </w:style>
  <w:style w:type="character" w:customStyle="1" w:styleId="WW8Num88z2">
    <w:name w:val="WW8Num88z2"/>
    <w:rPr>
      <w:rFonts w:ascii="Wingdings" w:hAnsi="Wingdings"/>
    </w:rPr>
  </w:style>
  <w:style w:type="character" w:customStyle="1" w:styleId="WW8Num88z3">
    <w:name w:val="WW8Num88z3"/>
    <w:rPr>
      <w:rFonts w:ascii="Symbol" w:hAnsi="Symbol"/>
    </w:rPr>
  </w:style>
  <w:style w:type="character" w:customStyle="1" w:styleId="WW8Num91z0">
    <w:name w:val="WW8Num91z0"/>
    <w:rPr>
      <w:rFonts w:ascii="Arial" w:eastAsia="Times New Roman" w:hAnsi="Arial" w:cs="Arial"/>
    </w:rPr>
  </w:style>
  <w:style w:type="character" w:customStyle="1" w:styleId="WW8Num91z1">
    <w:name w:val="WW8Num91z1"/>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2z0">
    <w:name w:val="WW8Num92z0"/>
    <w:rPr>
      <w:rFonts w:ascii="Symbol" w:hAnsi="Symbol"/>
    </w:rPr>
  </w:style>
  <w:style w:type="character" w:customStyle="1" w:styleId="WW8Num96z0">
    <w:name w:val="WW8Num96z0"/>
    <w:rPr>
      <w:rFonts w:ascii="Wingdings" w:hAnsi="Wingdings"/>
    </w:rPr>
  </w:style>
  <w:style w:type="character" w:customStyle="1" w:styleId="WW8Num97z0">
    <w:name w:val="WW8Num97z0"/>
    <w:rPr>
      <w:rFonts w:ascii="Wingdings" w:hAnsi="Wingdings"/>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1z0">
    <w:name w:val="WW8Num101z0"/>
    <w:rPr>
      <w:rFonts w:ascii="Symbol" w:hAnsi="Symbol"/>
    </w:rPr>
  </w:style>
  <w:style w:type="character" w:customStyle="1" w:styleId="WW8Num102z0">
    <w:name w:val="WW8Num102z0"/>
    <w:rPr>
      <w:rFonts w:ascii="Arial" w:eastAsia="Times New Roman" w:hAnsi="Arial" w:cs="Arial"/>
    </w:rPr>
  </w:style>
  <w:style w:type="character" w:customStyle="1" w:styleId="WW8Num102z2">
    <w:name w:val="WW8Num102z2"/>
    <w:rPr>
      <w:rFonts w:ascii="Wingdings" w:hAnsi="Wingdings"/>
    </w:rPr>
  </w:style>
  <w:style w:type="character" w:customStyle="1" w:styleId="WW8Num102z3">
    <w:name w:val="WW8Num102z3"/>
    <w:rPr>
      <w:rFonts w:ascii="Symbol" w:hAnsi="Symbol"/>
    </w:rPr>
  </w:style>
  <w:style w:type="character" w:customStyle="1" w:styleId="WW8Num102z4">
    <w:name w:val="WW8Num102z4"/>
    <w:rPr>
      <w:rFonts w:ascii="Courier New" w:hAnsi="Courier New"/>
    </w:rPr>
  </w:style>
  <w:style w:type="character" w:customStyle="1" w:styleId="WW8Num103z0">
    <w:name w:val="WW8Num103z0"/>
    <w:rPr>
      <w:rFonts w:ascii="Symbol" w:hAnsi="Symbol"/>
    </w:rPr>
  </w:style>
  <w:style w:type="character" w:customStyle="1" w:styleId="WW8Num104z0">
    <w:name w:val="WW8Num104z0"/>
    <w:rPr>
      <w:rFonts w:ascii="Wingdings" w:hAnsi="Wingdings"/>
    </w:rPr>
  </w:style>
  <w:style w:type="character" w:customStyle="1" w:styleId="WW8Num105z0">
    <w:name w:val="WW8Num105z0"/>
    <w:rPr>
      <w:b w:val="0"/>
      <w:i w:val="0"/>
    </w:rPr>
  </w:style>
  <w:style w:type="character" w:customStyle="1" w:styleId="WW8Num107z0">
    <w:name w:val="WW8Num107z0"/>
    <w:rPr>
      <w:rFonts w:ascii="Symbol" w:hAnsi="Symbol"/>
    </w:rPr>
  </w:style>
  <w:style w:type="character" w:customStyle="1" w:styleId="WW8Num108z0">
    <w:name w:val="WW8Num108z0"/>
    <w:rPr>
      <w:rFonts w:ascii="Symbol" w:hAnsi="Symbol"/>
    </w:rPr>
  </w:style>
  <w:style w:type="character" w:customStyle="1" w:styleId="WW8Num109z0">
    <w:name w:val="WW8Num109z0"/>
    <w:rPr>
      <w:rFonts w:ascii="Arial" w:eastAsia="Times New Roman" w:hAnsi="Arial" w:cs="Arial"/>
    </w:rPr>
  </w:style>
  <w:style w:type="character" w:customStyle="1" w:styleId="WW8Num109z1">
    <w:name w:val="WW8Num109z1"/>
    <w:rPr>
      <w:rFonts w:ascii="Courier New" w:hAnsi="Courier New"/>
    </w:rPr>
  </w:style>
  <w:style w:type="character" w:customStyle="1" w:styleId="WW8Num109z2">
    <w:name w:val="WW8Num109z2"/>
    <w:rPr>
      <w:rFonts w:ascii="Wingdings" w:hAnsi="Wingdings"/>
    </w:rPr>
  </w:style>
  <w:style w:type="character" w:customStyle="1" w:styleId="WW8Num109z3">
    <w:name w:val="WW8Num109z3"/>
    <w:rPr>
      <w:rFonts w:ascii="Symbol" w:hAnsi="Symbol"/>
    </w:rPr>
  </w:style>
  <w:style w:type="character" w:customStyle="1" w:styleId="WW8Num110z0">
    <w:name w:val="WW8Num110z0"/>
    <w:rPr>
      <w:rFonts w:ascii="Symbol" w:hAnsi="Symbol"/>
    </w:rPr>
  </w:style>
  <w:style w:type="character" w:customStyle="1" w:styleId="WW8Num111z0">
    <w:name w:val="WW8Num111z0"/>
    <w:rPr>
      <w:rFonts w:ascii="Symbol" w:hAnsi="Symbol"/>
      <w:sz w:val="24"/>
    </w:rPr>
  </w:style>
  <w:style w:type="character" w:customStyle="1" w:styleId="WW8Num112z1">
    <w:name w:val="WW8Num112z1"/>
    <w:rPr>
      <w:rFonts w:ascii="Wingdings" w:hAnsi="Wingdings"/>
    </w:rPr>
  </w:style>
  <w:style w:type="character" w:customStyle="1" w:styleId="WW8Num112z3">
    <w:name w:val="WW8Num112z3"/>
    <w:rPr>
      <w:rFonts w:ascii="Symbol" w:hAnsi="Symbol"/>
    </w:rPr>
  </w:style>
  <w:style w:type="character" w:customStyle="1" w:styleId="WW8Num116z0">
    <w:name w:val="WW8Num116z0"/>
    <w:rPr>
      <w:rFonts w:ascii="Symbol" w:hAnsi="Symbol"/>
    </w:rPr>
  </w:style>
  <w:style w:type="character" w:customStyle="1" w:styleId="WW8Num117z0">
    <w:name w:val="WW8Num117z0"/>
    <w:rPr>
      <w:rFonts w:ascii="Times New Roman" w:hAnsi="Times New Roman"/>
      <w:b/>
      <w:i w:val="0"/>
      <w:strike w:val="0"/>
      <w:dstrike w:val="0"/>
      <w:color w:val="000000"/>
      <w:position w:val="0"/>
      <w:sz w:val="28"/>
      <w:vertAlign w:val="baseline"/>
    </w:rPr>
  </w:style>
  <w:style w:type="character" w:customStyle="1" w:styleId="WW8Num121z0">
    <w:name w:val="WW8Num121z0"/>
    <w:rPr>
      <w:rFonts w:ascii="Symbol" w:hAnsi="Symbol"/>
      <w:color w:val="auto"/>
      <w:sz w:val="28"/>
    </w:rPr>
  </w:style>
  <w:style w:type="character" w:customStyle="1" w:styleId="WW8Num122z0">
    <w:name w:val="WW8Num122z0"/>
    <w:rPr>
      <w:rFonts w:ascii="Symbol" w:hAnsi="Symbol"/>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6z0">
    <w:name w:val="WW8Num126z0"/>
    <w:rPr>
      <w:rFonts w:ascii="Times New Roman" w:hAnsi="Times New Roman"/>
    </w:rPr>
  </w:style>
  <w:style w:type="character" w:customStyle="1" w:styleId="WW8Num128z0">
    <w:name w:val="WW8Num128z0"/>
    <w:rPr>
      <w:rFonts w:ascii="Wingdings" w:hAnsi="Wingdings"/>
    </w:rPr>
  </w:style>
  <w:style w:type="character" w:customStyle="1" w:styleId="WW8Num129z0">
    <w:name w:val="WW8Num129z0"/>
    <w:rPr>
      <w:rFonts w:ascii="Symbol" w:hAnsi="Symbol"/>
    </w:rPr>
  </w:style>
  <w:style w:type="character" w:customStyle="1" w:styleId="WW8Num130z0">
    <w:name w:val="WW8Num130z0"/>
    <w:rPr>
      <w:rFonts w:ascii="Symbol" w:hAnsi="Symbol"/>
      <w:color w:val="auto"/>
    </w:rPr>
  </w:style>
  <w:style w:type="character" w:customStyle="1" w:styleId="WW8Num131z0">
    <w:name w:val="WW8Num131z0"/>
    <w:rPr>
      <w:rFonts w:ascii="Wingdings" w:hAnsi="Wingdings"/>
    </w:rPr>
  </w:style>
  <w:style w:type="character" w:customStyle="1" w:styleId="WW8Num133z0">
    <w:name w:val="WW8Num133z0"/>
    <w:rPr>
      <w:b/>
      <w:i w:val="0"/>
      <w:sz w:val="24"/>
    </w:rPr>
  </w:style>
  <w:style w:type="character" w:customStyle="1" w:styleId="WW8Num134z0">
    <w:name w:val="WW8Num134z0"/>
    <w:rPr>
      <w:rFonts w:ascii="Symbol" w:hAnsi="Symbol"/>
    </w:rPr>
  </w:style>
  <w:style w:type="character" w:customStyle="1" w:styleId="WW8Num135z0">
    <w:name w:val="WW8Num135z0"/>
    <w:rPr>
      <w:rFonts w:ascii="Arial" w:eastAsia="Times New Roman" w:hAnsi="Arial" w:cs="Arial"/>
    </w:rPr>
  </w:style>
  <w:style w:type="character" w:customStyle="1" w:styleId="WW8Num135z1">
    <w:name w:val="WW8Num135z1"/>
    <w:rPr>
      <w:rFonts w:ascii="Courier New" w:hAnsi="Courier New"/>
    </w:rPr>
  </w:style>
  <w:style w:type="character" w:customStyle="1" w:styleId="WW8Num135z2">
    <w:name w:val="WW8Num135z2"/>
    <w:rPr>
      <w:rFonts w:ascii="Wingdings" w:hAnsi="Wingdings"/>
    </w:rPr>
  </w:style>
  <w:style w:type="character" w:customStyle="1" w:styleId="WW8Num135z3">
    <w:name w:val="WW8Num135z3"/>
    <w:rPr>
      <w:rFonts w:ascii="Symbol" w:hAnsi="Symbol"/>
    </w:rPr>
  </w:style>
  <w:style w:type="character" w:customStyle="1" w:styleId="WW8Num136z1">
    <w:name w:val="WW8Num136z1"/>
    <w:rPr>
      <w:sz w:val="24"/>
    </w:rPr>
  </w:style>
  <w:style w:type="character" w:customStyle="1" w:styleId="WW8Num137z0">
    <w:name w:val="WW8Num137z0"/>
    <w:rPr>
      <w:rFonts w:ascii="Symbol" w:hAnsi="Symbol"/>
      <w:sz w:val="24"/>
    </w:rPr>
  </w:style>
  <w:style w:type="character" w:customStyle="1" w:styleId="WW8Num138z0">
    <w:name w:val="WW8Num138z0"/>
    <w:rPr>
      <w:rFonts w:ascii="Symbol" w:hAnsi="Symbol"/>
    </w:rPr>
  </w:style>
  <w:style w:type="character" w:customStyle="1" w:styleId="WW8Num139z0">
    <w:name w:val="WW8Num139z0"/>
    <w:rPr>
      <w:rFonts w:ascii="Times New Roman" w:hAnsi="Times New Roman"/>
    </w:rPr>
  </w:style>
  <w:style w:type="character" w:customStyle="1" w:styleId="WW8Num140z0">
    <w:name w:val="WW8Num140z0"/>
    <w:rPr>
      <w:rFonts w:ascii="Symbol" w:hAnsi="Symbol"/>
    </w:rPr>
  </w:style>
  <w:style w:type="character" w:customStyle="1" w:styleId="WW8Num141z0">
    <w:name w:val="WW8Num141z0"/>
    <w:rPr>
      <w:rFonts w:ascii="Symbol" w:hAnsi="Symbol"/>
    </w:rPr>
  </w:style>
  <w:style w:type="character" w:customStyle="1" w:styleId="WW8Num142z0">
    <w:name w:val="WW8Num142z0"/>
    <w:rPr>
      <w:rFonts w:ascii="Symbol" w:hAnsi="Symbol"/>
      <w:sz w:val="24"/>
    </w:rPr>
  </w:style>
  <w:style w:type="character" w:customStyle="1" w:styleId="WW8Num143z0">
    <w:name w:val="WW8Num143z0"/>
    <w:rPr>
      <w:rFonts w:ascii="Wingdings" w:hAnsi="Wingdings"/>
    </w:rPr>
  </w:style>
  <w:style w:type="character" w:customStyle="1" w:styleId="WW8Num145z0">
    <w:name w:val="WW8Num145z0"/>
    <w:rPr>
      <w:rFonts w:ascii="Symbol" w:hAnsi="Symbol"/>
    </w:rPr>
  </w:style>
  <w:style w:type="character" w:customStyle="1" w:styleId="WW8Num146z0">
    <w:name w:val="WW8Num146z0"/>
    <w:rPr>
      <w:rFonts w:ascii="Times New Roman" w:hAnsi="Times New Roman"/>
    </w:rPr>
  </w:style>
  <w:style w:type="character" w:customStyle="1" w:styleId="WW8Num147z0">
    <w:name w:val="WW8Num147z0"/>
    <w:rPr>
      <w:strike w:val="0"/>
      <w:dstrike w:val="0"/>
      <w:position w:val="0"/>
      <w:sz w:val="24"/>
      <w:vertAlign w:val="baseline"/>
    </w:rPr>
  </w:style>
  <w:style w:type="character" w:customStyle="1" w:styleId="WW8Num148z0">
    <w:name w:val="WW8Num148z0"/>
    <w:rPr>
      <w:rFonts w:ascii="Symbol" w:hAnsi="Symbol"/>
    </w:rPr>
  </w:style>
  <w:style w:type="character" w:customStyle="1" w:styleId="WW8Num149z0">
    <w:name w:val="WW8Num149z0"/>
    <w:rPr>
      <w:rFonts w:ascii="Symbol" w:hAnsi="Symbol"/>
    </w:rPr>
  </w:style>
  <w:style w:type="character" w:customStyle="1" w:styleId="WW8Num150z0">
    <w:name w:val="WW8Num150z0"/>
    <w:rPr>
      <w:rFonts w:ascii="Wingdings" w:hAnsi="Wingdings"/>
    </w:rPr>
  </w:style>
  <w:style w:type="character" w:customStyle="1" w:styleId="WW8Num150z1">
    <w:name w:val="WW8Num150z1"/>
    <w:rPr>
      <w:rFonts w:ascii="Times New Roman" w:eastAsia="Times New Roman" w:hAnsi="Times New Roman" w:cs="Times New Roman"/>
    </w:rPr>
  </w:style>
  <w:style w:type="character" w:customStyle="1" w:styleId="WW8Num150z3">
    <w:name w:val="WW8Num150z3"/>
    <w:rPr>
      <w:rFonts w:ascii="Symbol" w:hAnsi="Symbol"/>
    </w:rPr>
  </w:style>
  <w:style w:type="character" w:customStyle="1" w:styleId="WW8Num150z4">
    <w:name w:val="WW8Num150z4"/>
    <w:rPr>
      <w:rFonts w:ascii="Courier New" w:hAnsi="Courier New"/>
    </w:rPr>
  </w:style>
  <w:style w:type="character" w:customStyle="1" w:styleId="WW8Num152z0">
    <w:name w:val="WW8Num152z0"/>
    <w:rPr>
      <w:rFonts w:ascii="Times New Roman" w:hAnsi="Times New Roman"/>
      <w:b w:val="0"/>
      <w:i w:val="0"/>
      <w:sz w:val="28"/>
      <w:u w:val="none"/>
    </w:rPr>
  </w:style>
  <w:style w:type="character" w:customStyle="1" w:styleId="WW8Num154z0">
    <w:name w:val="WW8Num154z0"/>
    <w:rPr>
      <w:rFonts w:ascii="Times New Roman" w:hAnsi="Times New Roman"/>
    </w:rPr>
  </w:style>
  <w:style w:type="character" w:customStyle="1" w:styleId="WW8Num155z0">
    <w:name w:val="WW8Num155z0"/>
    <w:rPr>
      <w:rFonts w:ascii="Times New Roman" w:hAnsi="Times New Roman"/>
      <w:b/>
      <w:i w:val="0"/>
      <w:sz w:val="28"/>
    </w:rPr>
  </w:style>
  <w:style w:type="character" w:customStyle="1" w:styleId="WW8Num155z1">
    <w:name w:val="WW8Num155z1"/>
    <w:rPr>
      <w:rFonts w:ascii="Times New Roman" w:hAnsi="Times New Roman"/>
      <w:sz w:val="28"/>
      <w:u w:val="single"/>
    </w:rPr>
  </w:style>
  <w:style w:type="character" w:customStyle="1" w:styleId="WW8Num156z0">
    <w:name w:val="WW8Num156z0"/>
    <w:rPr>
      <w:rFonts w:ascii="Times New Roman" w:hAnsi="Times New Roman"/>
      <w:b w:val="0"/>
      <w:i w:val="0"/>
      <w:sz w:val="24"/>
      <w:u w:val="none"/>
    </w:rPr>
  </w:style>
  <w:style w:type="character" w:customStyle="1" w:styleId="WW8Num157z0">
    <w:name w:val="WW8Num157z0"/>
    <w:rPr>
      <w:rFonts w:ascii="Symbol" w:hAnsi="Symbol"/>
    </w:rPr>
  </w:style>
  <w:style w:type="character" w:customStyle="1" w:styleId="WW8Num159z0">
    <w:name w:val="WW8Num159z0"/>
    <w:rPr>
      <w:sz w:val="24"/>
    </w:rPr>
  </w:style>
  <w:style w:type="character" w:customStyle="1" w:styleId="WW8Num164z0">
    <w:name w:val="WW8Num164z0"/>
    <w:rPr>
      <w:rFonts w:ascii="Symbol" w:hAnsi="Symbol"/>
    </w:rPr>
  </w:style>
  <w:style w:type="character" w:customStyle="1" w:styleId="WW8Num166z0">
    <w:name w:val="WW8Num166z0"/>
    <w:rPr>
      <w:rFonts w:ascii="Symbol" w:hAnsi="Symbol"/>
      <w:sz w:val="24"/>
    </w:rPr>
  </w:style>
  <w:style w:type="character" w:customStyle="1" w:styleId="WW8Num173z0">
    <w:name w:val="WW8Num173z0"/>
    <w:rPr>
      <w:rFonts w:ascii="Symbol" w:hAnsi="Symbol"/>
    </w:rPr>
  </w:style>
  <w:style w:type="character" w:customStyle="1" w:styleId="WW8Num174z0">
    <w:name w:val="WW8Num174z0"/>
    <w:rPr>
      <w:rFonts w:ascii="Symbol" w:hAnsi="Symbol"/>
    </w:rPr>
  </w:style>
  <w:style w:type="character" w:customStyle="1" w:styleId="WW8Num176z0">
    <w:name w:val="WW8Num176z0"/>
    <w:rPr>
      <w:rFonts w:ascii="Times New Roman" w:hAnsi="Times New Roman"/>
    </w:rPr>
  </w:style>
  <w:style w:type="character" w:customStyle="1" w:styleId="WW8Num177z0">
    <w:name w:val="WW8Num177z0"/>
    <w:rPr>
      <w:rFonts w:ascii="Symbol" w:hAnsi="Symbol"/>
    </w:rPr>
  </w:style>
  <w:style w:type="character" w:customStyle="1" w:styleId="WW8Num178z0">
    <w:name w:val="WW8Num178z0"/>
    <w:rPr>
      <w:rFonts w:ascii="Symbol" w:hAnsi="Symbol"/>
    </w:rPr>
  </w:style>
  <w:style w:type="character" w:customStyle="1" w:styleId="WW8Num182z0">
    <w:name w:val="WW8Num182z0"/>
    <w:rPr>
      <w:rFonts w:ascii="Symbol" w:hAnsi="Symbol"/>
    </w:rPr>
  </w:style>
  <w:style w:type="character" w:customStyle="1" w:styleId="WW8Num184z0">
    <w:name w:val="WW8Num184z0"/>
    <w:rPr>
      <w:rFonts w:ascii="Times New Roman" w:hAnsi="Times New Roman"/>
    </w:rPr>
  </w:style>
  <w:style w:type="character" w:customStyle="1" w:styleId="WW8Num185z0">
    <w:name w:val="WW8Num185z0"/>
    <w:rPr>
      <w:rFonts w:ascii="Times New Roman" w:hAnsi="Times New Roman"/>
    </w:rPr>
  </w:style>
  <w:style w:type="character" w:customStyle="1" w:styleId="WW8Num185z1">
    <w:name w:val="WW8Num185z1"/>
    <w:rPr>
      <w:rFonts w:ascii="Courier New" w:hAnsi="Courier New"/>
    </w:rPr>
  </w:style>
  <w:style w:type="character" w:customStyle="1" w:styleId="WW8Num185z2">
    <w:name w:val="WW8Num185z2"/>
    <w:rPr>
      <w:rFonts w:ascii="Wingdings" w:hAnsi="Wingdings"/>
    </w:rPr>
  </w:style>
  <w:style w:type="character" w:customStyle="1" w:styleId="WW8Num185z3">
    <w:name w:val="WW8Num185z3"/>
    <w:rPr>
      <w:rFonts w:ascii="Symbol" w:hAnsi="Symbol"/>
    </w:rPr>
  </w:style>
  <w:style w:type="character" w:customStyle="1" w:styleId="WW8Num186z0">
    <w:name w:val="WW8Num186z0"/>
    <w:rPr>
      <w:rFonts w:ascii="Symbol" w:hAnsi="Symbol"/>
    </w:rPr>
  </w:style>
  <w:style w:type="character" w:customStyle="1" w:styleId="WW8Num187z0">
    <w:name w:val="WW8Num187z0"/>
    <w:rPr>
      <w:rFonts w:ascii="Symbol" w:hAnsi="Symbol"/>
      <w:color w:val="auto"/>
    </w:rPr>
  </w:style>
  <w:style w:type="character" w:customStyle="1" w:styleId="WW8Num188z0">
    <w:name w:val="WW8Num188z0"/>
    <w:rPr>
      <w:rFonts w:ascii="Symbol" w:hAnsi="Symbol"/>
    </w:rPr>
  </w:style>
  <w:style w:type="character" w:customStyle="1" w:styleId="WW8Num189z1">
    <w:name w:val="WW8Num189z1"/>
    <w:rPr>
      <w:rFonts w:ascii="Courier New" w:hAnsi="Courier New"/>
    </w:rPr>
  </w:style>
  <w:style w:type="character" w:customStyle="1" w:styleId="WW8Num189z2">
    <w:name w:val="WW8Num189z2"/>
    <w:rPr>
      <w:rFonts w:ascii="Wingdings" w:hAnsi="Wingdings"/>
    </w:rPr>
  </w:style>
  <w:style w:type="character" w:customStyle="1" w:styleId="WW8Num189z3">
    <w:name w:val="WW8Num189z3"/>
    <w:rPr>
      <w:rFonts w:ascii="Symbol" w:hAnsi="Symbol"/>
    </w:rPr>
  </w:style>
  <w:style w:type="character" w:customStyle="1" w:styleId="WW8Num190z0">
    <w:name w:val="WW8Num190z0"/>
    <w:rPr>
      <w:rFonts w:ascii="Symbol" w:hAnsi="Symbol"/>
    </w:rPr>
  </w:style>
  <w:style w:type="character" w:customStyle="1" w:styleId="WW8Num191z0">
    <w:name w:val="WW8Num191z0"/>
    <w:rPr>
      <w:rFonts w:ascii="Symbol" w:hAnsi="Symbol"/>
    </w:rPr>
  </w:style>
  <w:style w:type="character" w:customStyle="1" w:styleId="WW8Num193z0">
    <w:name w:val="WW8Num193z0"/>
    <w:rPr>
      <w:rFonts w:ascii="Symbol" w:hAnsi="Symbol"/>
    </w:rPr>
  </w:style>
  <w:style w:type="character" w:customStyle="1" w:styleId="WW8Num194z0">
    <w:name w:val="WW8Num194z0"/>
    <w:rPr>
      <w:rFonts w:ascii="Symbol" w:hAnsi="Symbol"/>
    </w:rPr>
  </w:style>
  <w:style w:type="character" w:customStyle="1" w:styleId="WW8Num196z0">
    <w:name w:val="WW8Num196z0"/>
    <w:rPr>
      <w:rFonts w:ascii="Symbol" w:hAnsi="Symbol"/>
    </w:rPr>
  </w:style>
  <w:style w:type="character" w:customStyle="1" w:styleId="WW8Num197z0">
    <w:name w:val="WW8Num197z0"/>
    <w:rPr>
      <w:rFonts w:ascii="Symbol" w:hAnsi="Symbol"/>
    </w:rPr>
  </w:style>
  <w:style w:type="character" w:customStyle="1" w:styleId="WW8Num198z0">
    <w:name w:val="WW8Num198z0"/>
    <w:rPr>
      <w:rFonts w:ascii="Symbol" w:hAnsi="Symbol"/>
    </w:rPr>
  </w:style>
  <w:style w:type="character" w:customStyle="1" w:styleId="WW8Num201z0">
    <w:name w:val="WW8Num201z0"/>
    <w:rPr>
      <w:rFonts w:ascii="Times New Roman" w:hAnsi="Times New Roman"/>
      <w:b/>
      <w:i w:val="0"/>
      <w:strike w:val="0"/>
      <w:dstrike w:val="0"/>
      <w:color w:val="000000"/>
      <w:position w:val="0"/>
      <w:sz w:val="28"/>
      <w:vertAlign w:val="baseline"/>
    </w:rPr>
  </w:style>
  <w:style w:type="character" w:customStyle="1" w:styleId="WW8Num202z0">
    <w:name w:val="WW8Num202z0"/>
    <w:rPr>
      <w:rFonts w:ascii="Wingdings" w:hAnsi="Wingdings"/>
    </w:rPr>
  </w:style>
  <w:style w:type="character" w:customStyle="1" w:styleId="WW8Num202z1">
    <w:name w:val="WW8Num202z1"/>
    <w:rPr>
      <w:rFonts w:ascii="Courier New" w:hAnsi="Courier New"/>
    </w:rPr>
  </w:style>
  <w:style w:type="character" w:customStyle="1" w:styleId="WW8Num202z3">
    <w:name w:val="WW8Num202z3"/>
    <w:rPr>
      <w:rFonts w:ascii="Symbol" w:hAnsi="Symbol"/>
    </w:rPr>
  </w:style>
  <w:style w:type="character" w:customStyle="1" w:styleId="WW8Num206z0">
    <w:name w:val="WW8Num206z0"/>
    <w:rPr>
      <w:rFonts w:ascii="Wingdings" w:hAnsi="Wingdings"/>
    </w:rPr>
  </w:style>
  <w:style w:type="character" w:customStyle="1" w:styleId="WW8Num207z0">
    <w:name w:val="WW8Num207z0"/>
    <w:rPr>
      <w:rFonts w:ascii="Times New Roman" w:hAnsi="Times New Roman"/>
      <w:b w:val="0"/>
      <w:i w:val="0"/>
      <w:sz w:val="24"/>
      <w:u w:val="none"/>
    </w:rPr>
  </w:style>
  <w:style w:type="character" w:customStyle="1" w:styleId="WW8Num208z0">
    <w:name w:val="WW8Num208z0"/>
    <w:rPr>
      <w:rFonts w:ascii="Times New Roman" w:hAnsi="Times New Roman"/>
    </w:rPr>
  </w:style>
  <w:style w:type="character" w:customStyle="1" w:styleId="WW8Num209z0">
    <w:name w:val="WW8Num209z0"/>
    <w:rPr>
      <w:b/>
    </w:rPr>
  </w:style>
  <w:style w:type="character" w:customStyle="1" w:styleId="WW8Num210z1">
    <w:name w:val="WW8Num210z1"/>
    <w:rPr>
      <w:rFonts w:ascii="Courier New" w:hAnsi="Courier New"/>
    </w:rPr>
  </w:style>
  <w:style w:type="character" w:customStyle="1" w:styleId="WW8Num210z2">
    <w:name w:val="WW8Num210z2"/>
    <w:rPr>
      <w:rFonts w:ascii="Wingdings" w:hAnsi="Wingdings"/>
    </w:rPr>
  </w:style>
  <w:style w:type="character" w:customStyle="1" w:styleId="WW8Num210z3">
    <w:name w:val="WW8Num210z3"/>
    <w:rPr>
      <w:rFonts w:ascii="Symbol" w:hAnsi="Symbol"/>
    </w:rPr>
  </w:style>
  <w:style w:type="character" w:customStyle="1" w:styleId="WW8Num212z0">
    <w:name w:val="WW8Num212z0"/>
    <w:rPr>
      <w:rFonts w:ascii="Symbol" w:hAnsi="Symbol"/>
    </w:rPr>
  </w:style>
  <w:style w:type="character" w:customStyle="1" w:styleId="WW8Num215z0">
    <w:name w:val="WW8Num215z0"/>
    <w:rPr>
      <w:rFonts w:ascii="Times New Roman" w:hAnsi="Times New Roman"/>
    </w:rPr>
  </w:style>
  <w:style w:type="character" w:customStyle="1" w:styleId="WW8Num217z0">
    <w:name w:val="WW8Num217z0"/>
    <w:rPr>
      <w:rFonts w:ascii="Symbol" w:hAnsi="Symbol"/>
      <w:sz w:val="24"/>
    </w:rPr>
  </w:style>
  <w:style w:type="character" w:customStyle="1" w:styleId="WW8Num218z0">
    <w:name w:val="WW8Num218z0"/>
    <w:rPr>
      <w:rFonts w:ascii="Symbol" w:hAnsi="Symbol"/>
    </w:rPr>
  </w:style>
  <w:style w:type="character" w:customStyle="1" w:styleId="WW8Num220z0">
    <w:name w:val="WW8Num220z0"/>
    <w:rPr>
      <w:rFonts w:ascii="Wingdings" w:hAnsi="Wingdings"/>
    </w:rPr>
  </w:style>
  <w:style w:type="character" w:customStyle="1" w:styleId="WW8Num220z1">
    <w:name w:val="WW8Num220z1"/>
    <w:rPr>
      <w:rFonts w:ascii="Courier New" w:hAnsi="Courier New"/>
    </w:rPr>
  </w:style>
  <w:style w:type="character" w:customStyle="1" w:styleId="WW8Num220z3">
    <w:name w:val="WW8Num220z3"/>
    <w:rPr>
      <w:rFonts w:ascii="Symbol" w:hAnsi="Symbol"/>
    </w:rPr>
  </w:style>
  <w:style w:type="character" w:customStyle="1" w:styleId="WW8Num225z0">
    <w:name w:val="WW8Num225z0"/>
    <w:rPr>
      <w:rFonts w:ascii="Times New Roman" w:hAnsi="Times New Roman"/>
    </w:rPr>
  </w:style>
  <w:style w:type="character" w:customStyle="1" w:styleId="WW8Num226z0">
    <w:name w:val="WW8Num226z0"/>
    <w:rPr>
      <w:rFonts w:ascii="Symbol" w:hAnsi="Symbol"/>
    </w:rPr>
  </w:style>
  <w:style w:type="character" w:customStyle="1" w:styleId="WW8Num227z0">
    <w:name w:val="WW8Num227z0"/>
    <w:rPr>
      <w:rFonts w:ascii="Times New Roman" w:hAnsi="Times New Roman"/>
      <w:b w:val="0"/>
      <w:i w:val="0"/>
      <w:sz w:val="24"/>
      <w:u w:val="none"/>
    </w:rPr>
  </w:style>
  <w:style w:type="character" w:customStyle="1" w:styleId="WW8Num228z0">
    <w:name w:val="WW8Num228z0"/>
    <w:rPr>
      <w:rFonts w:ascii="Symbol" w:hAnsi="Symbol"/>
    </w:rPr>
  </w:style>
  <w:style w:type="character" w:customStyle="1" w:styleId="WW8Num230z0">
    <w:name w:val="WW8Num230z0"/>
    <w:rPr>
      <w:rFonts w:ascii="Wingdings" w:hAnsi="Wingdings"/>
    </w:rPr>
  </w:style>
  <w:style w:type="character" w:customStyle="1" w:styleId="WW8Num230z1">
    <w:name w:val="WW8Num230z1"/>
    <w:rPr>
      <w:rFonts w:ascii="Courier New" w:hAnsi="Courier New"/>
    </w:rPr>
  </w:style>
  <w:style w:type="character" w:customStyle="1" w:styleId="WW8Num230z6">
    <w:name w:val="WW8Num230z6"/>
    <w:rPr>
      <w:rFonts w:ascii="Symbol" w:hAnsi="Symbol"/>
    </w:rPr>
  </w:style>
  <w:style w:type="character" w:customStyle="1" w:styleId="WW8Num232z0">
    <w:name w:val="WW8Num232z0"/>
    <w:rPr>
      <w:rFonts w:ascii="Symbol" w:hAnsi="Symbol"/>
    </w:rPr>
  </w:style>
  <w:style w:type="character" w:customStyle="1" w:styleId="WW8Num234z0">
    <w:name w:val="WW8Num234z0"/>
    <w:rPr>
      <w:rFonts w:ascii="Times New Roman" w:hAnsi="Times New Roman"/>
      <w:b w:val="0"/>
      <w:i w:val="0"/>
      <w:sz w:val="24"/>
      <w:u w:val="none"/>
    </w:rPr>
  </w:style>
  <w:style w:type="character" w:customStyle="1" w:styleId="WW8Num235z0">
    <w:name w:val="WW8Num235z0"/>
    <w:rPr>
      <w:rFonts w:ascii="Arial" w:eastAsia="Times New Roman" w:hAnsi="Arial" w:cs="Aria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5z3">
    <w:name w:val="WW8Num235z3"/>
    <w:rPr>
      <w:rFonts w:ascii="Symbol" w:hAnsi="Symbol"/>
    </w:rPr>
  </w:style>
  <w:style w:type="character" w:customStyle="1" w:styleId="WW8Num236z0">
    <w:name w:val="WW8Num236z0"/>
    <w:rPr>
      <w:rFonts w:ascii="Wingdings" w:hAnsi="Wingdings"/>
    </w:rPr>
  </w:style>
  <w:style w:type="character" w:customStyle="1" w:styleId="WW8Num239z0">
    <w:name w:val="WW8Num239z0"/>
    <w:rPr>
      <w:rFonts w:ascii="Symbol" w:hAnsi="Symbol"/>
    </w:rPr>
  </w:style>
  <w:style w:type="character" w:customStyle="1" w:styleId="WW8Num240z0">
    <w:name w:val="WW8Num240z0"/>
    <w:rPr>
      <w:rFonts w:ascii="Symbol" w:hAnsi="Symbol"/>
    </w:rPr>
  </w:style>
  <w:style w:type="character" w:customStyle="1" w:styleId="WW8Num241z0">
    <w:name w:val="WW8Num241z0"/>
    <w:rPr>
      <w:rFonts w:ascii="Symbol" w:hAnsi="Symbol"/>
    </w:rPr>
  </w:style>
  <w:style w:type="character" w:customStyle="1" w:styleId="WW8Num242z0">
    <w:name w:val="WW8Num242z0"/>
    <w:rPr>
      <w:rFonts w:ascii="Symbol" w:hAnsi="Symbol"/>
    </w:rPr>
  </w:style>
  <w:style w:type="character" w:customStyle="1" w:styleId="WW8Num243z0">
    <w:name w:val="WW8Num243z0"/>
    <w:rPr>
      <w:rFonts w:ascii="Symbol" w:hAnsi="Symbol"/>
    </w:rPr>
  </w:style>
  <w:style w:type="character" w:customStyle="1" w:styleId="WW8Num246z0">
    <w:name w:val="WW8Num246z0"/>
    <w:rPr>
      <w:rFonts w:ascii="Symbol" w:hAnsi="Symbol"/>
    </w:rPr>
  </w:style>
  <w:style w:type="character" w:customStyle="1" w:styleId="WW8Num247z0">
    <w:name w:val="WW8Num247z0"/>
    <w:rPr>
      <w:rFonts w:ascii="Symbol" w:hAnsi="Symbol"/>
    </w:rPr>
  </w:style>
  <w:style w:type="character" w:customStyle="1" w:styleId="WW8Num250z0">
    <w:name w:val="WW8Num250z0"/>
    <w:rPr>
      <w:i/>
    </w:rPr>
  </w:style>
  <w:style w:type="character" w:customStyle="1" w:styleId="WW8Num251z0">
    <w:name w:val="WW8Num251z0"/>
    <w:rPr>
      <w:rFonts w:ascii="Symbol" w:hAnsi="Symbol"/>
    </w:rPr>
  </w:style>
  <w:style w:type="character" w:customStyle="1" w:styleId="WW8Num252z0">
    <w:name w:val="WW8Num252z0"/>
    <w:rPr>
      <w:rFonts w:ascii="Wingdings" w:hAnsi="Wingdings"/>
    </w:rPr>
  </w:style>
  <w:style w:type="character" w:customStyle="1" w:styleId="WW8Num253z0">
    <w:name w:val="WW8Num253z0"/>
    <w:rPr>
      <w:rFonts w:ascii="Wingdings" w:hAnsi="Wingdings"/>
    </w:rPr>
  </w:style>
  <w:style w:type="character" w:customStyle="1" w:styleId="WW8Num254z0">
    <w:name w:val="WW8Num254z0"/>
    <w:rPr>
      <w:rFonts w:ascii="Symbol" w:hAnsi="Symbol"/>
    </w:rPr>
  </w:style>
  <w:style w:type="character" w:customStyle="1" w:styleId="WW8Num255z0">
    <w:name w:val="WW8Num255z0"/>
    <w:rPr>
      <w:rFonts w:ascii="Wingdings" w:hAnsi="Wingdings"/>
    </w:rPr>
  </w:style>
  <w:style w:type="character" w:customStyle="1" w:styleId="WW8Num256z0">
    <w:name w:val="WW8Num256z0"/>
    <w:rPr>
      <w:rFonts w:ascii="Symbol" w:hAnsi="Symbol"/>
    </w:rPr>
  </w:style>
  <w:style w:type="character" w:customStyle="1" w:styleId="WW8Num258z0">
    <w:name w:val="WW8Num258z0"/>
    <w:rPr>
      <w:rFonts w:ascii="Wingdings" w:hAnsi="Wingdings"/>
    </w:rPr>
  </w:style>
  <w:style w:type="character" w:customStyle="1" w:styleId="WW8Num259z0">
    <w:name w:val="WW8Num259z0"/>
    <w:rPr>
      <w:rFonts w:ascii="Symbol" w:hAnsi="Symbol"/>
    </w:rPr>
  </w:style>
  <w:style w:type="character" w:customStyle="1" w:styleId="WW8Num261z0">
    <w:name w:val="WW8Num261z0"/>
    <w:rPr>
      <w:rFonts w:ascii="Symbol" w:hAnsi="Symbol"/>
    </w:rPr>
  </w:style>
  <w:style w:type="character" w:customStyle="1" w:styleId="WW8Num262z0">
    <w:name w:val="WW8Num262z0"/>
    <w:rPr>
      <w:rFonts w:ascii="Times New Roman" w:hAnsi="Times New Roman"/>
    </w:rPr>
  </w:style>
  <w:style w:type="character" w:customStyle="1" w:styleId="WW8Num263z0">
    <w:name w:val="WW8Num263z0"/>
    <w:rPr>
      <w:rFonts w:ascii="Symbol" w:hAnsi="Symbol"/>
    </w:rPr>
  </w:style>
  <w:style w:type="character" w:customStyle="1" w:styleId="WW8Num264z0">
    <w:name w:val="WW8Num264z0"/>
    <w:rPr>
      <w:rFonts w:ascii="Wingdings" w:hAnsi="Wingdings"/>
    </w:rPr>
  </w:style>
  <w:style w:type="character" w:customStyle="1" w:styleId="WW8Num265z0">
    <w:name w:val="WW8Num265z0"/>
    <w:rPr>
      <w:rFonts w:ascii="Symbol" w:hAnsi="Symbol"/>
    </w:rPr>
  </w:style>
  <w:style w:type="character" w:customStyle="1" w:styleId="WW8Num268z0">
    <w:name w:val="WW8Num268z0"/>
    <w:rPr>
      <w:rFonts w:ascii="Times New Roman" w:hAnsi="Times New Roman"/>
      <w:b/>
      <w:i w:val="0"/>
      <w:strike w:val="0"/>
      <w:dstrike w:val="0"/>
      <w:color w:val="000000"/>
      <w:position w:val="0"/>
      <w:sz w:val="28"/>
      <w:vertAlign w:val="baseline"/>
    </w:rPr>
  </w:style>
  <w:style w:type="character" w:customStyle="1" w:styleId="WW8Num269z0">
    <w:name w:val="WW8Num269z0"/>
    <w:rPr>
      <w:rFonts w:ascii="Wingdings" w:hAnsi="Wingdings"/>
    </w:rPr>
  </w:style>
  <w:style w:type="character" w:customStyle="1" w:styleId="WW8Num270z0">
    <w:name w:val="WW8Num270z0"/>
    <w:rPr>
      <w:rFonts w:ascii="Wingdings" w:hAnsi="Wingdings"/>
    </w:rPr>
  </w:style>
  <w:style w:type="character" w:customStyle="1" w:styleId="WW8Num273z0">
    <w:name w:val="WW8Num273z0"/>
    <w:rPr>
      <w:rFonts w:ascii="Wingdings" w:hAnsi="Wingdings"/>
    </w:rPr>
  </w:style>
  <w:style w:type="character" w:customStyle="1" w:styleId="WW8Num275z0">
    <w:name w:val="WW8Num275z0"/>
    <w:rPr>
      <w:rFonts w:ascii="Symbol" w:hAnsi="Symbol"/>
    </w:rPr>
  </w:style>
  <w:style w:type="character" w:customStyle="1" w:styleId="WW8Num278z0">
    <w:name w:val="WW8Num278z0"/>
    <w:rPr>
      <w:rFonts w:ascii="Times New Roman" w:hAnsi="Times New Roman"/>
      <w:b w:val="0"/>
      <w:i/>
      <w:sz w:val="24"/>
      <w:u w:val="none"/>
    </w:rPr>
  </w:style>
  <w:style w:type="character" w:customStyle="1" w:styleId="WW8Num279z0">
    <w:name w:val="WW8Num279z0"/>
    <w:rPr>
      <w:rFonts w:ascii="Symbol" w:hAnsi="Symbol"/>
    </w:rPr>
  </w:style>
  <w:style w:type="character" w:customStyle="1" w:styleId="WW8Num280z0">
    <w:name w:val="WW8Num280z0"/>
    <w:rPr>
      <w:rFonts w:ascii="Symbol" w:hAnsi="Symbol"/>
    </w:rPr>
  </w:style>
  <w:style w:type="character" w:customStyle="1" w:styleId="WW8Num281z0">
    <w:name w:val="WW8Num281z0"/>
    <w:rPr>
      <w:rFonts w:ascii="Arial" w:eastAsia="Times New Roman" w:hAnsi="Arial" w:cs="Arial"/>
    </w:rPr>
  </w:style>
  <w:style w:type="character" w:customStyle="1" w:styleId="WW8Num281z1">
    <w:name w:val="WW8Num281z1"/>
    <w:rPr>
      <w:rFonts w:ascii="Courier New" w:hAnsi="Courier New"/>
    </w:rPr>
  </w:style>
  <w:style w:type="character" w:customStyle="1" w:styleId="WW8Num281z2">
    <w:name w:val="WW8Num281z2"/>
    <w:rPr>
      <w:rFonts w:ascii="Wingdings" w:hAnsi="Wingdings"/>
    </w:rPr>
  </w:style>
  <w:style w:type="character" w:customStyle="1" w:styleId="WW8Num281z3">
    <w:name w:val="WW8Num281z3"/>
    <w:rPr>
      <w:rFonts w:ascii="Symbol" w:hAnsi="Symbol"/>
    </w:rPr>
  </w:style>
  <w:style w:type="character" w:customStyle="1" w:styleId="WW8Num285z0">
    <w:name w:val="WW8Num285z0"/>
    <w:rPr>
      <w:rFonts w:ascii="Symbol" w:hAnsi="Symbol"/>
    </w:rPr>
  </w:style>
  <w:style w:type="character" w:customStyle="1" w:styleId="WW8Num286z0">
    <w:name w:val="WW8Num286z0"/>
    <w:rPr>
      <w:rFonts w:ascii="Symbol" w:hAnsi="Symbol"/>
      <w:color w:val="auto"/>
    </w:rPr>
  </w:style>
  <w:style w:type="character" w:customStyle="1" w:styleId="WW8Num287z0">
    <w:name w:val="WW8Num287z0"/>
    <w:rPr>
      <w:rFonts w:ascii="Symbol" w:hAnsi="Symbol"/>
    </w:rPr>
  </w:style>
  <w:style w:type="character" w:customStyle="1" w:styleId="WW8Num288z0">
    <w:name w:val="WW8Num288z0"/>
    <w:rPr>
      <w:rFonts w:ascii="Wingdings" w:hAnsi="Wingdings"/>
    </w:rPr>
  </w:style>
  <w:style w:type="character" w:customStyle="1" w:styleId="WW8Num288z1">
    <w:name w:val="WW8Num288z1"/>
    <w:rPr>
      <w:rFonts w:ascii="Courier New" w:hAnsi="Courier New"/>
    </w:rPr>
  </w:style>
  <w:style w:type="character" w:customStyle="1" w:styleId="WW8Num288z3">
    <w:name w:val="WW8Num288z3"/>
    <w:rPr>
      <w:rFonts w:ascii="Symbol" w:hAnsi="Symbol"/>
    </w:rPr>
  </w:style>
  <w:style w:type="character" w:customStyle="1" w:styleId="WW8Num291z0">
    <w:name w:val="WW8Num291z0"/>
    <w:rPr>
      <w:rFonts w:ascii="Symbol" w:hAnsi="Symbol"/>
    </w:rPr>
  </w:style>
  <w:style w:type="character" w:customStyle="1" w:styleId="WW8Num293z0">
    <w:name w:val="WW8Num293z0"/>
    <w:rPr>
      <w:rFonts w:ascii="Wingdings" w:hAnsi="Wingdings"/>
    </w:rPr>
  </w:style>
  <w:style w:type="character" w:customStyle="1" w:styleId="WW8Num294z0">
    <w:name w:val="WW8Num294z0"/>
    <w:rPr>
      <w:rFonts w:ascii="Symbol" w:hAnsi="Symbol"/>
      <w:color w:val="auto"/>
    </w:rPr>
  </w:style>
  <w:style w:type="character" w:customStyle="1" w:styleId="WW8Num295z0">
    <w:name w:val="WW8Num295z0"/>
    <w:rPr>
      <w:rFonts w:ascii="Wingdings" w:hAnsi="Wingdings"/>
    </w:rPr>
  </w:style>
  <w:style w:type="character" w:customStyle="1" w:styleId="WW8Num296z0">
    <w:name w:val="WW8Num296z0"/>
    <w:rPr>
      <w:rFonts w:ascii="Times New Roman" w:hAnsi="Times New Roman"/>
    </w:rPr>
  </w:style>
  <w:style w:type="character" w:customStyle="1" w:styleId="WW8Num298z0">
    <w:name w:val="WW8Num298z0"/>
    <w:rPr>
      <w:rFonts w:ascii="Wingdings" w:hAnsi="Wingdings"/>
      <w:sz w:val="16"/>
    </w:rPr>
  </w:style>
  <w:style w:type="character" w:customStyle="1" w:styleId="WW8Num299z0">
    <w:name w:val="WW8Num299z0"/>
    <w:rPr>
      <w:rFonts w:ascii="Wingdings" w:hAnsi="Wingdings"/>
      <w:sz w:val="16"/>
    </w:rPr>
  </w:style>
  <w:style w:type="character" w:customStyle="1" w:styleId="WW8Num301z0">
    <w:name w:val="WW8Num301z0"/>
    <w:rPr>
      <w:rFonts w:ascii="Wingdings" w:hAnsi="Wingdings"/>
    </w:rPr>
  </w:style>
  <w:style w:type="character" w:customStyle="1" w:styleId="WW8Num303z0">
    <w:name w:val="WW8Num303z0"/>
    <w:rPr>
      <w:rFonts w:ascii="Times New Roman" w:hAnsi="Times New Roman"/>
      <w:b/>
      <w:i/>
      <w:sz w:val="28"/>
      <w:u w:val="none"/>
    </w:rPr>
  </w:style>
  <w:style w:type="character" w:customStyle="1" w:styleId="WW8Num304z0">
    <w:name w:val="WW8Num304z0"/>
    <w:rPr>
      <w:rFonts w:ascii="Arial" w:hAnsi="Arial"/>
      <w:b w:val="0"/>
      <w:i w:val="0"/>
    </w:rPr>
  </w:style>
  <w:style w:type="character" w:customStyle="1" w:styleId="WW8Num306z0">
    <w:name w:val="WW8Num306z0"/>
    <w:rPr>
      <w:rFonts w:ascii="Wingdings" w:hAnsi="Wingdings"/>
    </w:rPr>
  </w:style>
  <w:style w:type="character" w:customStyle="1" w:styleId="WW8Num306z1">
    <w:name w:val="WW8Num306z1"/>
    <w:rPr>
      <w:rFonts w:ascii="Courier New" w:hAnsi="Courier New"/>
    </w:rPr>
  </w:style>
  <w:style w:type="character" w:customStyle="1" w:styleId="WW8Num306z3">
    <w:name w:val="WW8Num306z3"/>
    <w:rPr>
      <w:rFonts w:ascii="Symbol" w:hAnsi="Symbol"/>
    </w:rPr>
  </w:style>
  <w:style w:type="character" w:customStyle="1" w:styleId="WW8Num307z0">
    <w:name w:val="WW8Num307z0"/>
    <w:rPr>
      <w:rFonts w:ascii="Wingdings" w:hAnsi="Wingdings"/>
    </w:rPr>
  </w:style>
  <w:style w:type="character" w:customStyle="1" w:styleId="WW8Num308z0">
    <w:name w:val="WW8Num308z0"/>
    <w:rPr>
      <w:rFonts w:ascii="Symbol" w:hAnsi="Symbol"/>
    </w:rPr>
  </w:style>
  <w:style w:type="character" w:customStyle="1" w:styleId="WW8Num309z0">
    <w:name w:val="WW8Num309z0"/>
    <w:rPr>
      <w:rFonts w:ascii="Wingdings" w:hAnsi="Wingdings"/>
    </w:rPr>
  </w:style>
  <w:style w:type="character" w:customStyle="1" w:styleId="WW8Num312z0">
    <w:name w:val="WW8Num312z0"/>
    <w:rPr>
      <w:rFonts w:ascii="Times New Roman" w:hAnsi="Times New Roman"/>
    </w:rPr>
  </w:style>
  <w:style w:type="character" w:customStyle="1" w:styleId="WW8Num313z0">
    <w:name w:val="WW8Num313z0"/>
    <w:rPr>
      <w:rFonts w:ascii="Symbol" w:hAnsi="Symbol"/>
    </w:rPr>
  </w:style>
  <w:style w:type="character" w:customStyle="1" w:styleId="WW8Num316z0">
    <w:name w:val="WW8Num316z0"/>
    <w:rPr>
      <w:rFonts w:ascii="Arial" w:eastAsia="Times New Roman" w:hAnsi="Arial" w:cs="Arial"/>
    </w:rPr>
  </w:style>
  <w:style w:type="character" w:customStyle="1" w:styleId="WW8Num316z1">
    <w:name w:val="WW8Num316z1"/>
    <w:rPr>
      <w:rFonts w:ascii="Courier New" w:hAnsi="Courier New"/>
    </w:rPr>
  </w:style>
  <w:style w:type="character" w:customStyle="1" w:styleId="WW8Num316z2">
    <w:name w:val="WW8Num316z2"/>
    <w:rPr>
      <w:rFonts w:ascii="Wingdings" w:hAnsi="Wingdings"/>
    </w:rPr>
  </w:style>
  <w:style w:type="character" w:customStyle="1" w:styleId="WW8Num316z3">
    <w:name w:val="WW8Num316z3"/>
    <w:rPr>
      <w:rFonts w:ascii="Symbol" w:hAnsi="Symbol"/>
    </w:rPr>
  </w:style>
  <w:style w:type="character" w:customStyle="1" w:styleId="WW8Num317z0">
    <w:name w:val="WW8Num317z0"/>
    <w:rPr>
      <w:rFonts w:ascii="Symbol" w:hAnsi="Symbol"/>
    </w:rPr>
  </w:style>
  <w:style w:type="character" w:customStyle="1" w:styleId="WW8Num318z0">
    <w:name w:val="WW8Num318z0"/>
    <w:rPr>
      <w:rFonts w:ascii="Courier New" w:hAnsi="Courier New"/>
    </w:rPr>
  </w:style>
  <w:style w:type="character" w:customStyle="1" w:styleId="WW8Num318z2">
    <w:name w:val="WW8Num318z2"/>
    <w:rPr>
      <w:rFonts w:ascii="Wingdings" w:hAnsi="Wingdings"/>
    </w:rPr>
  </w:style>
  <w:style w:type="character" w:customStyle="1" w:styleId="WW8Num318z3">
    <w:name w:val="WW8Num318z3"/>
    <w:rPr>
      <w:rFonts w:ascii="Symbol" w:hAnsi="Symbol"/>
    </w:rPr>
  </w:style>
  <w:style w:type="character" w:customStyle="1" w:styleId="WW8Num319z0">
    <w:name w:val="WW8Num319z0"/>
    <w:rPr>
      <w:rFonts w:ascii="Times New Roman" w:hAnsi="Times New Roman"/>
      <w:b/>
      <w:i w:val="0"/>
      <w:sz w:val="28"/>
    </w:rPr>
  </w:style>
  <w:style w:type="character" w:customStyle="1" w:styleId="WW8Num319z1">
    <w:name w:val="WW8Num319z1"/>
    <w:rPr>
      <w:rFonts w:ascii="Times New Roman" w:hAnsi="Times New Roman"/>
      <w:sz w:val="28"/>
      <w:u w:val="single"/>
    </w:rPr>
  </w:style>
  <w:style w:type="character" w:customStyle="1" w:styleId="WW8Num322z0">
    <w:name w:val="WW8Num322z0"/>
    <w:rPr>
      <w:rFonts w:ascii="Times New Roman" w:hAnsi="Times New Roman"/>
      <w:b/>
      <w:i w:val="0"/>
      <w:sz w:val="28"/>
    </w:rPr>
  </w:style>
  <w:style w:type="character" w:customStyle="1" w:styleId="WW8Num322z1">
    <w:name w:val="WW8Num322z1"/>
    <w:rPr>
      <w:rFonts w:ascii="Times New Roman" w:hAnsi="Times New Roman"/>
      <w:sz w:val="28"/>
      <w:u w:val="single"/>
    </w:rPr>
  </w:style>
  <w:style w:type="character" w:customStyle="1" w:styleId="WW8Num323z0">
    <w:name w:val="WW8Num323z0"/>
    <w:rPr>
      <w:rFonts w:ascii="Courier New" w:hAnsi="Courier New"/>
    </w:rPr>
  </w:style>
  <w:style w:type="character" w:customStyle="1" w:styleId="WW8Num323z2">
    <w:name w:val="WW8Num323z2"/>
    <w:rPr>
      <w:rFonts w:ascii="Wingdings" w:hAnsi="Wingdings"/>
    </w:rPr>
  </w:style>
  <w:style w:type="character" w:customStyle="1" w:styleId="WW8Num323z3">
    <w:name w:val="WW8Num323z3"/>
    <w:rPr>
      <w:rFonts w:ascii="Symbol" w:hAnsi="Symbol"/>
    </w:rPr>
  </w:style>
  <w:style w:type="character" w:customStyle="1" w:styleId="WW8Num324z0">
    <w:name w:val="WW8Num324z0"/>
    <w:rPr>
      <w:rFonts w:ascii="Symbol" w:hAnsi="Symbol"/>
    </w:rPr>
  </w:style>
  <w:style w:type="character" w:customStyle="1" w:styleId="WW8Num325z0">
    <w:name w:val="WW8Num325z0"/>
    <w:rPr>
      <w:rFonts w:ascii="Symbol" w:hAnsi="Symbol"/>
    </w:rPr>
  </w:style>
  <w:style w:type="character" w:customStyle="1" w:styleId="WW8Num326z0">
    <w:name w:val="WW8Num326z0"/>
    <w:rPr>
      <w:rFonts w:ascii="Times New Roman" w:hAnsi="Times New Roman"/>
    </w:rPr>
  </w:style>
  <w:style w:type="character" w:customStyle="1" w:styleId="WW8Num327z0">
    <w:name w:val="WW8Num327z0"/>
    <w:rPr>
      <w:rFonts w:ascii="Wingdings" w:hAnsi="Wingdings"/>
    </w:rPr>
  </w:style>
  <w:style w:type="character" w:customStyle="1" w:styleId="WW8Num328z0">
    <w:name w:val="WW8Num328z0"/>
    <w:rPr>
      <w:rFonts w:ascii="Symbol" w:hAnsi="Symbol"/>
    </w:rPr>
  </w:style>
  <w:style w:type="character" w:customStyle="1" w:styleId="WW8Num329z0">
    <w:name w:val="WW8Num329z0"/>
    <w:rPr>
      <w:rFonts w:ascii="Times New Roman" w:hAnsi="Times New Roman"/>
      <w:b/>
      <w:i w:val="0"/>
      <w:strike w:val="0"/>
      <w:dstrike w:val="0"/>
      <w:color w:val="000000"/>
      <w:position w:val="0"/>
      <w:sz w:val="28"/>
      <w:vertAlign w:val="baseline"/>
    </w:rPr>
  </w:style>
  <w:style w:type="character" w:customStyle="1" w:styleId="WW8Num330z0">
    <w:name w:val="WW8Num330z0"/>
    <w:rPr>
      <w:rFonts w:ascii="Symbol" w:hAnsi="Symbol"/>
      <w:color w:val="auto"/>
    </w:rPr>
  </w:style>
  <w:style w:type="character" w:customStyle="1" w:styleId="WW8Num330z1">
    <w:name w:val="WW8Num330z1"/>
    <w:rPr>
      <w:rFonts w:ascii="Symbol" w:hAnsi="Symbol"/>
    </w:rPr>
  </w:style>
  <w:style w:type="character" w:customStyle="1" w:styleId="WW8Num330z4">
    <w:name w:val="WW8Num330z4"/>
    <w:rPr>
      <w:rFonts w:ascii="Courier New" w:hAnsi="Courier New"/>
    </w:rPr>
  </w:style>
  <w:style w:type="character" w:customStyle="1" w:styleId="WW8Num330z5">
    <w:name w:val="WW8Num330z5"/>
    <w:rPr>
      <w:rFonts w:ascii="Wingdings" w:hAnsi="Wingdings"/>
    </w:rPr>
  </w:style>
  <w:style w:type="character" w:customStyle="1" w:styleId="WW8Num331z1">
    <w:name w:val="WW8Num331z1"/>
    <w:rPr>
      <w:rFonts w:ascii="Courier New" w:hAnsi="Courier New"/>
    </w:rPr>
  </w:style>
  <w:style w:type="character" w:customStyle="1" w:styleId="WW8Num331z2">
    <w:name w:val="WW8Num331z2"/>
    <w:rPr>
      <w:rFonts w:ascii="Wingdings" w:hAnsi="Wingdings"/>
    </w:rPr>
  </w:style>
  <w:style w:type="character" w:customStyle="1" w:styleId="WW8Num331z3">
    <w:name w:val="WW8Num331z3"/>
    <w:rPr>
      <w:rFonts w:ascii="Symbol" w:hAnsi="Symbol"/>
    </w:rPr>
  </w:style>
  <w:style w:type="character" w:customStyle="1" w:styleId="WW8Num332z0">
    <w:name w:val="WW8Num332z0"/>
    <w:rPr>
      <w:rFonts w:ascii="Wingdings" w:hAnsi="Wingdings"/>
    </w:rPr>
  </w:style>
  <w:style w:type="character" w:customStyle="1" w:styleId="WW8Num333z0">
    <w:name w:val="WW8Num333z0"/>
    <w:rPr>
      <w:rFonts w:ascii="Times New Roman" w:hAnsi="Times New Roman"/>
    </w:rPr>
  </w:style>
  <w:style w:type="character" w:customStyle="1" w:styleId="WW8Num334z0">
    <w:name w:val="WW8Num334z0"/>
    <w:rPr>
      <w:rFonts w:ascii="Wingdings" w:hAnsi="Wingdings"/>
    </w:rPr>
  </w:style>
  <w:style w:type="character" w:customStyle="1" w:styleId="WW8Num335z0">
    <w:name w:val="WW8Num335z0"/>
    <w:rPr>
      <w:rFonts w:ascii="Symbol" w:hAnsi="Symbol"/>
    </w:rPr>
  </w:style>
  <w:style w:type="character" w:customStyle="1" w:styleId="WW8Num339z0">
    <w:name w:val="WW8Num339z0"/>
    <w:rPr>
      <w:rFonts w:ascii="Symbol" w:hAnsi="Symbol"/>
    </w:rPr>
  </w:style>
  <w:style w:type="character" w:customStyle="1" w:styleId="WW8Num341z0">
    <w:name w:val="WW8Num341z0"/>
    <w:rPr>
      <w:rFonts w:ascii="Times New Roman" w:hAnsi="Times New Roman"/>
      <w:b w:val="0"/>
      <w:i w:val="0"/>
      <w:sz w:val="20"/>
    </w:rPr>
  </w:style>
  <w:style w:type="character" w:customStyle="1" w:styleId="WW8Num343z0">
    <w:name w:val="WW8Num343z0"/>
    <w:rPr>
      <w:rFonts w:ascii="Symbol" w:hAnsi="Symbol"/>
    </w:rPr>
  </w:style>
  <w:style w:type="character" w:customStyle="1" w:styleId="WW8Num344z0">
    <w:name w:val="WW8Num344z0"/>
    <w:rPr>
      <w:rFonts w:ascii="Arial" w:eastAsia="Times New Roman" w:hAnsi="Arial" w:cs="Arial"/>
    </w:rPr>
  </w:style>
  <w:style w:type="character" w:customStyle="1" w:styleId="WW8Num344z1">
    <w:name w:val="WW8Num344z1"/>
    <w:rPr>
      <w:rFonts w:ascii="Courier New" w:hAnsi="Courier New"/>
    </w:rPr>
  </w:style>
  <w:style w:type="character" w:customStyle="1" w:styleId="WW8Num344z2">
    <w:name w:val="WW8Num344z2"/>
    <w:rPr>
      <w:rFonts w:ascii="Wingdings" w:hAnsi="Wingdings"/>
    </w:rPr>
  </w:style>
  <w:style w:type="character" w:customStyle="1" w:styleId="WW8Num344z3">
    <w:name w:val="WW8Num344z3"/>
    <w:rPr>
      <w:rFonts w:ascii="Symbol" w:hAnsi="Symbol"/>
    </w:rPr>
  </w:style>
  <w:style w:type="character" w:customStyle="1" w:styleId="WW8Num345z0">
    <w:name w:val="WW8Num345z0"/>
    <w:rPr>
      <w:rFonts w:ascii="Wingdings" w:hAnsi="Wingdings"/>
    </w:rPr>
  </w:style>
  <w:style w:type="character" w:customStyle="1" w:styleId="WW8Num347z1">
    <w:name w:val="WW8Num347z1"/>
    <w:rPr>
      <w:rFonts w:ascii="Courier New" w:hAnsi="Courier New"/>
    </w:rPr>
  </w:style>
  <w:style w:type="character" w:customStyle="1" w:styleId="WW8Num347z2">
    <w:name w:val="WW8Num347z2"/>
    <w:rPr>
      <w:rFonts w:ascii="Wingdings" w:hAnsi="Wingdings"/>
    </w:rPr>
  </w:style>
  <w:style w:type="character" w:customStyle="1" w:styleId="WW8Num347z3">
    <w:name w:val="WW8Num347z3"/>
    <w:rPr>
      <w:rFonts w:ascii="Symbol" w:hAnsi="Symbol"/>
    </w:rPr>
  </w:style>
  <w:style w:type="character" w:customStyle="1" w:styleId="WW8Num348z0">
    <w:name w:val="WW8Num348z0"/>
    <w:rPr>
      <w:rFonts w:ascii="Wingdings" w:hAnsi="Wingdings"/>
    </w:rPr>
  </w:style>
  <w:style w:type="character" w:customStyle="1" w:styleId="WW8Num349z0">
    <w:name w:val="WW8Num349z0"/>
    <w:rPr>
      <w:rFonts w:ascii="Symbol" w:hAnsi="Symbol"/>
    </w:rPr>
  </w:style>
  <w:style w:type="character" w:customStyle="1" w:styleId="WW8Num350z0">
    <w:name w:val="WW8Num350z0"/>
    <w:rPr>
      <w:rFonts w:ascii="Wingdings" w:hAnsi="Wingdings"/>
    </w:rPr>
  </w:style>
  <w:style w:type="character" w:customStyle="1" w:styleId="WW8Num352z0">
    <w:name w:val="WW8Num352z0"/>
    <w:rPr>
      <w:rFonts w:ascii="Arial" w:hAnsi="Arial"/>
      <w:b w:val="0"/>
      <w:i w:val="0"/>
    </w:rPr>
  </w:style>
  <w:style w:type="character" w:customStyle="1" w:styleId="WW8Num353z0">
    <w:name w:val="WW8Num353z0"/>
    <w:rPr>
      <w:rFonts w:ascii="Times New Roman" w:hAnsi="Times New Roman"/>
    </w:rPr>
  </w:style>
  <w:style w:type="character" w:customStyle="1" w:styleId="WW8Num354z0">
    <w:name w:val="WW8Num354z0"/>
    <w:rPr>
      <w:rFonts w:ascii="Symbol" w:hAnsi="Symbol"/>
      <w:sz w:val="24"/>
    </w:rPr>
  </w:style>
  <w:style w:type="character" w:customStyle="1" w:styleId="WW8Num356z0">
    <w:name w:val="WW8Num356z0"/>
    <w:rPr>
      <w:rFonts w:ascii="Symbol" w:hAnsi="Symbol"/>
    </w:rPr>
  </w:style>
  <w:style w:type="character" w:customStyle="1" w:styleId="WW8Num357z0">
    <w:name w:val="WW8Num357z0"/>
    <w:rPr>
      <w:rFonts w:ascii="Wingdings" w:hAnsi="Wingdings"/>
    </w:rPr>
  </w:style>
  <w:style w:type="character" w:customStyle="1" w:styleId="WW8Num358z0">
    <w:name w:val="WW8Num358z0"/>
    <w:rPr>
      <w:rFonts w:ascii="Wingdings" w:hAnsi="Wingdings"/>
    </w:rPr>
  </w:style>
  <w:style w:type="character" w:customStyle="1" w:styleId="WW8Num359z0">
    <w:name w:val="WW8Num359z0"/>
    <w:rPr>
      <w:rFonts w:ascii="Symbol" w:hAnsi="Symbol"/>
    </w:rPr>
  </w:style>
  <w:style w:type="character" w:customStyle="1" w:styleId="WW8Num360z0">
    <w:name w:val="WW8Num360z0"/>
    <w:rPr>
      <w:rFonts w:ascii="Symbol" w:hAnsi="Symbol"/>
    </w:rPr>
  </w:style>
  <w:style w:type="character" w:customStyle="1" w:styleId="WW8Num365z0">
    <w:name w:val="WW8Num365z0"/>
    <w:rPr>
      <w:rFonts w:ascii="Symbol" w:hAnsi="Symbol"/>
    </w:rPr>
  </w:style>
  <w:style w:type="character" w:customStyle="1" w:styleId="WW8Num366z0">
    <w:name w:val="WW8Num366z0"/>
    <w:rPr>
      <w:rFonts w:ascii="Times New Roman" w:hAnsi="Times New Roman"/>
    </w:rPr>
  </w:style>
  <w:style w:type="character" w:customStyle="1" w:styleId="WW8Num367z0">
    <w:name w:val="WW8Num367z0"/>
    <w:rPr>
      <w:rFonts w:ascii="Arial" w:hAnsi="Arial"/>
      <w:b w:val="0"/>
      <w:i/>
      <w:sz w:val="24"/>
      <w:u w:val="none"/>
    </w:rPr>
  </w:style>
  <w:style w:type="character" w:customStyle="1" w:styleId="WW8Num369z0">
    <w:name w:val="WW8Num369z0"/>
    <w:rPr>
      <w:rFonts w:ascii="Symbol" w:hAnsi="Symbol"/>
    </w:rPr>
  </w:style>
  <w:style w:type="character" w:customStyle="1" w:styleId="WW8Num371z0">
    <w:name w:val="WW8Num371z0"/>
    <w:rPr>
      <w:rFonts w:ascii="Arial" w:eastAsia="Times New Roman" w:hAnsi="Arial" w:cs="Arial"/>
    </w:rPr>
  </w:style>
  <w:style w:type="character" w:customStyle="1" w:styleId="WW8Num371z1">
    <w:name w:val="WW8Num371z1"/>
    <w:rPr>
      <w:rFonts w:ascii="Courier New" w:hAnsi="Courier New"/>
    </w:rPr>
  </w:style>
  <w:style w:type="character" w:customStyle="1" w:styleId="WW8Num371z2">
    <w:name w:val="WW8Num371z2"/>
    <w:rPr>
      <w:rFonts w:ascii="Wingdings" w:hAnsi="Wingdings"/>
    </w:rPr>
  </w:style>
  <w:style w:type="character" w:customStyle="1" w:styleId="WW8Num371z3">
    <w:name w:val="WW8Num371z3"/>
    <w:rPr>
      <w:rFonts w:ascii="Symbol" w:hAnsi="Symbol"/>
    </w:rPr>
  </w:style>
  <w:style w:type="character" w:customStyle="1" w:styleId="WW8Num372z0">
    <w:name w:val="WW8Num372z0"/>
    <w:rPr>
      <w:b/>
    </w:rPr>
  </w:style>
  <w:style w:type="character" w:customStyle="1" w:styleId="WW8Num373z0">
    <w:name w:val="WW8Num373z0"/>
    <w:rPr>
      <w:rFonts w:ascii="Symbol" w:hAnsi="Symbol"/>
    </w:rPr>
  </w:style>
  <w:style w:type="character" w:customStyle="1" w:styleId="WW8Num374z0">
    <w:name w:val="WW8Num374z0"/>
    <w:rPr>
      <w:rFonts w:ascii="Wingdings" w:hAnsi="Wingdings"/>
    </w:rPr>
  </w:style>
  <w:style w:type="character" w:customStyle="1" w:styleId="WW8Num375z0">
    <w:name w:val="WW8Num375z0"/>
    <w:rPr>
      <w:rFonts w:ascii="Courier New" w:hAnsi="Courier New"/>
      <w:b w:val="0"/>
      <w:i w:val="0"/>
      <w:sz w:val="24"/>
      <w:u w:val="none"/>
    </w:rPr>
  </w:style>
  <w:style w:type="character" w:customStyle="1" w:styleId="WW8Num376z0">
    <w:name w:val="WW8Num376z0"/>
    <w:rPr>
      <w:rFonts w:ascii="Symbol" w:hAnsi="Symbol"/>
    </w:rPr>
  </w:style>
  <w:style w:type="character" w:customStyle="1" w:styleId="WW8Num377z0">
    <w:name w:val="WW8Num377z0"/>
    <w:rPr>
      <w:rFonts w:ascii="Symbol" w:hAnsi="Symbol"/>
    </w:rPr>
  </w:style>
  <w:style w:type="character" w:customStyle="1" w:styleId="WW8Num378z0">
    <w:name w:val="WW8Num378z0"/>
    <w:rPr>
      <w:rFonts w:ascii="Symbol" w:hAnsi="Symbol"/>
    </w:rPr>
  </w:style>
  <w:style w:type="character" w:customStyle="1" w:styleId="WW8Num379z0">
    <w:name w:val="WW8Num379z0"/>
    <w:rPr>
      <w:rFonts w:ascii="Symbol" w:hAnsi="Symbol"/>
    </w:rPr>
  </w:style>
  <w:style w:type="character" w:customStyle="1" w:styleId="WW8Num382z0">
    <w:name w:val="WW8Num382z0"/>
    <w:rPr>
      <w:rFonts w:ascii="Times New Roman" w:hAnsi="Times New Roman"/>
    </w:rPr>
  </w:style>
  <w:style w:type="character" w:customStyle="1" w:styleId="WW8Num383z0">
    <w:name w:val="WW8Num383z0"/>
    <w:rPr>
      <w:rFonts w:ascii="Wingdings" w:hAnsi="Wingdings"/>
    </w:rPr>
  </w:style>
  <w:style w:type="character" w:customStyle="1" w:styleId="WW8Num384z0">
    <w:name w:val="WW8Num384z0"/>
    <w:rPr>
      <w:rFonts w:ascii="Symbol" w:hAnsi="Symbol"/>
      <w:sz w:val="24"/>
    </w:rPr>
  </w:style>
  <w:style w:type="character" w:customStyle="1" w:styleId="WW8Num385z0">
    <w:name w:val="WW8Num385z0"/>
    <w:rPr>
      <w:rFonts w:ascii="Symbol" w:hAnsi="Symbol"/>
    </w:rPr>
  </w:style>
  <w:style w:type="character" w:customStyle="1" w:styleId="WW8Num386z0">
    <w:name w:val="WW8Num386z0"/>
    <w:rPr>
      <w:rFonts w:ascii="Symbol" w:hAnsi="Symbol"/>
    </w:rPr>
  </w:style>
  <w:style w:type="character" w:customStyle="1" w:styleId="WW8Num388z0">
    <w:name w:val="WW8Num388z0"/>
    <w:rPr>
      <w:rFonts w:ascii="Wingdings" w:hAnsi="Wingdings"/>
    </w:rPr>
  </w:style>
  <w:style w:type="character" w:customStyle="1" w:styleId="WW8Num389z0">
    <w:name w:val="WW8Num389z0"/>
    <w:rPr>
      <w:rFonts w:ascii="Symbol" w:hAnsi="Symbol"/>
    </w:rPr>
  </w:style>
  <w:style w:type="character" w:customStyle="1" w:styleId="WW8Num390z0">
    <w:name w:val="WW8Num390z0"/>
    <w:rPr>
      <w:rFonts w:ascii="Times New Roman" w:hAnsi="Times New Roman"/>
    </w:rPr>
  </w:style>
  <w:style w:type="character" w:customStyle="1" w:styleId="WW8Num391z0">
    <w:name w:val="WW8Num391z0"/>
    <w:rPr>
      <w:rFonts w:ascii="Symbol" w:hAnsi="Symbol"/>
    </w:rPr>
  </w:style>
  <w:style w:type="character" w:customStyle="1" w:styleId="WW8Num392z0">
    <w:name w:val="WW8Num392z0"/>
    <w:rPr>
      <w:rFonts w:ascii="Symbol" w:hAnsi="Symbol"/>
    </w:rPr>
  </w:style>
  <w:style w:type="character" w:customStyle="1" w:styleId="WW8Num393z0">
    <w:name w:val="WW8Num393z0"/>
    <w:rPr>
      <w:rFonts w:ascii="Wingdings" w:hAnsi="Wingdings"/>
    </w:rPr>
  </w:style>
  <w:style w:type="character" w:customStyle="1" w:styleId="WW8Num394z0">
    <w:name w:val="WW8Num394z0"/>
    <w:rPr>
      <w:rFonts w:ascii="Symbol" w:hAnsi="Symbol"/>
    </w:rPr>
  </w:style>
  <w:style w:type="character" w:customStyle="1" w:styleId="WW8Num395z0">
    <w:name w:val="WW8Num395z0"/>
    <w:rPr>
      <w:rFonts w:ascii="Wingdings" w:hAnsi="Wingdings"/>
    </w:rPr>
  </w:style>
  <w:style w:type="character" w:customStyle="1" w:styleId="WW8Num399z0">
    <w:name w:val="WW8Num399z0"/>
    <w:rPr>
      <w:rFonts w:ascii="Times New Roman" w:hAnsi="Times New Roman"/>
      <w:b w:val="0"/>
      <w:i w:val="0"/>
      <w:sz w:val="24"/>
      <w:u w:val="none"/>
    </w:rPr>
  </w:style>
  <w:style w:type="character" w:customStyle="1" w:styleId="WW8Num400z0">
    <w:name w:val="WW8Num400z0"/>
    <w:rPr>
      <w:rFonts w:ascii="Symbol" w:hAnsi="Symbol"/>
    </w:rPr>
  </w:style>
  <w:style w:type="character" w:customStyle="1" w:styleId="WW8Num401z0">
    <w:name w:val="WW8Num401z0"/>
    <w:rPr>
      <w:rFonts w:ascii="Wingdings" w:hAnsi="Wingdings"/>
    </w:rPr>
  </w:style>
  <w:style w:type="character" w:customStyle="1" w:styleId="WW8Num402z0">
    <w:name w:val="WW8Num402z0"/>
    <w:rPr>
      <w:rFonts w:ascii="Wingdings" w:hAnsi="Wingdings"/>
      <w:sz w:val="16"/>
    </w:rPr>
  </w:style>
  <w:style w:type="character" w:customStyle="1" w:styleId="WW8Num402z1">
    <w:name w:val="WW8Num402z1"/>
    <w:rPr>
      <w:rFonts w:ascii="Courier New" w:hAnsi="Courier New"/>
    </w:rPr>
  </w:style>
  <w:style w:type="character" w:customStyle="1" w:styleId="WW8Num402z2">
    <w:name w:val="WW8Num402z2"/>
    <w:rPr>
      <w:rFonts w:ascii="Wingdings" w:hAnsi="Wingdings"/>
    </w:rPr>
  </w:style>
  <w:style w:type="character" w:customStyle="1" w:styleId="WW8Num402z3">
    <w:name w:val="WW8Num402z3"/>
    <w:rPr>
      <w:rFonts w:ascii="Symbol" w:hAnsi="Symbol"/>
    </w:rPr>
  </w:style>
  <w:style w:type="character" w:customStyle="1" w:styleId="WW8Num403z0">
    <w:name w:val="WW8Num403z0"/>
    <w:rPr>
      <w:rFonts w:ascii="Symbol" w:hAnsi="Symbol"/>
    </w:rPr>
  </w:style>
  <w:style w:type="character" w:customStyle="1" w:styleId="WW8Num408z0">
    <w:name w:val="WW8Num408z0"/>
    <w:rPr>
      <w:rFonts w:ascii="Symbol" w:hAnsi="Symbol"/>
      <w:color w:val="auto"/>
    </w:rPr>
  </w:style>
  <w:style w:type="character" w:customStyle="1" w:styleId="WW8Num410z0">
    <w:name w:val="WW8Num410z0"/>
    <w:rPr>
      <w:rFonts w:ascii="Symbol" w:hAnsi="Symbol"/>
    </w:rPr>
  </w:style>
  <w:style w:type="character" w:customStyle="1" w:styleId="WW8Num415z0">
    <w:name w:val="WW8Num415z0"/>
    <w:rPr>
      <w:rFonts w:ascii="Symbol" w:hAnsi="Symbol"/>
      <w:sz w:val="24"/>
    </w:rPr>
  </w:style>
  <w:style w:type="character" w:customStyle="1" w:styleId="WW8Num416z0">
    <w:name w:val="WW8Num416z0"/>
    <w:rPr>
      <w:rFonts w:ascii="Arial" w:eastAsia="Times New Roman" w:hAnsi="Arial" w:cs="Arial"/>
    </w:rPr>
  </w:style>
  <w:style w:type="character" w:customStyle="1" w:styleId="WW8Num416z1">
    <w:name w:val="WW8Num416z1"/>
    <w:rPr>
      <w:rFonts w:ascii="Courier New" w:hAnsi="Courier New"/>
    </w:rPr>
  </w:style>
  <w:style w:type="character" w:customStyle="1" w:styleId="WW8Num416z2">
    <w:name w:val="WW8Num416z2"/>
    <w:rPr>
      <w:rFonts w:ascii="Wingdings" w:hAnsi="Wingdings"/>
    </w:rPr>
  </w:style>
  <w:style w:type="character" w:customStyle="1" w:styleId="WW8Num416z3">
    <w:name w:val="WW8Num416z3"/>
    <w:rPr>
      <w:rFonts w:ascii="Symbol" w:hAnsi="Symbol"/>
    </w:rPr>
  </w:style>
  <w:style w:type="character" w:customStyle="1" w:styleId="WW8Num417z0">
    <w:name w:val="WW8Num417z0"/>
    <w:rPr>
      <w:rFonts w:ascii="Times New Roman" w:hAnsi="Times New Roman"/>
      <w:b/>
      <w:i w:val="0"/>
      <w:sz w:val="28"/>
    </w:rPr>
  </w:style>
  <w:style w:type="character" w:customStyle="1" w:styleId="WW8Num417z1">
    <w:name w:val="WW8Num417z1"/>
    <w:rPr>
      <w:rFonts w:ascii="Times New Roman" w:hAnsi="Times New Roman"/>
      <w:sz w:val="28"/>
      <w:u w:val="single"/>
    </w:rPr>
  </w:style>
  <w:style w:type="character" w:customStyle="1" w:styleId="WW8Num419z0">
    <w:name w:val="WW8Num419z0"/>
    <w:rPr>
      <w:rFonts w:ascii="Symbol" w:hAnsi="Symbol"/>
    </w:rPr>
  </w:style>
  <w:style w:type="character" w:customStyle="1" w:styleId="WW8Num420z0">
    <w:name w:val="WW8Num420z0"/>
    <w:rPr>
      <w:rFonts w:ascii="Symbol" w:hAnsi="Symbol"/>
    </w:rPr>
  </w:style>
  <w:style w:type="character" w:customStyle="1" w:styleId="WW8Num424z0">
    <w:name w:val="WW8Num424z0"/>
    <w:rPr>
      <w:rFonts w:ascii="Times New Roman" w:hAnsi="Times New Roman"/>
      <w:b w:val="0"/>
      <w:i w:val="0"/>
      <w:sz w:val="24"/>
      <w:u w:val="none"/>
    </w:rPr>
  </w:style>
  <w:style w:type="character" w:customStyle="1" w:styleId="WW8Num425z0">
    <w:name w:val="WW8Num425z0"/>
    <w:rPr>
      <w:b/>
    </w:rPr>
  </w:style>
  <w:style w:type="character" w:customStyle="1" w:styleId="WW8Num426z0">
    <w:name w:val="WW8Num426z0"/>
    <w:rPr>
      <w:rFonts w:ascii="Symbol" w:hAnsi="Symbol"/>
    </w:rPr>
  </w:style>
  <w:style w:type="character" w:customStyle="1" w:styleId="WW8Num428z0">
    <w:name w:val="WW8Num428z0"/>
    <w:rPr>
      <w:rFonts w:ascii="Symbol" w:hAnsi="Symbol"/>
    </w:rPr>
  </w:style>
  <w:style w:type="character" w:customStyle="1" w:styleId="WW8Num430z0">
    <w:name w:val="WW8Num430z0"/>
    <w:rPr>
      <w:rFonts w:ascii="Times New Roman" w:hAnsi="Times New Roman"/>
    </w:rPr>
  </w:style>
  <w:style w:type="character" w:customStyle="1" w:styleId="WW8Num431z0">
    <w:name w:val="WW8Num431z0"/>
    <w:rPr>
      <w:rFonts w:ascii="Times New Roman" w:hAnsi="Times New Roman"/>
      <w:b/>
      <w:i/>
      <w:sz w:val="28"/>
      <w:u w:val="none"/>
    </w:rPr>
  </w:style>
  <w:style w:type="character" w:customStyle="1" w:styleId="WW8Num436z0">
    <w:name w:val="WW8Num436z0"/>
    <w:rPr>
      <w:rFonts w:ascii="Symbol" w:hAnsi="Symbol"/>
      <w:color w:val="auto"/>
    </w:rPr>
  </w:style>
  <w:style w:type="character" w:customStyle="1" w:styleId="WW8Num439z0">
    <w:name w:val="WW8Num439z0"/>
    <w:rPr>
      <w:rFonts w:ascii="Symbol" w:hAnsi="Symbol"/>
    </w:rPr>
  </w:style>
  <w:style w:type="character" w:customStyle="1" w:styleId="WW8Num440z0">
    <w:name w:val="WW8Num440z0"/>
    <w:rPr>
      <w:rFonts w:ascii="Wingdings" w:hAnsi="Wingdings"/>
    </w:rPr>
  </w:style>
  <w:style w:type="character" w:customStyle="1" w:styleId="WW8Num443z0">
    <w:name w:val="WW8Num443z0"/>
    <w:rPr>
      <w:rFonts w:ascii="Times New Roman" w:hAnsi="Times New Roman"/>
      <w:b w:val="0"/>
      <w:i w:val="0"/>
      <w:sz w:val="24"/>
      <w:u w:val="none"/>
    </w:rPr>
  </w:style>
  <w:style w:type="character" w:customStyle="1" w:styleId="WW8Num447z0">
    <w:name w:val="WW8Num447z0"/>
    <w:rPr>
      <w:rFonts w:ascii="Symbol" w:hAnsi="Symbol"/>
      <w:color w:val="auto"/>
    </w:rPr>
  </w:style>
  <w:style w:type="character" w:customStyle="1" w:styleId="WW8Num448z0">
    <w:name w:val="WW8Num448z0"/>
    <w:rPr>
      <w:rFonts w:ascii="Symbol" w:hAnsi="Symbol"/>
    </w:rPr>
  </w:style>
  <w:style w:type="character" w:customStyle="1" w:styleId="WW8Num449z0">
    <w:name w:val="WW8Num449z0"/>
    <w:rPr>
      <w:rFonts w:ascii="Symbol" w:hAnsi="Symbol"/>
    </w:rPr>
  </w:style>
  <w:style w:type="character" w:customStyle="1" w:styleId="WW8Num450z0">
    <w:name w:val="WW8Num450z0"/>
    <w:rPr>
      <w:rFonts w:ascii="Symbol" w:hAnsi="Symbol"/>
      <w:sz w:val="24"/>
    </w:rPr>
  </w:style>
  <w:style w:type="character" w:customStyle="1" w:styleId="WW8Num451z0">
    <w:name w:val="WW8Num451z0"/>
    <w:rPr>
      <w:rFonts w:ascii="Symbol" w:hAnsi="Symbol"/>
    </w:rPr>
  </w:style>
  <w:style w:type="character" w:customStyle="1" w:styleId="WW8Num452z0">
    <w:name w:val="WW8Num452z0"/>
    <w:rPr>
      <w:rFonts w:ascii="Wingdings" w:hAnsi="Wingdings"/>
      <w:sz w:val="16"/>
    </w:rPr>
  </w:style>
  <w:style w:type="character" w:customStyle="1" w:styleId="WW8Num454z0">
    <w:name w:val="WW8Num454z0"/>
    <w:rPr>
      <w:rFonts w:ascii="Arial" w:eastAsia="Times New Roman" w:hAnsi="Arial" w:cs="Arial"/>
    </w:rPr>
  </w:style>
  <w:style w:type="character" w:customStyle="1" w:styleId="WW8Num454z1">
    <w:name w:val="WW8Num454z1"/>
    <w:rPr>
      <w:rFonts w:ascii="Courier New" w:hAnsi="Courier New"/>
    </w:rPr>
  </w:style>
  <w:style w:type="character" w:customStyle="1" w:styleId="WW8Num454z2">
    <w:name w:val="WW8Num454z2"/>
    <w:rPr>
      <w:rFonts w:ascii="Wingdings" w:hAnsi="Wingdings"/>
    </w:rPr>
  </w:style>
  <w:style w:type="character" w:customStyle="1" w:styleId="WW8Num454z3">
    <w:name w:val="WW8Num454z3"/>
    <w:rPr>
      <w:rFonts w:ascii="Symbol" w:hAnsi="Symbol"/>
    </w:rPr>
  </w:style>
  <w:style w:type="character" w:customStyle="1" w:styleId="WW8Num455z0">
    <w:name w:val="WW8Num455z0"/>
    <w:rPr>
      <w:rFonts w:ascii="Symbol" w:hAnsi="Symbol"/>
      <w:color w:val="auto"/>
    </w:rPr>
  </w:style>
  <w:style w:type="character" w:customStyle="1" w:styleId="WW8Num456z0">
    <w:name w:val="WW8Num456z0"/>
    <w:rPr>
      <w:rFonts w:ascii="Symbol" w:hAnsi="Symbol"/>
    </w:rPr>
  </w:style>
  <w:style w:type="character" w:customStyle="1" w:styleId="WW8Num457z0">
    <w:name w:val="WW8Num457z0"/>
    <w:rPr>
      <w:rFonts w:ascii="Symbol" w:hAnsi="Symbol"/>
    </w:rPr>
  </w:style>
  <w:style w:type="character" w:customStyle="1" w:styleId="WW8Num458z0">
    <w:name w:val="WW8Num458z0"/>
    <w:rPr>
      <w:rFonts w:ascii="Symbol" w:hAnsi="Symbol"/>
    </w:rPr>
  </w:style>
  <w:style w:type="character" w:customStyle="1" w:styleId="WW8Num460z0">
    <w:name w:val="WW8Num460z0"/>
    <w:rPr>
      <w:rFonts w:ascii="Wingdings" w:hAnsi="Wingdings"/>
    </w:rPr>
  </w:style>
  <w:style w:type="character" w:customStyle="1" w:styleId="WW8Num465z0">
    <w:name w:val="WW8Num465z0"/>
    <w:rPr>
      <w:rFonts w:ascii="Symbol" w:hAnsi="Symbol"/>
    </w:rPr>
  </w:style>
  <w:style w:type="character" w:customStyle="1" w:styleId="WW8Num466z0">
    <w:name w:val="WW8Num466z0"/>
    <w:rPr>
      <w:b/>
    </w:rPr>
  </w:style>
  <w:style w:type="character" w:customStyle="1" w:styleId="WW8Num467z0">
    <w:name w:val="WW8Num467z0"/>
    <w:rPr>
      <w:rFonts w:ascii="Wingdings" w:hAnsi="Wingdings"/>
    </w:rPr>
  </w:style>
  <w:style w:type="character" w:customStyle="1" w:styleId="WW8Num468z0">
    <w:name w:val="WW8Num468z0"/>
    <w:rPr>
      <w:rFonts w:ascii="Times New Roman" w:hAnsi="Times New Roman"/>
      <w:b w:val="0"/>
      <w:i w:val="0"/>
      <w:sz w:val="24"/>
      <w:u w:val="none"/>
    </w:rPr>
  </w:style>
  <w:style w:type="character" w:customStyle="1" w:styleId="WW8Num469z0">
    <w:name w:val="WW8Num469z0"/>
    <w:rPr>
      <w:rFonts w:ascii="Symbol" w:hAnsi="Symbol"/>
    </w:rPr>
  </w:style>
  <w:style w:type="character" w:customStyle="1" w:styleId="WW8Num470z0">
    <w:name w:val="WW8Num470z0"/>
    <w:rPr>
      <w:rFonts w:ascii="Arial" w:eastAsia="Times New Roman" w:hAnsi="Arial" w:cs="Arial"/>
    </w:rPr>
  </w:style>
  <w:style w:type="character" w:customStyle="1" w:styleId="WW8Num470z1">
    <w:name w:val="WW8Num470z1"/>
    <w:rPr>
      <w:rFonts w:ascii="Courier New" w:hAnsi="Courier New"/>
    </w:rPr>
  </w:style>
  <w:style w:type="character" w:customStyle="1" w:styleId="WW8Num470z2">
    <w:name w:val="WW8Num470z2"/>
    <w:rPr>
      <w:rFonts w:ascii="Wingdings" w:hAnsi="Wingdings"/>
    </w:rPr>
  </w:style>
  <w:style w:type="character" w:customStyle="1" w:styleId="WW8Num470z3">
    <w:name w:val="WW8Num470z3"/>
    <w:rPr>
      <w:rFonts w:ascii="Symbol" w:hAnsi="Symbol"/>
    </w:rPr>
  </w:style>
  <w:style w:type="character" w:customStyle="1" w:styleId="WW8Num471z0">
    <w:name w:val="WW8Num471z0"/>
    <w:rPr>
      <w:rFonts w:ascii="Symbol" w:hAnsi="Symbol"/>
    </w:rPr>
  </w:style>
  <w:style w:type="character" w:customStyle="1" w:styleId="WW8Num472z0">
    <w:name w:val="WW8Num472z0"/>
    <w:rPr>
      <w:rFonts w:ascii="Times New Roman" w:hAnsi="Times New Roman"/>
      <w:b w:val="0"/>
      <w:i w:val="0"/>
      <w:sz w:val="24"/>
      <w:u w:val="none"/>
    </w:rPr>
  </w:style>
  <w:style w:type="character" w:customStyle="1" w:styleId="WW8Num474z0">
    <w:name w:val="WW8Num474z0"/>
    <w:rPr>
      <w:rFonts w:ascii="Wingdings" w:hAnsi="Wingdings"/>
    </w:rPr>
  </w:style>
  <w:style w:type="character" w:customStyle="1" w:styleId="WW8Num475z0">
    <w:name w:val="WW8Num475z0"/>
    <w:rPr>
      <w:rFonts w:ascii="Wingdings" w:hAnsi="Wingdings"/>
      <w:sz w:val="16"/>
    </w:rPr>
  </w:style>
  <w:style w:type="character" w:customStyle="1" w:styleId="WW8Num480z0">
    <w:name w:val="WW8Num480z0"/>
    <w:rPr>
      <w:rFonts w:ascii="Arial" w:eastAsia="Times New Roman" w:hAnsi="Arial" w:cs="Arial"/>
    </w:rPr>
  </w:style>
  <w:style w:type="character" w:customStyle="1" w:styleId="WW8Num480z1">
    <w:name w:val="WW8Num480z1"/>
    <w:rPr>
      <w:rFonts w:ascii="Courier New" w:hAnsi="Courier New"/>
    </w:rPr>
  </w:style>
  <w:style w:type="character" w:customStyle="1" w:styleId="WW8Num480z2">
    <w:name w:val="WW8Num480z2"/>
    <w:rPr>
      <w:rFonts w:ascii="Wingdings" w:hAnsi="Wingdings"/>
    </w:rPr>
  </w:style>
  <w:style w:type="character" w:customStyle="1" w:styleId="WW8Num480z3">
    <w:name w:val="WW8Num480z3"/>
    <w:rPr>
      <w:rFonts w:ascii="Symbol" w:hAnsi="Symbol"/>
    </w:rPr>
  </w:style>
  <w:style w:type="character" w:customStyle="1" w:styleId="WW8Num482z0">
    <w:name w:val="WW8Num482z0"/>
    <w:rPr>
      <w:rFonts w:ascii="Symbol" w:hAnsi="Symbol"/>
      <w:color w:val="auto"/>
    </w:rPr>
  </w:style>
  <w:style w:type="character" w:customStyle="1" w:styleId="WW8Num484z0">
    <w:name w:val="WW8Num484z0"/>
    <w:rPr>
      <w:rFonts w:ascii="Symbol" w:hAnsi="Symbol"/>
    </w:rPr>
  </w:style>
  <w:style w:type="character" w:customStyle="1" w:styleId="WW8Num486z0">
    <w:name w:val="WW8Num486z0"/>
    <w:rPr>
      <w:rFonts w:ascii="Symbol" w:hAnsi="Symbol"/>
    </w:rPr>
  </w:style>
  <w:style w:type="character" w:customStyle="1" w:styleId="WW8Num487z0">
    <w:name w:val="WW8Num487z0"/>
    <w:rPr>
      <w:rFonts w:ascii="Symbol" w:hAnsi="Symbol"/>
    </w:rPr>
  </w:style>
  <w:style w:type="character" w:customStyle="1" w:styleId="WW8Num488z0">
    <w:name w:val="WW8Num488z0"/>
    <w:rPr>
      <w:rFonts w:ascii="Symbol" w:hAnsi="Symbol"/>
    </w:rPr>
  </w:style>
  <w:style w:type="character" w:customStyle="1" w:styleId="WW8Num490z0">
    <w:name w:val="WW8Num490z0"/>
    <w:rPr>
      <w:rFonts w:ascii="Times New Roman" w:hAnsi="Times New Roman"/>
    </w:rPr>
  </w:style>
  <w:style w:type="character" w:customStyle="1" w:styleId="WW8Num492z0">
    <w:name w:val="WW8Num492z0"/>
    <w:rPr>
      <w:rFonts w:ascii="Wingdings" w:hAnsi="Wingdings"/>
    </w:rPr>
  </w:style>
  <w:style w:type="character" w:customStyle="1" w:styleId="WW8Num492z1">
    <w:name w:val="WW8Num492z1"/>
    <w:rPr>
      <w:rFonts w:ascii="Courier New" w:hAnsi="Courier New"/>
    </w:rPr>
  </w:style>
  <w:style w:type="character" w:customStyle="1" w:styleId="WW8Num492z3">
    <w:name w:val="WW8Num492z3"/>
    <w:rPr>
      <w:rFonts w:ascii="Symbol" w:hAnsi="Symbol"/>
    </w:rPr>
  </w:style>
  <w:style w:type="character" w:customStyle="1" w:styleId="WW8Num494z0">
    <w:name w:val="WW8Num494z0"/>
    <w:rPr>
      <w:rFonts w:ascii="Symbol" w:hAnsi="Symbol"/>
    </w:rPr>
  </w:style>
  <w:style w:type="character" w:customStyle="1" w:styleId="WW8Num496z0">
    <w:name w:val="WW8Num496z0"/>
    <w:rPr>
      <w:rFonts w:ascii="Symbol" w:hAnsi="Symbol"/>
    </w:rPr>
  </w:style>
  <w:style w:type="character" w:customStyle="1" w:styleId="WW8Num497z0">
    <w:name w:val="WW8Num497z0"/>
    <w:rPr>
      <w:rFonts w:ascii="Arial" w:eastAsia="Times New Roman" w:hAnsi="Arial" w:cs="Arial"/>
    </w:rPr>
  </w:style>
  <w:style w:type="character" w:customStyle="1" w:styleId="WW8Num497z1">
    <w:name w:val="WW8Num497z1"/>
    <w:rPr>
      <w:rFonts w:ascii="Courier New" w:hAnsi="Courier New"/>
    </w:rPr>
  </w:style>
  <w:style w:type="character" w:customStyle="1" w:styleId="WW8Num497z2">
    <w:name w:val="WW8Num497z2"/>
    <w:rPr>
      <w:rFonts w:ascii="Wingdings" w:hAnsi="Wingdings"/>
    </w:rPr>
  </w:style>
  <w:style w:type="character" w:customStyle="1" w:styleId="WW8Num497z3">
    <w:name w:val="WW8Num497z3"/>
    <w:rPr>
      <w:rFonts w:ascii="Symbol" w:hAnsi="Symbol"/>
    </w:rPr>
  </w:style>
  <w:style w:type="character" w:customStyle="1" w:styleId="WW8Num499z0">
    <w:name w:val="WW8Num499z0"/>
    <w:rPr>
      <w:rFonts w:ascii="Times New Roman" w:hAnsi="Times New Roman"/>
    </w:rPr>
  </w:style>
  <w:style w:type="character" w:customStyle="1" w:styleId="WW8Num502z0">
    <w:name w:val="WW8Num502z0"/>
    <w:rPr>
      <w:rFonts w:ascii="Symbol" w:hAnsi="Symbol"/>
    </w:rPr>
  </w:style>
  <w:style w:type="character" w:customStyle="1" w:styleId="WW8Num504z0">
    <w:name w:val="WW8Num504z0"/>
    <w:rPr>
      <w:b w:val="0"/>
      <w:i/>
    </w:rPr>
  </w:style>
  <w:style w:type="character" w:customStyle="1" w:styleId="WW8Num506z0">
    <w:name w:val="WW8Num506z0"/>
    <w:rPr>
      <w:rFonts w:ascii="Arial" w:eastAsia="Times New Roman" w:hAnsi="Arial" w:cs="Arial"/>
    </w:rPr>
  </w:style>
  <w:style w:type="character" w:customStyle="1" w:styleId="WW8Num506z1">
    <w:name w:val="WW8Num506z1"/>
    <w:rPr>
      <w:rFonts w:ascii="Courier New" w:hAnsi="Courier New"/>
    </w:rPr>
  </w:style>
  <w:style w:type="character" w:customStyle="1" w:styleId="WW8Num506z2">
    <w:name w:val="WW8Num506z2"/>
    <w:rPr>
      <w:rFonts w:ascii="Wingdings" w:hAnsi="Wingdings"/>
    </w:rPr>
  </w:style>
  <w:style w:type="character" w:customStyle="1" w:styleId="WW8Num506z3">
    <w:name w:val="WW8Num506z3"/>
    <w:rPr>
      <w:rFonts w:ascii="Symbol" w:hAnsi="Symbol"/>
    </w:rPr>
  </w:style>
  <w:style w:type="character" w:customStyle="1" w:styleId="WW8Num510z0">
    <w:name w:val="WW8Num510z0"/>
    <w:rPr>
      <w:rFonts w:ascii="Times New Roman" w:hAnsi="Times New Roman"/>
      <w:b/>
      <w:i w:val="0"/>
      <w:sz w:val="28"/>
      <w:u w:val="none"/>
    </w:rPr>
  </w:style>
  <w:style w:type="character" w:customStyle="1" w:styleId="WW8Num511z0">
    <w:name w:val="WW8Num511z0"/>
    <w:rPr>
      <w:rFonts w:ascii="Symbol" w:hAnsi="Symbol"/>
    </w:rPr>
  </w:style>
  <w:style w:type="character" w:customStyle="1" w:styleId="WW8Num512z1">
    <w:name w:val="WW8Num512z1"/>
    <w:rPr>
      <w:rFonts w:ascii="Courier New" w:hAnsi="Courier New"/>
    </w:rPr>
  </w:style>
  <w:style w:type="character" w:customStyle="1" w:styleId="WW8Num512z2">
    <w:name w:val="WW8Num512z2"/>
    <w:rPr>
      <w:rFonts w:ascii="Wingdings" w:hAnsi="Wingdings"/>
    </w:rPr>
  </w:style>
  <w:style w:type="character" w:customStyle="1" w:styleId="WW8Num512z3">
    <w:name w:val="WW8Num512z3"/>
    <w:rPr>
      <w:rFonts w:ascii="Symbol" w:hAnsi="Symbol"/>
    </w:rPr>
  </w:style>
  <w:style w:type="character" w:customStyle="1" w:styleId="WW8Num513z0">
    <w:name w:val="WW8Num513z0"/>
    <w:rPr>
      <w:rFonts w:ascii="Times New Roman" w:hAnsi="Times New Roman"/>
      <w:b/>
      <w:i w:val="0"/>
      <w:strike w:val="0"/>
      <w:dstrike w:val="0"/>
      <w:color w:val="000000"/>
      <w:position w:val="0"/>
      <w:sz w:val="28"/>
      <w:vertAlign w:val="baseline"/>
    </w:rPr>
  </w:style>
  <w:style w:type="character" w:customStyle="1" w:styleId="WW8Num514z0">
    <w:name w:val="WW8Num514z0"/>
    <w:rPr>
      <w:rFonts w:ascii="Symbol" w:hAnsi="Symbol"/>
    </w:rPr>
  </w:style>
  <w:style w:type="character" w:customStyle="1" w:styleId="WW8Num515z0">
    <w:name w:val="WW8Num515z0"/>
    <w:rPr>
      <w:rFonts w:ascii="Times New Roman" w:hAnsi="Times New Roman"/>
    </w:rPr>
  </w:style>
  <w:style w:type="character" w:customStyle="1" w:styleId="WW8Num516z0">
    <w:name w:val="WW8Num516z0"/>
    <w:rPr>
      <w:rFonts w:ascii="Symbol" w:hAnsi="Symbol"/>
      <w:color w:val="auto"/>
    </w:rPr>
  </w:style>
  <w:style w:type="character" w:customStyle="1" w:styleId="WW8Num517z0">
    <w:name w:val="WW8Num517z0"/>
    <w:rPr>
      <w:rFonts w:ascii="Symbol" w:hAnsi="Symbol"/>
    </w:rPr>
  </w:style>
  <w:style w:type="character" w:customStyle="1" w:styleId="WW8Num518z0">
    <w:name w:val="WW8Num518z0"/>
    <w:rPr>
      <w:rFonts w:ascii="Symbol" w:hAnsi="Symbol"/>
      <w:sz w:val="24"/>
    </w:rPr>
  </w:style>
  <w:style w:type="character" w:customStyle="1" w:styleId="WW8Num520z0">
    <w:name w:val="WW8Num520z0"/>
    <w:rPr>
      <w:rFonts w:ascii="Wingdings" w:hAnsi="Wingdings"/>
    </w:rPr>
  </w:style>
  <w:style w:type="character" w:customStyle="1" w:styleId="WW8Num523z0">
    <w:name w:val="WW8Num523z0"/>
    <w:rPr>
      <w:rFonts w:ascii="Symbol" w:hAnsi="Symbol"/>
    </w:rPr>
  </w:style>
  <w:style w:type="character" w:customStyle="1" w:styleId="WW8Num524z0">
    <w:name w:val="WW8Num524z0"/>
    <w:rPr>
      <w:rFonts w:ascii="Symbol" w:hAnsi="Symbol"/>
    </w:rPr>
  </w:style>
  <w:style w:type="character" w:customStyle="1" w:styleId="WW8Num526z0">
    <w:name w:val="WW8Num526z0"/>
    <w:rPr>
      <w:rFonts w:ascii="Times New Roman" w:hAnsi="Times New Roman"/>
      <w:b w:val="0"/>
      <w:i w:val="0"/>
      <w:sz w:val="24"/>
      <w:u w:val="none"/>
    </w:rPr>
  </w:style>
  <w:style w:type="character" w:customStyle="1" w:styleId="WW8Num527z0">
    <w:name w:val="WW8Num527z0"/>
    <w:rPr>
      <w:rFonts w:ascii="Wingdings" w:hAnsi="Wingdings"/>
    </w:rPr>
  </w:style>
  <w:style w:type="character" w:customStyle="1" w:styleId="WW8Num529z0">
    <w:name w:val="WW8Num529z0"/>
    <w:rPr>
      <w:rFonts w:ascii="Wingdings" w:hAnsi="Wingdings"/>
    </w:rPr>
  </w:style>
  <w:style w:type="character" w:customStyle="1" w:styleId="WW8Num530z0">
    <w:name w:val="WW8Num530z0"/>
    <w:rPr>
      <w:rFonts w:ascii="Symbol" w:hAnsi="Symbol"/>
    </w:rPr>
  </w:style>
  <w:style w:type="character" w:customStyle="1" w:styleId="WW8Num531z0">
    <w:name w:val="WW8Num531z0"/>
    <w:rPr>
      <w:rFonts w:ascii="Symbol" w:hAnsi="Symbol"/>
      <w:color w:val="auto"/>
    </w:rPr>
  </w:style>
  <w:style w:type="character" w:customStyle="1" w:styleId="WW8Num532z0">
    <w:name w:val="WW8Num532z0"/>
    <w:rPr>
      <w:rFonts w:ascii="Wingdings" w:hAnsi="Wingdings"/>
    </w:rPr>
  </w:style>
  <w:style w:type="character" w:customStyle="1" w:styleId="WW8Num533z0">
    <w:name w:val="WW8Num533z0"/>
    <w:rPr>
      <w:rFonts w:ascii="Times New Roman" w:hAnsi="Times New Roman"/>
    </w:rPr>
  </w:style>
  <w:style w:type="character" w:customStyle="1" w:styleId="WW8Num534z0">
    <w:name w:val="WW8Num534z0"/>
    <w:rPr>
      <w:rFonts w:ascii="Symbol" w:hAnsi="Symbol"/>
    </w:rPr>
  </w:style>
  <w:style w:type="character" w:customStyle="1" w:styleId="WW8Num535z0">
    <w:name w:val="WW8Num535z0"/>
    <w:rPr>
      <w:rFonts w:ascii="Wingdings" w:hAnsi="Wingdings"/>
    </w:rPr>
  </w:style>
  <w:style w:type="character" w:customStyle="1" w:styleId="WW8Num536z0">
    <w:name w:val="WW8Num536z0"/>
    <w:rPr>
      <w:rFonts w:ascii="Symbol" w:hAnsi="Symbol"/>
    </w:rPr>
  </w:style>
  <w:style w:type="character" w:customStyle="1" w:styleId="WW8Num537z0">
    <w:name w:val="WW8Num537z0"/>
    <w:rPr>
      <w:rFonts w:ascii="Times New Roman" w:hAnsi="Times New Roman"/>
    </w:rPr>
  </w:style>
  <w:style w:type="character" w:customStyle="1" w:styleId="WW8Num540z0">
    <w:name w:val="WW8Num540z0"/>
    <w:rPr>
      <w:rFonts w:ascii="Times New Roman" w:hAnsi="Times New Roman"/>
    </w:rPr>
  </w:style>
  <w:style w:type="character" w:customStyle="1" w:styleId="WW8Num541z0">
    <w:name w:val="WW8Num541z0"/>
    <w:rPr>
      <w:rFonts w:ascii="Times New Roman" w:hAnsi="Times New Roman"/>
      <w:b w:val="0"/>
      <w:i w:val="0"/>
      <w:sz w:val="24"/>
      <w:u w:val="none"/>
    </w:rPr>
  </w:style>
  <w:style w:type="character" w:customStyle="1" w:styleId="WW8Num542z0">
    <w:name w:val="WW8Num542z0"/>
    <w:rPr>
      <w:rFonts w:ascii="Symbol" w:hAnsi="Symbol"/>
    </w:rPr>
  </w:style>
  <w:style w:type="character" w:customStyle="1" w:styleId="WW8Num543z0">
    <w:name w:val="WW8Num543z0"/>
    <w:rPr>
      <w:rFonts w:ascii="Times New Roman" w:hAnsi="Times New Roman"/>
      <w:b/>
      <w:i w:val="0"/>
      <w:sz w:val="28"/>
    </w:rPr>
  </w:style>
  <w:style w:type="character" w:customStyle="1" w:styleId="WW8Num543z1">
    <w:name w:val="WW8Num543z1"/>
    <w:rPr>
      <w:rFonts w:ascii="Times New Roman" w:hAnsi="Times New Roman"/>
      <w:sz w:val="28"/>
      <w:u w:val="single"/>
    </w:rPr>
  </w:style>
  <w:style w:type="character" w:customStyle="1" w:styleId="WW8Num546z0">
    <w:name w:val="WW8Num546z0"/>
    <w:rPr>
      <w:rFonts w:ascii="Symbol" w:hAnsi="Symbol"/>
      <w:color w:val="auto"/>
    </w:rPr>
  </w:style>
  <w:style w:type="character" w:customStyle="1" w:styleId="WW8Num547z0">
    <w:name w:val="WW8Num547z0"/>
    <w:rPr>
      <w:rFonts w:ascii="Symbol" w:hAnsi="Symbol"/>
    </w:rPr>
  </w:style>
  <w:style w:type="character" w:customStyle="1" w:styleId="WW8Num548z0">
    <w:name w:val="WW8Num548z0"/>
    <w:rPr>
      <w:rFonts w:ascii="Symbol" w:hAnsi="Symbol"/>
    </w:rPr>
  </w:style>
  <w:style w:type="character" w:customStyle="1" w:styleId="WW8Num550z0">
    <w:name w:val="WW8Num550z0"/>
    <w:rPr>
      <w:rFonts w:ascii="Symbol" w:hAnsi="Symbol"/>
    </w:rPr>
  </w:style>
  <w:style w:type="character" w:customStyle="1" w:styleId="WW8Num551z0">
    <w:name w:val="WW8Num551z0"/>
    <w:rPr>
      <w:rFonts w:ascii="Arial" w:hAnsi="Arial"/>
      <w:b w:val="0"/>
      <w:i w:val="0"/>
    </w:rPr>
  </w:style>
  <w:style w:type="character" w:customStyle="1" w:styleId="WW8Num552z0">
    <w:name w:val="WW8Num552z0"/>
    <w:rPr>
      <w:rFonts w:ascii="Symbol" w:hAnsi="Symbol"/>
    </w:rPr>
  </w:style>
  <w:style w:type="character" w:customStyle="1" w:styleId="WW8Num553z0">
    <w:name w:val="WW8Num553z0"/>
    <w:rPr>
      <w:rFonts w:ascii="Symbol" w:hAnsi="Symbol"/>
    </w:rPr>
  </w:style>
  <w:style w:type="character" w:customStyle="1" w:styleId="WW8Num555z0">
    <w:name w:val="WW8Num555z0"/>
    <w:rPr>
      <w:rFonts w:ascii="Symbol" w:hAnsi="Symbol"/>
    </w:rPr>
  </w:style>
  <w:style w:type="character" w:customStyle="1" w:styleId="WW8Num556z0">
    <w:name w:val="WW8Num556z0"/>
    <w:rPr>
      <w:rFonts w:ascii="Symbol" w:hAnsi="Symbol"/>
    </w:rPr>
  </w:style>
  <w:style w:type="character" w:customStyle="1" w:styleId="WW8Num557z0">
    <w:name w:val="WW8Num557z0"/>
    <w:rPr>
      <w:rFonts w:ascii="Times New Roman" w:hAnsi="Times New Roman"/>
      <w:b w:val="0"/>
      <w:i w:val="0"/>
      <w:sz w:val="24"/>
      <w:u w:val="none"/>
    </w:rPr>
  </w:style>
  <w:style w:type="character" w:customStyle="1" w:styleId="WW8Num558z0">
    <w:name w:val="WW8Num558z0"/>
    <w:rPr>
      <w:rFonts w:ascii="Symbol" w:hAnsi="Symbol"/>
    </w:rPr>
  </w:style>
  <w:style w:type="character" w:customStyle="1" w:styleId="WW8Num560z0">
    <w:name w:val="WW8Num560z0"/>
    <w:rPr>
      <w:rFonts w:ascii="Symbol" w:hAnsi="Symbol"/>
    </w:rPr>
  </w:style>
  <w:style w:type="character" w:customStyle="1" w:styleId="WW8Num561z0">
    <w:name w:val="WW8Num561z0"/>
    <w:rPr>
      <w:rFonts w:ascii="Arial" w:hAnsi="Arial"/>
      <w:b w:val="0"/>
      <w:i w:val="0"/>
    </w:rPr>
  </w:style>
  <w:style w:type="character" w:customStyle="1" w:styleId="WW8Num562z0">
    <w:name w:val="WW8Num562z0"/>
    <w:rPr>
      <w:rFonts w:ascii="Arial" w:eastAsia="Times New Roman" w:hAnsi="Arial" w:cs="Arial"/>
    </w:rPr>
  </w:style>
  <w:style w:type="character" w:customStyle="1" w:styleId="WW8Num562z1">
    <w:name w:val="WW8Num562z1"/>
    <w:rPr>
      <w:rFonts w:ascii="Courier New" w:hAnsi="Courier New"/>
    </w:rPr>
  </w:style>
  <w:style w:type="character" w:customStyle="1" w:styleId="WW8Num562z2">
    <w:name w:val="WW8Num562z2"/>
    <w:rPr>
      <w:rFonts w:ascii="Wingdings" w:hAnsi="Wingdings"/>
    </w:rPr>
  </w:style>
  <w:style w:type="character" w:customStyle="1" w:styleId="WW8Num562z3">
    <w:name w:val="WW8Num562z3"/>
    <w:rPr>
      <w:rFonts w:ascii="Symbol" w:hAnsi="Symbol"/>
    </w:rPr>
  </w:style>
  <w:style w:type="character" w:customStyle="1" w:styleId="WW8Num563z0">
    <w:name w:val="WW8Num563z0"/>
    <w:rPr>
      <w:rFonts w:ascii="Symbol" w:hAnsi="Symbol"/>
    </w:rPr>
  </w:style>
  <w:style w:type="character" w:customStyle="1" w:styleId="WW8Num564z0">
    <w:name w:val="WW8Num564z0"/>
    <w:rPr>
      <w:rFonts w:ascii="Times New Roman" w:hAnsi="Times New Roman"/>
    </w:rPr>
  </w:style>
  <w:style w:type="character" w:customStyle="1" w:styleId="WW8Num565z0">
    <w:name w:val="WW8Num565z0"/>
    <w:rPr>
      <w:rFonts w:ascii="Times New Roman" w:hAnsi="Times New Roman"/>
      <w:b/>
      <w:i w:val="0"/>
      <w:sz w:val="28"/>
      <w:u w:val="none"/>
    </w:rPr>
  </w:style>
  <w:style w:type="character" w:customStyle="1" w:styleId="WW8Num566z0">
    <w:name w:val="WW8Num566z0"/>
    <w:rPr>
      <w:rFonts w:ascii="Wingdings" w:hAnsi="Wingdings"/>
    </w:rPr>
  </w:style>
  <w:style w:type="character" w:customStyle="1" w:styleId="WW8Num567z0">
    <w:name w:val="WW8Num567z0"/>
    <w:rPr>
      <w:rFonts w:ascii="Wingdings" w:hAnsi="Wingdings"/>
    </w:rPr>
  </w:style>
  <w:style w:type="character" w:customStyle="1" w:styleId="WW8Num568z0">
    <w:name w:val="WW8Num568z0"/>
    <w:rPr>
      <w:rFonts w:ascii="Times New Roman" w:hAnsi="Times New Roman"/>
      <w:b w:val="0"/>
      <w:i w:val="0"/>
      <w:sz w:val="24"/>
      <w:u w:val="none"/>
    </w:rPr>
  </w:style>
  <w:style w:type="character" w:customStyle="1" w:styleId="WW8Num569z0">
    <w:name w:val="WW8Num569z0"/>
    <w:rPr>
      <w:rFonts w:ascii="Symbol" w:hAnsi="Symbol"/>
    </w:rPr>
  </w:style>
  <w:style w:type="character" w:customStyle="1" w:styleId="WW8Num571z0">
    <w:name w:val="WW8Num571z0"/>
    <w:rPr>
      <w:rFonts w:ascii="Symbol" w:hAnsi="Symbol"/>
    </w:rPr>
  </w:style>
  <w:style w:type="character" w:customStyle="1" w:styleId="WW8Num573z0">
    <w:name w:val="WW8Num573z0"/>
    <w:rPr>
      <w:rFonts w:ascii="Wingdings" w:hAnsi="Wingdings"/>
    </w:rPr>
  </w:style>
  <w:style w:type="character" w:customStyle="1" w:styleId="WW8Num575z0">
    <w:name w:val="WW8Num575z0"/>
    <w:rPr>
      <w:rFonts w:ascii="Symbol" w:hAnsi="Symbol"/>
    </w:rPr>
  </w:style>
  <w:style w:type="character" w:customStyle="1" w:styleId="WW8Num582z0">
    <w:name w:val="WW8Num582z0"/>
    <w:rPr>
      <w:rFonts w:ascii="Wingdings" w:hAnsi="Wingdings"/>
    </w:rPr>
  </w:style>
  <w:style w:type="character" w:customStyle="1" w:styleId="WW8Num583z0">
    <w:name w:val="WW8Num583z0"/>
    <w:rPr>
      <w:rFonts w:ascii="Symbol" w:hAnsi="Symbol"/>
      <w:color w:val="auto"/>
    </w:rPr>
  </w:style>
  <w:style w:type="character" w:customStyle="1" w:styleId="WW8Num584z0">
    <w:name w:val="WW8Num584z0"/>
    <w:rPr>
      <w:rFonts w:ascii="Symbol" w:hAnsi="Symbol"/>
    </w:rPr>
  </w:style>
  <w:style w:type="character" w:customStyle="1" w:styleId="WW8Num585z0">
    <w:name w:val="WW8Num585z0"/>
    <w:rPr>
      <w:rFonts w:ascii="Symbol" w:hAnsi="Symbol"/>
    </w:rPr>
  </w:style>
  <w:style w:type="character" w:customStyle="1" w:styleId="WW8Num586z0">
    <w:name w:val="WW8Num586z0"/>
    <w:rPr>
      <w:rFonts w:ascii="Symbol" w:hAnsi="Symbol"/>
    </w:rPr>
  </w:style>
  <w:style w:type="character" w:customStyle="1" w:styleId="WW8Num587z0">
    <w:name w:val="WW8Num587z0"/>
    <w:rPr>
      <w:rFonts w:ascii="Symbol" w:hAnsi="Symbol"/>
    </w:rPr>
  </w:style>
  <w:style w:type="character" w:customStyle="1" w:styleId="WW8Num589z0">
    <w:name w:val="WW8Num589z0"/>
    <w:rPr>
      <w:rFonts w:ascii="Symbol" w:hAnsi="Symbol"/>
    </w:rPr>
  </w:style>
  <w:style w:type="character" w:customStyle="1" w:styleId="WW8Num590z0">
    <w:name w:val="WW8Num590z0"/>
    <w:rPr>
      <w:rFonts w:ascii="Times New Roman" w:hAnsi="Times New Roman"/>
      <w:b/>
      <w:i/>
      <w:sz w:val="28"/>
      <w:u w:val="none"/>
    </w:rPr>
  </w:style>
  <w:style w:type="character" w:customStyle="1" w:styleId="WW8Num592z0">
    <w:name w:val="WW8Num592z0"/>
    <w:rPr>
      <w:rFonts w:ascii="Wingdings" w:hAnsi="Wingdings"/>
    </w:rPr>
  </w:style>
  <w:style w:type="character" w:customStyle="1" w:styleId="WW8Num593z0">
    <w:name w:val="WW8Num593z0"/>
    <w:rPr>
      <w:rFonts w:ascii="Symbol" w:hAnsi="Symbol"/>
    </w:rPr>
  </w:style>
  <w:style w:type="character" w:customStyle="1" w:styleId="WW8Num596z0">
    <w:name w:val="WW8Num596z0"/>
    <w:rPr>
      <w:rFonts w:ascii="Wingdings" w:hAnsi="Wingdings"/>
    </w:rPr>
  </w:style>
  <w:style w:type="character" w:customStyle="1" w:styleId="WW8Num597z0">
    <w:name w:val="WW8Num597z0"/>
    <w:rPr>
      <w:rFonts w:ascii="Times New Roman" w:hAnsi="Times New Roman"/>
      <w:b/>
      <w:i w:val="0"/>
      <w:sz w:val="28"/>
    </w:rPr>
  </w:style>
  <w:style w:type="character" w:customStyle="1" w:styleId="WW8Num597z1">
    <w:name w:val="WW8Num597z1"/>
    <w:rPr>
      <w:rFonts w:ascii="Times New Roman" w:hAnsi="Times New Roman"/>
      <w:sz w:val="28"/>
      <w:u w:val="single"/>
    </w:rPr>
  </w:style>
  <w:style w:type="character" w:customStyle="1" w:styleId="WW8Num598z0">
    <w:name w:val="WW8Num598z0"/>
    <w:rPr>
      <w:rFonts w:ascii="Arial" w:hAnsi="Arial"/>
      <w:b w:val="0"/>
      <w:i w:val="0"/>
    </w:rPr>
  </w:style>
  <w:style w:type="character" w:customStyle="1" w:styleId="WW8Num599z0">
    <w:name w:val="WW8Num599z0"/>
    <w:rPr>
      <w:rFonts w:ascii="Symbol" w:hAnsi="Symbol"/>
    </w:rPr>
  </w:style>
  <w:style w:type="character" w:customStyle="1" w:styleId="WW8Num600z0">
    <w:name w:val="WW8Num600z0"/>
    <w:rPr>
      <w:rFonts w:ascii="Times New Roman" w:hAnsi="Times New Roman"/>
      <w:b/>
      <w:i w:val="0"/>
      <w:sz w:val="28"/>
      <w:u w:val="none"/>
    </w:rPr>
  </w:style>
  <w:style w:type="character" w:customStyle="1" w:styleId="WW8Num604z0">
    <w:name w:val="WW8Num604z0"/>
    <w:rPr>
      <w:rFonts w:ascii="Symbol" w:hAnsi="Symbol"/>
    </w:rPr>
  </w:style>
  <w:style w:type="character" w:customStyle="1" w:styleId="WW8Num606z0">
    <w:name w:val="WW8Num606z0"/>
    <w:rPr>
      <w:rFonts w:ascii="Symbol" w:hAnsi="Symbol"/>
    </w:rPr>
  </w:style>
  <w:style w:type="character" w:customStyle="1" w:styleId="WW8Num607z0">
    <w:name w:val="WW8Num607z0"/>
    <w:rPr>
      <w:rFonts w:ascii="Wingdings" w:hAnsi="Wingdings"/>
    </w:rPr>
  </w:style>
  <w:style w:type="character" w:customStyle="1" w:styleId="WW8Num610z0">
    <w:name w:val="WW8Num610z0"/>
    <w:rPr>
      <w:rFonts w:ascii="Symbol" w:hAnsi="Symbol"/>
    </w:rPr>
  </w:style>
  <w:style w:type="character" w:customStyle="1" w:styleId="WW8Num611z0">
    <w:name w:val="WW8Num611z0"/>
    <w:rPr>
      <w:rFonts w:ascii="Symbol" w:hAnsi="Symbol"/>
    </w:rPr>
  </w:style>
  <w:style w:type="character" w:customStyle="1" w:styleId="WW8Num612z0">
    <w:name w:val="WW8Num612z0"/>
    <w:rPr>
      <w:rFonts w:ascii="Symbol" w:hAnsi="Symbol"/>
    </w:rPr>
  </w:style>
  <w:style w:type="character" w:customStyle="1" w:styleId="WW8Num614z0">
    <w:name w:val="WW8Num614z0"/>
    <w:rPr>
      <w:rFonts w:ascii="Wingdings" w:hAnsi="Wingdings"/>
    </w:rPr>
  </w:style>
  <w:style w:type="character" w:customStyle="1" w:styleId="WW8Num615z0">
    <w:name w:val="WW8Num615z0"/>
    <w:rPr>
      <w:rFonts w:ascii="Symbol" w:hAnsi="Symbol"/>
    </w:rPr>
  </w:style>
  <w:style w:type="character" w:customStyle="1" w:styleId="WW8Num616z0">
    <w:name w:val="WW8Num616z0"/>
    <w:rPr>
      <w:rFonts w:ascii="Symbol" w:hAnsi="Symbol"/>
    </w:rPr>
  </w:style>
  <w:style w:type="character" w:customStyle="1" w:styleId="WW8Num619z0">
    <w:name w:val="WW8Num619z0"/>
    <w:rPr>
      <w:rFonts w:ascii="Symbol" w:hAnsi="Symbol"/>
    </w:rPr>
  </w:style>
  <w:style w:type="character" w:customStyle="1" w:styleId="WW8Num620z0">
    <w:name w:val="WW8Num620z0"/>
    <w:rPr>
      <w:rFonts w:ascii="Symbol" w:hAnsi="Symbol"/>
    </w:rPr>
  </w:style>
  <w:style w:type="character" w:customStyle="1" w:styleId="WW8Num622z0">
    <w:name w:val="WW8Num622z0"/>
    <w:rPr>
      <w:rFonts w:ascii="Times New Roman" w:hAnsi="Times New Roman"/>
      <w:b w:val="0"/>
      <w:i/>
      <w:sz w:val="24"/>
      <w:u w:val="none"/>
    </w:rPr>
  </w:style>
  <w:style w:type="character" w:customStyle="1" w:styleId="WW8Num624z1">
    <w:name w:val="WW8Num624z1"/>
    <w:rPr>
      <w:rFonts w:ascii="Wingdings" w:hAnsi="Wingdings"/>
      <w:color w:val="000000"/>
      <w:sz w:val="16"/>
    </w:rPr>
  </w:style>
  <w:style w:type="character" w:customStyle="1" w:styleId="WW8Num624z2">
    <w:name w:val="WW8Num624z2"/>
    <w:rPr>
      <w:rFonts w:ascii="Wingdings" w:hAnsi="Wingdings"/>
    </w:rPr>
  </w:style>
  <w:style w:type="character" w:customStyle="1" w:styleId="WW8Num624z3">
    <w:name w:val="WW8Num624z3"/>
    <w:rPr>
      <w:rFonts w:ascii="Symbol" w:hAnsi="Symbol"/>
    </w:rPr>
  </w:style>
  <w:style w:type="character" w:customStyle="1" w:styleId="WW8Num624z4">
    <w:name w:val="WW8Num624z4"/>
    <w:rPr>
      <w:rFonts w:ascii="Courier New" w:hAnsi="Courier New"/>
    </w:rPr>
  </w:style>
  <w:style w:type="character" w:customStyle="1" w:styleId="WW8Num628z0">
    <w:name w:val="WW8Num628z0"/>
    <w:rPr>
      <w:rFonts w:ascii="Symbol" w:hAnsi="Symbol"/>
    </w:rPr>
  </w:style>
  <w:style w:type="character" w:customStyle="1" w:styleId="WW8Num629z0">
    <w:name w:val="WW8Num629z0"/>
    <w:rPr>
      <w:rFonts w:ascii="Symbol" w:hAnsi="Symbol"/>
    </w:rPr>
  </w:style>
  <w:style w:type="character" w:customStyle="1" w:styleId="WW8Num630z1">
    <w:name w:val="WW8Num630z1"/>
    <w:rPr>
      <w:rFonts w:ascii="Courier New" w:hAnsi="Courier New"/>
    </w:rPr>
  </w:style>
  <w:style w:type="character" w:customStyle="1" w:styleId="WW8Num630z2">
    <w:name w:val="WW8Num630z2"/>
    <w:rPr>
      <w:rFonts w:ascii="Wingdings" w:hAnsi="Wingdings"/>
    </w:rPr>
  </w:style>
  <w:style w:type="character" w:customStyle="1" w:styleId="WW8Num630z3">
    <w:name w:val="WW8Num630z3"/>
    <w:rPr>
      <w:rFonts w:ascii="Symbol" w:hAnsi="Symbol"/>
    </w:rPr>
  </w:style>
  <w:style w:type="character" w:customStyle="1" w:styleId="WW8Num634z0">
    <w:name w:val="WW8Num634z0"/>
    <w:rPr>
      <w:rFonts w:ascii="Symbol" w:hAnsi="Symbol"/>
    </w:rPr>
  </w:style>
  <w:style w:type="character" w:customStyle="1" w:styleId="WW8Num635z0">
    <w:name w:val="WW8Num635z0"/>
    <w:rPr>
      <w:rFonts w:ascii="Symbol" w:hAnsi="Symbol"/>
      <w:sz w:val="24"/>
    </w:rPr>
  </w:style>
  <w:style w:type="character" w:customStyle="1" w:styleId="WW8Num637z0">
    <w:name w:val="WW8Num637z0"/>
    <w:rPr>
      <w:rFonts w:ascii="Symbol" w:hAnsi="Symbol"/>
    </w:rPr>
  </w:style>
  <w:style w:type="character" w:customStyle="1" w:styleId="WW8Num639z0">
    <w:name w:val="WW8Num639z0"/>
    <w:rPr>
      <w:rFonts w:ascii="Times New Roman" w:hAnsi="Times New Roman"/>
    </w:rPr>
  </w:style>
  <w:style w:type="character" w:customStyle="1" w:styleId="WW8Num640z0">
    <w:name w:val="WW8Num640z0"/>
    <w:rPr>
      <w:rFonts w:ascii="Symbol" w:hAnsi="Symbol"/>
    </w:rPr>
  </w:style>
  <w:style w:type="character" w:customStyle="1" w:styleId="WW8Num641z0">
    <w:name w:val="WW8Num641z0"/>
    <w:rPr>
      <w:rFonts w:ascii="Wingdings" w:hAnsi="Wingdings"/>
    </w:rPr>
  </w:style>
  <w:style w:type="character" w:customStyle="1" w:styleId="WW8Num642z0">
    <w:name w:val="WW8Num642z0"/>
    <w:rPr>
      <w:rFonts w:ascii="Symbol" w:hAnsi="Symbol"/>
    </w:rPr>
  </w:style>
  <w:style w:type="character" w:customStyle="1" w:styleId="WW8Num644z0">
    <w:name w:val="WW8Num644z0"/>
    <w:rPr>
      <w:rFonts w:ascii="Symbol" w:hAnsi="Symbol"/>
    </w:rPr>
  </w:style>
  <w:style w:type="character" w:customStyle="1" w:styleId="WW8Num646z0">
    <w:name w:val="WW8Num646z0"/>
    <w:rPr>
      <w:rFonts w:ascii="Symbol" w:hAnsi="Symbol"/>
    </w:rPr>
  </w:style>
  <w:style w:type="character" w:customStyle="1" w:styleId="WW8Num647z0">
    <w:name w:val="WW8Num647z0"/>
    <w:rPr>
      <w:rFonts w:ascii="Times New Roman" w:hAnsi="Times New Roman"/>
      <w:b/>
      <w:i w:val="0"/>
      <w:sz w:val="28"/>
    </w:rPr>
  </w:style>
  <w:style w:type="character" w:customStyle="1" w:styleId="WW8Num647z1">
    <w:name w:val="WW8Num647z1"/>
    <w:rPr>
      <w:rFonts w:ascii="Times New Roman" w:hAnsi="Times New Roman"/>
      <w:sz w:val="28"/>
      <w:u w:val="single"/>
    </w:rPr>
  </w:style>
  <w:style w:type="character" w:customStyle="1" w:styleId="WW8Num652z0">
    <w:name w:val="WW8Num652z0"/>
    <w:rPr>
      <w:rFonts w:ascii="Symbol" w:hAnsi="Symbol"/>
    </w:rPr>
  </w:style>
  <w:style w:type="character" w:customStyle="1" w:styleId="WW8Num653z0">
    <w:name w:val="WW8Num653z0"/>
    <w:rPr>
      <w:rFonts w:ascii="Times New Roman" w:hAnsi="Times New Roman"/>
      <w:b/>
      <w:i/>
      <w:sz w:val="28"/>
      <w:u w:val="none"/>
    </w:rPr>
  </w:style>
  <w:style w:type="character" w:customStyle="1" w:styleId="WW8Num654z0">
    <w:name w:val="WW8Num654z0"/>
    <w:rPr>
      <w:rFonts w:ascii="Symbol" w:hAnsi="Symbol"/>
    </w:rPr>
  </w:style>
  <w:style w:type="character" w:customStyle="1" w:styleId="WW8Num655z0">
    <w:name w:val="WW8Num655z0"/>
    <w:rPr>
      <w:rFonts w:ascii="Symbol" w:hAnsi="Symbol"/>
    </w:rPr>
  </w:style>
  <w:style w:type="character" w:customStyle="1" w:styleId="WW8Num658z0">
    <w:name w:val="WW8Num658z0"/>
    <w:rPr>
      <w:rFonts w:ascii="Symbol" w:hAnsi="Symbol"/>
    </w:rPr>
  </w:style>
  <w:style w:type="character" w:customStyle="1" w:styleId="WW8Num661z0">
    <w:name w:val="WW8Num661z0"/>
    <w:rPr>
      <w:rFonts w:ascii="Symbol" w:hAnsi="Symbol"/>
    </w:rPr>
  </w:style>
  <w:style w:type="character" w:customStyle="1" w:styleId="WW8Num663z0">
    <w:name w:val="WW8Num663z0"/>
    <w:rPr>
      <w:rFonts w:ascii="Symbol" w:hAnsi="Symbol"/>
      <w:sz w:val="24"/>
    </w:rPr>
  </w:style>
  <w:style w:type="character" w:customStyle="1" w:styleId="WW8Num664z0">
    <w:name w:val="WW8Num664z0"/>
    <w:rPr>
      <w:rFonts w:ascii="Symbol" w:hAnsi="Symbol"/>
    </w:rPr>
  </w:style>
  <w:style w:type="character" w:customStyle="1" w:styleId="WW8Num665z0">
    <w:name w:val="WW8Num665z0"/>
    <w:rPr>
      <w:rFonts w:ascii="Times New Roman" w:hAnsi="Times New Roman"/>
    </w:rPr>
  </w:style>
  <w:style w:type="character" w:customStyle="1" w:styleId="WW8Num666z0">
    <w:name w:val="WW8Num666z0"/>
    <w:rPr>
      <w:rFonts w:ascii="Symbol" w:hAnsi="Symbol"/>
    </w:rPr>
  </w:style>
  <w:style w:type="character" w:customStyle="1" w:styleId="WW8Num668z0">
    <w:name w:val="WW8Num668z0"/>
    <w:rPr>
      <w:rFonts w:ascii="Symbol" w:hAnsi="Symbol"/>
    </w:rPr>
  </w:style>
  <w:style w:type="character" w:customStyle="1" w:styleId="WW8Num669z0">
    <w:name w:val="WW8Num669z0"/>
    <w:rPr>
      <w:rFonts w:ascii="Arial" w:hAnsi="Arial"/>
      <w:b w:val="0"/>
      <w:i w:val="0"/>
    </w:rPr>
  </w:style>
  <w:style w:type="character" w:customStyle="1" w:styleId="WW8Num672z0">
    <w:name w:val="WW8Num672z0"/>
    <w:rPr>
      <w:rFonts w:ascii="Wingdings" w:hAnsi="Wingdings"/>
    </w:rPr>
  </w:style>
  <w:style w:type="character" w:customStyle="1" w:styleId="WW8Num673z0">
    <w:name w:val="WW8Num673z0"/>
    <w:rPr>
      <w:rFonts w:ascii="Symbol" w:hAnsi="Symbol"/>
    </w:rPr>
  </w:style>
  <w:style w:type="character" w:customStyle="1" w:styleId="WW8Num674z0">
    <w:name w:val="WW8Num674z0"/>
    <w:rPr>
      <w:rFonts w:ascii="Symbol" w:hAnsi="Symbol"/>
    </w:rPr>
  </w:style>
  <w:style w:type="character" w:customStyle="1" w:styleId="WW8Num677z0">
    <w:name w:val="WW8Num677z0"/>
    <w:rPr>
      <w:rFonts w:ascii="Wingdings" w:hAnsi="Wingdings"/>
    </w:rPr>
  </w:style>
  <w:style w:type="character" w:customStyle="1" w:styleId="WW8Num678z0">
    <w:name w:val="WW8Num678z0"/>
    <w:rPr>
      <w:rFonts w:ascii="Symbol" w:hAnsi="Symbol"/>
    </w:rPr>
  </w:style>
  <w:style w:type="character" w:customStyle="1" w:styleId="WW8Num681z0">
    <w:name w:val="WW8Num681z0"/>
    <w:rPr>
      <w:rFonts w:ascii="Symbol" w:hAnsi="Symbol"/>
    </w:rPr>
  </w:style>
  <w:style w:type="character" w:customStyle="1" w:styleId="WW8Num684z0">
    <w:name w:val="WW8Num684z0"/>
    <w:rPr>
      <w:rFonts w:ascii="Symbol" w:hAnsi="Symbol"/>
    </w:rPr>
  </w:style>
  <w:style w:type="character" w:customStyle="1" w:styleId="WW8Num685z0">
    <w:name w:val="WW8Num685z0"/>
    <w:rPr>
      <w:rFonts w:ascii="Wingdings" w:hAnsi="Wingdings"/>
    </w:rPr>
  </w:style>
  <w:style w:type="character" w:customStyle="1" w:styleId="WW8Num686z0">
    <w:name w:val="WW8Num686z0"/>
    <w:rPr>
      <w:rFonts w:ascii="Times New Roman" w:hAnsi="Times New Roman"/>
      <w:b/>
      <w:i w:val="0"/>
      <w:strike w:val="0"/>
      <w:dstrike w:val="0"/>
      <w:color w:val="000000"/>
      <w:position w:val="0"/>
      <w:sz w:val="28"/>
      <w:vertAlign w:val="baseline"/>
    </w:rPr>
  </w:style>
  <w:style w:type="character" w:customStyle="1" w:styleId="WW8Num687z0">
    <w:name w:val="WW8Num687z0"/>
    <w:rPr>
      <w:rFonts w:ascii="Times New Roman" w:hAnsi="Times New Roman"/>
      <w:b/>
      <w:i w:val="0"/>
      <w:strike w:val="0"/>
      <w:dstrike w:val="0"/>
      <w:color w:val="000000"/>
      <w:position w:val="0"/>
      <w:sz w:val="28"/>
      <w:vertAlign w:val="baseline"/>
    </w:rPr>
  </w:style>
  <w:style w:type="character" w:customStyle="1" w:styleId="WW8Num689z0">
    <w:name w:val="WW8Num689z0"/>
    <w:rPr>
      <w:rFonts w:ascii="Wingdings" w:hAnsi="Wingdings"/>
    </w:rPr>
  </w:style>
  <w:style w:type="character" w:customStyle="1" w:styleId="WW8Num689z1">
    <w:name w:val="WW8Num689z1"/>
    <w:rPr>
      <w:rFonts w:ascii="Courier New" w:hAnsi="Courier New"/>
    </w:rPr>
  </w:style>
  <w:style w:type="character" w:customStyle="1" w:styleId="WW8Num689z3">
    <w:name w:val="WW8Num689z3"/>
    <w:rPr>
      <w:rFonts w:ascii="Symbol" w:hAnsi="Symbol"/>
    </w:rPr>
  </w:style>
  <w:style w:type="character" w:customStyle="1" w:styleId="WW8Num690z0">
    <w:name w:val="WW8Num690z0"/>
    <w:rPr>
      <w:rFonts w:ascii="Symbol" w:hAnsi="Symbol"/>
    </w:rPr>
  </w:style>
  <w:style w:type="character" w:customStyle="1" w:styleId="WW8Num692z0">
    <w:name w:val="WW8Num692z0"/>
    <w:rPr>
      <w:rFonts w:ascii="Times New Roman" w:hAnsi="Times New Roman"/>
    </w:rPr>
  </w:style>
  <w:style w:type="character" w:customStyle="1" w:styleId="WW8Num693z0">
    <w:name w:val="WW8Num693z0"/>
    <w:rPr>
      <w:rFonts w:ascii="Symbol" w:hAnsi="Symbol"/>
    </w:rPr>
  </w:style>
  <w:style w:type="character" w:customStyle="1" w:styleId="WW8Num694z0">
    <w:name w:val="WW8Num694z0"/>
    <w:rPr>
      <w:rFonts w:ascii="Symbol" w:hAnsi="Symbol"/>
    </w:rPr>
  </w:style>
  <w:style w:type="character" w:customStyle="1" w:styleId="WW8Num695z0">
    <w:name w:val="WW8Num695z0"/>
    <w:rPr>
      <w:rFonts w:ascii="Wingdings" w:hAnsi="Wingdings"/>
    </w:rPr>
  </w:style>
  <w:style w:type="character" w:customStyle="1" w:styleId="WW8Num695z1">
    <w:name w:val="WW8Num695z1"/>
    <w:rPr>
      <w:rFonts w:ascii="Courier New" w:hAnsi="Courier New"/>
    </w:rPr>
  </w:style>
  <w:style w:type="character" w:customStyle="1" w:styleId="WW8Num695z3">
    <w:name w:val="WW8Num695z3"/>
    <w:rPr>
      <w:rFonts w:ascii="Symbol" w:hAnsi="Symbol"/>
    </w:rPr>
  </w:style>
  <w:style w:type="character" w:customStyle="1" w:styleId="WW8Num696z0">
    <w:name w:val="WW8Num696z0"/>
    <w:rPr>
      <w:rFonts w:ascii="Arial" w:eastAsia="Times New Roman" w:hAnsi="Arial" w:cs="Arial"/>
    </w:rPr>
  </w:style>
  <w:style w:type="character" w:customStyle="1" w:styleId="WW8Num696z1">
    <w:name w:val="WW8Num696z1"/>
    <w:rPr>
      <w:rFonts w:ascii="Courier New" w:hAnsi="Courier New"/>
    </w:rPr>
  </w:style>
  <w:style w:type="character" w:customStyle="1" w:styleId="WW8Num696z2">
    <w:name w:val="WW8Num696z2"/>
    <w:rPr>
      <w:rFonts w:ascii="Wingdings" w:hAnsi="Wingdings"/>
    </w:rPr>
  </w:style>
  <w:style w:type="character" w:customStyle="1" w:styleId="WW8Num696z3">
    <w:name w:val="WW8Num696z3"/>
    <w:rPr>
      <w:rFonts w:ascii="Symbol" w:hAnsi="Symbol"/>
    </w:rPr>
  </w:style>
  <w:style w:type="character" w:customStyle="1" w:styleId="WW8Num697z0">
    <w:name w:val="WW8Num697z0"/>
    <w:rPr>
      <w:rFonts w:ascii="Symbol" w:hAnsi="Symbol"/>
    </w:rPr>
  </w:style>
  <w:style w:type="character" w:customStyle="1" w:styleId="WW8Num698z0">
    <w:name w:val="WW8Num698z0"/>
    <w:rPr>
      <w:rFonts w:ascii="Times New Roman" w:hAnsi="Times New Roman"/>
      <w:b/>
      <w:i/>
      <w:sz w:val="28"/>
      <w:u w:val="none"/>
    </w:rPr>
  </w:style>
  <w:style w:type="character" w:customStyle="1" w:styleId="WW8Num700z0">
    <w:name w:val="WW8Num700z0"/>
    <w:rPr>
      <w:rFonts w:ascii="Symbol" w:hAnsi="Symbol"/>
    </w:rPr>
  </w:style>
  <w:style w:type="character" w:customStyle="1" w:styleId="WW8Num701z0">
    <w:name w:val="WW8Num701z0"/>
    <w:rPr>
      <w:b/>
    </w:rPr>
  </w:style>
  <w:style w:type="character" w:customStyle="1" w:styleId="WW8Num703z0">
    <w:name w:val="WW8Num703z0"/>
    <w:rPr>
      <w:rFonts w:ascii="Symbol" w:hAnsi="Symbol"/>
    </w:rPr>
  </w:style>
  <w:style w:type="character" w:customStyle="1" w:styleId="WW8Num705z0">
    <w:name w:val="WW8Num705z0"/>
    <w:rPr>
      <w:rFonts w:ascii="Wingdings" w:hAnsi="Wingdings"/>
    </w:rPr>
  </w:style>
  <w:style w:type="character" w:customStyle="1" w:styleId="WW8Num706z0">
    <w:name w:val="WW8Num706z0"/>
    <w:rPr>
      <w:rFonts w:ascii="Wingdings" w:hAnsi="Wingdings"/>
      <w:color w:val="000000"/>
    </w:rPr>
  </w:style>
  <w:style w:type="character" w:customStyle="1" w:styleId="WW8Num707z0">
    <w:name w:val="WW8Num707z0"/>
    <w:rPr>
      <w:rFonts w:ascii="Symbol" w:hAnsi="Symbol"/>
    </w:rPr>
  </w:style>
  <w:style w:type="character" w:customStyle="1" w:styleId="WW8Num712z0">
    <w:name w:val="WW8Num712z0"/>
    <w:rPr>
      <w:rFonts w:ascii="Symbol" w:hAnsi="Symbol"/>
    </w:rPr>
  </w:style>
  <w:style w:type="character" w:customStyle="1" w:styleId="WW8Num713z0">
    <w:name w:val="WW8Num713z0"/>
    <w:rPr>
      <w:rFonts w:ascii="Symbol" w:hAnsi="Symbol"/>
    </w:rPr>
  </w:style>
  <w:style w:type="character" w:customStyle="1" w:styleId="WW8Num714z0">
    <w:name w:val="WW8Num714z0"/>
    <w:rPr>
      <w:rFonts w:ascii="Wingdings" w:hAnsi="Wingdings"/>
    </w:rPr>
  </w:style>
  <w:style w:type="character" w:customStyle="1" w:styleId="WW8Num716z0">
    <w:name w:val="WW8Num716z0"/>
    <w:rPr>
      <w:rFonts w:ascii="Times New Roman" w:hAnsi="Times New Roman"/>
      <w:b w:val="0"/>
      <w:i w:val="0"/>
      <w:sz w:val="24"/>
      <w:u w:val="none"/>
    </w:rPr>
  </w:style>
  <w:style w:type="character" w:customStyle="1" w:styleId="WW8Num718z0">
    <w:name w:val="WW8Num718z0"/>
    <w:rPr>
      <w:rFonts w:ascii="Symbol" w:hAnsi="Symbol"/>
    </w:rPr>
  </w:style>
  <w:style w:type="character" w:customStyle="1" w:styleId="WW8Num718z1">
    <w:name w:val="WW8Num718z1"/>
    <w:rPr>
      <w:rFonts w:ascii="Times New Roman" w:eastAsia="Times New Roman" w:hAnsi="Times New Roman" w:cs="Times New Roman"/>
    </w:rPr>
  </w:style>
  <w:style w:type="character" w:customStyle="1" w:styleId="WW8Num718z4">
    <w:name w:val="WW8Num718z4"/>
    <w:rPr>
      <w:rFonts w:ascii="Courier New" w:hAnsi="Courier New"/>
    </w:rPr>
  </w:style>
  <w:style w:type="character" w:customStyle="1" w:styleId="WW8Num718z5">
    <w:name w:val="WW8Num718z5"/>
    <w:rPr>
      <w:rFonts w:ascii="Wingdings" w:hAnsi="Wingdings"/>
    </w:rPr>
  </w:style>
  <w:style w:type="character" w:customStyle="1" w:styleId="WW8Num719z0">
    <w:name w:val="WW8Num719z0"/>
    <w:rPr>
      <w:rFonts w:ascii="Wingdings" w:hAnsi="Wingdings"/>
    </w:rPr>
  </w:style>
  <w:style w:type="character" w:customStyle="1" w:styleId="WW8Num720z0">
    <w:name w:val="WW8Num720z0"/>
    <w:rPr>
      <w:rFonts w:ascii="Wingdings" w:hAnsi="Wingdings"/>
    </w:rPr>
  </w:style>
  <w:style w:type="character" w:customStyle="1" w:styleId="WW8Num721z0">
    <w:name w:val="WW8Num721z0"/>
    <w:rPr>
      <w:rFonts w:ascii="Symbol" w:hAnsi="Symbol"/>
    </w:rPr>
  </w:style>
  <w:style w:type="character" w:customStyle="1" w:styleId="WW8Num722z0">
    <w:name w:val="WW8Num722z0"/>
    <w:rPr>
      <w:rFonts w:ascii="Symbol" w:hAnsi="Symbol"/>
    </w:rPr>
  </w:style>
  <w:style w:type="character" w:customStyle="1" w:styleId="WW8Num722z1">
    <w:name w:val="WW8Num722z1"/>
    <w:rPr>
      <w:rFonts w:ascii="Courier New" w:hAnsi="Courier New"/>
    </w:rPr>
  </w:style>
  <w:style w:type="character" w:customStyle="1" w:styleId="WW8Num722z2">
    <w:name w:val="WW8Num722z2"/>
    <w:rPr>
      <w:rFonts w:ascii="Wingdings" w:hAnsi="Wingdings"/>
    </w:rPr>
  </w:style>
  <w:style w:type="character" w:customStyle="1" w:styleId="WW8Num726z0">
    <w:name w:val="WW8Num726z0"/>
    <w:rPr>
      <w:rFonts w:ascii="Symbol" w:hAnsi="Symbol"/>
    </w:rPr>
  </w:style>
  <w:style w:type="character" w:customStyle="1" w:styleId="WW8Num728z0">
    <w:name w:val="WW8Num728z0"/>
    <w:rPr>
      <w:rFonts w:ascii="Symbol" w:hAnsi="Symbol"/>
    </w:rPr>
  </w:style>
  <w:style w:type="character" w:customStyle="1" w:styleId="WW8Num729z0">
    <w:name w:val="WW8Num729z0"/>
    <w:rPr>
      <w:rFonts w:ascii="Symbol" w:hAnsi="Symbol"/>
    </w:rPr>
  </w:style>
  <w:style w:type="character" w:customStyle="1" w:styleId="WW8Num730z0">
    <w:name w:val="WW8Num730z0"/>
    <w:rPr>
      <w:rFonts w:ascii="Arial" w:eastAsia="Times New Roman" w:hAnsi="Arial" w:cs="Arial"/>
    </w:rPr>
  </w:style>
  <w:style w:type="character" w:customStyle="1" w:styleId="WW8Num730z1">
    <w:name w:val="WW8Num730z1"/>
    <w:rPr>
      <w:rFonts w:ascii="Courier New" w:hAnsi="Courier New"/>
    </w:rPr>
  </w:style>
  <w:style w:type="character" w:customStyle="1" w:styleId="WW8Num730z2">
    <w:name w:val="WW8Num730z2"/>
    <w:rPr>
      <w:rFonts w:ascii="Wingdings" w:hAnsi="Wingdings"/>
    </w:rPr>
  </w:style>
  <w:style w:type="character" w:customStyle="1" w:styleId="WW8Num730z3">
    <w:name w:val="WW8Num730z3"/>
    <w:rPr>
      <w:rFonts w:ascii="Symbol" w:hAnsi="Symbol"/>
    </w:rPr>
  </w:style>
  <w:style w:type="character" w:customStyle="1" w:styleId="WW8Num731z0">
    <w:name w:val="WW8Num731z0"/>
    <w:rPr>
      <w:rFonts w:ascii="Symbol" w:hAnsi="Symbol"/>
    </w:rPr>
  </w:style>
  <w:style w:type="character" w:customStyle="1" w:styleId="WW8Num732z0">
    <w:name w:val="WW8Num732z0"/>
    <w:rPr>
      <w:rFonts w:ascii="Symbol" w:hAnsi="Symbol"/>
    </w:rPr>
  </w:style>
  <w:style w:type="character" w:customStyle="1" w:styleId="WW8Num734z0">
    <w:name w:val="WW8Num734z0"/>
    <w:rPr>
      <w:rFonts w:ascii="Symbol" w:hAnsi="Symbol"/>
    </w:rPr>
  </w:style>
  <w:style w:type="character" w:customStyle="1" w:styleId="WW8Num735z0">
    <w:name w:val="WW8Num735z0"/>
    <w:rPr>
      <w:rFonts w:ascii="Courier New" w:hAnsi="Courier New"/>
    </w:rPr>
  </w:style>
  <w:style w:type="character" w:customStyle="1" w:styleId="WW8Num735z2">
    <w:name w:val="WW8Num735z2"/>
    <w:rPr>
      <w:rFonts w:ascii="Wingdings" w:hAnsi="Wingdings"/>
    </w:rPr>
  </w:style>
  <w:style w:type="character" w:customStyle="1" w:styleId="WW8Num735z3">
    <w:name w:val="WW8Num735z3"/>
    <w:rPr>
      <w:rFonts w:ascii="Symbol" w:hAnsi="Symbol"/>
    </w:rPr>
  </w:style>
  <w:style w:type="character" w:customStyle="1" w:styleId="WW8Num738z0">
    <w:name w:val="WW8Num738z0"/>
    <w:rPr>
      <w:rFonts w:ascii="Wingdings" w:hAnsi="Wingdings"/>
    </w:rPr>
  </w:style>
  <w:style w:type="character" w:customStyle="1" w:styleId="WW8Num739z0">
    <w:name w:val="WW8Num739z0"/>
    <w:rPr>
      <w:rFonts w:ascii="Wingdings" w:hAnsi="Wingdings"/>
    </w:rPr>
  </w:style>
  <w:style w:type="character" w:customStyle="1" w:styleId="WW8Num740z0">
    <w:name w:val="WW8Num740z0"/>
    <w:rPr>
      <w:rFonts w:ascii="Times New Roman" w:hAnsi="Times New Roman"/>
    </w:rPr>
  </w:style>
  <w:style w:type="character" w:customStyle="1" w:styleId="WW8Num741z0">
    <w:name w:val="WW8Num741z0"/>
    <w:rPr>
      <w:rFonts w:ascii="Symbol" w:hAnsi="Symbol"/>
      <w:sz w:val="24"/>
    </w:rPr>
  </w:style>
  <w:style w:type="character" w:customStyle="1" w:styleId="WW8Num742z0">
    <w:name w:val="WW8Num742z0"/>
    <w:rPr>
      <w:rFonts w:ascii="Symbol" w:hAnsi="Symbol"/>
    </w:rPr>
  </w:style>
  <w:style w:type="character" w:customStyle="1" w:styleId="WW8Num744z0">
    <w:name w:val="WW8Num744z0"/>
    <w:rPr>
      <w:rFonts w:ascii="Symbol" w:hAnsi="Symbol"/>
    </w:rPr>
  </w:style>
  <w:style w:type="character" w:customStyle="1" w:styleId="WW8Num745z0">
    <w:name w:val="WW8Num745z0"/>
    <w:rPr>
      <w:rFonts w:ascii="Symbol" w:hAnsi="Symbol"/>
    </w:rPr>
  </w:style>
  <w:style w:type="character" w:customStyle="1" w:styleId="WW8Num746z0">
    <w:name w:val="WW8Num746z0"/>
    <w:rPr>
      <w:rFonts w:ascii="Wingdings" w:hAnsi="Wingdings"/>
    </w:rPr>
  </w:style>
  <w:style w:type="character" w:customStyle="1" w:styleId="WW8Num747z0">
    <w:name w:val="WW8Num747z0"/>
    <w:rPr>
      <w:strike w:val="0"/>
      <w:dstrike w:val="0"/>
      <w:position w:val="0"/>
      <w:sz w:val="24"/>
      <w:vertAlign w:val="baseline"/>
    </w:rPr>
  </w:style>
  <w:style w:type="character" w:customStyle="1" w:styleId="WW8Num748z0">
    <w:name w:val="WW8Num748z0"/>
    <w:rPr>
      <w:u w:val="none"/>
    </w:rPr>
  </w:style>
  <w:style w:type="character" w:customStyle="1" w:styleId="WW8Num750z0">
    <w:name w:val="WW8Num750z0"/>
    <w:rPr>
      <w:rFonts w:ascii="Times New Roman" w:hAnsi="Times New Roman"/>
      <w:b w:val="0"/>
      <w:i/>
      <w:sz w:val="28"/>
      <w:u w:val="none"/>
    </w:rPr>
  </w:style>
  <w:style w:type="character" w:customStyle="1" w:styleId="WW8Num751z0">
    <w:name w:val="WW8Num751z0"/>
    <w:rPr>
      <w:rFonts w:ascii="Arial" w:eastAsia="Times New Roman" w:hAnsi="Arial" w:cs="Arial"/>
    </w:rPr>
  </w:style>
  <w:style w:type="character" w:customStyle="1" w:styleId="WW8Num752z0">
    <w:name w:val="WW8Num752z0"/>
    <w:rPr>
      <w:rFonts w:ascii="Arial" w:hAnsi="Arial"/>
      <w:b w:val="0"/>
      <w:i w:val="0"/>
    </w:rPr>
  </w:style>
  <w:style w:type="character" w:customStyle="1" w:styleId="WW8Num753z0">
    <w:name w:val="WW8Num753z0"/>
    <w:rPr>
      <w:rFonts w:ascii="Wingdings" w:hAnsi="Wingdings"/>
    </w:rPr>
  </w:style>
  <w:style w:type="character" w:customStyle="1" w:styleId="WW8Num754z0">
    <w:name w:val="WW8Num754z0"/>
    <w:rPr>
      <w:rFonts w:ascii="Symbol" w:hAnsi="Symbol"/>
    </w:rPr>
  </w:style>
  <w:style w:type="character" w:customStyle="1" w:styleId="WW8Num755z0">
    <w:name w:val="WW8Num755z0"/>
    <w:rPr>
      <w:rFonts w:ascii="Times New Roman" w:hAnsi="Times New Roman"/>
    </w:rPr>
  </w:style>
  <w:style w:type="character" w:customStyle="1" w:styleId="WW8Num758z0">
    <w:name w:val="WW8Num758z0"/>
    <w:rPr>
      <w:rFonts w:ascii="Times New Roman" w:hAnsi="Times New Roman"/>
    </w:rPr>
  </w:style>
  <w:style w:type="character" w:customStyle="1" w:styleId="WW8Num758z1">
    <w:name w:val="WW8Num758z1"/>
    <w:rPr>
      <w:rFonts w:ascii="Courier New" w:hAnsi="Courier New"/>
    </w:rPr>
  </w:style>
  <w:style w:type="character" w:customStyle="1" w:styleId="WW8Num758z2">
    <w:name w:val="WW8Num758z2"/>
    <w:rPr>
      <w:rFonts w:ascii="Wingdings" w:hAnsi="Wingdings"/>
    </w:rPr>
  </w:style>
  <w:style w:type="character" w:customStyle="1" w:styleId="WW8Num758z3">
    <w:name w:val="WW8Num758z3"/>
    <w:rPr>
      <w:rFonts w:ascii="Symbol" w:hAnsi="Symbol"/>
    </w:rPr>
  </w:style>
  <w:style w:type="character" w:customStyle="1" w:styleId="WW8Num760z0">
    <w:name w:val="WW8Num760z0"/>
    <w:rPr>
      <w:rFonts w:ascii="Wingdings" w:hAnsi="Wingdings"/>
    </w:rPr>
  </w:style>
  <w:style w:type="character" w:customStyle="1" w:styleId="WW8Num760z1">
    <w:name w:val="WW8Num760z1"/>
    <w:rPr>
      <w:rFonts w:ascii="Courier New" w:hAnsi="Courier New"/>
    </w:rPr>
  </w:style>
  <w:style w:type="character" w:customStyle="1" w:styleId="WW8Num760z3">
    <w:name w:val="WW8Num760z3"/>
    <w:rPr>
      <w:rFonts w:ascii="Symbol" w:hAnsi="Symbol"/>
    </w:rPr>
  </w:style>
  <w:style w:type="character" w:customStyle="1" w:styleId="WW8Num762z0">
    <w:name w:val="WW8Num762z0"/>
    <w:rPr>
      <w:rFonts w:ascii="Symbol" w:hAnsi="Symbol"/>
    </w:rPr>
  </w:style>
  <w:style w:type="character" w:customStyle="1" w:styleId="WW8Num764z0">
    <w:name w:val="WW8Num764z0"/>
    <w:rPr>
      <w:rFonts w:ascii="Wingdings" w:hAnsi="Wingdings"/>
    </w:rPr>
  </w:style>
  <w:style w:type="character" w:customStyle="1" w:styleId="WW8Num767z0">
    <w:name w:val="WW8Num767z0"/>
    <w:rPr>
      <w:rFonts w:ascii="Times New Roman" w:hAnsi="Times New Roman"/>
      <w:b w:val="0"/>
      <w:i w:val="0"/>
      <w:sz w:val="24"/>
      <w:u w:val="none"/>
    </w:rPr>
  </w:style>
  <w:style w:type="character" w:customStyle="1" w:styleId="WW8Num768z0">
    <w:name w:val="WW8Num768z0"/>
    <w:rPr>
      <w:rFonts w:ascii="Times New Roman" w:hAnsi="Times New Roman"/>
      <w:b w:val="0"/>
      <w:i w:val="0"/>
      <w:sz w:val="24"/>
      <w:u w:val="none"/>
    </w:rPr>
  </w:style>
  <w:style w:type="character" w:customStyle="1" w:styleId="WW8Num769z0">
    <w:name w:val="WW8Num769z0"/>
    <w:rPr>
      <w:rFonts w:ascii="Symbol" w:hAnsi="Symbol"/>
    </w:rPr>
  </w:style>
  <w:style w:type="character" w:customStyle="1" w:styleId="WW8Num771z0">
    <w:name w:val="WW8Num771z0"/>
    <w:rPr>
      <w:rFonts w:ascii="Symbol" w:hAnsi="Symbol"/>
    </w:rPr>
  </w:style>
  <w:style w:type="character" w:customStyle="1" w:styleId="WW8Num772z0">
    <w:name w:val="WW8Num772z0"/>
    <w:rPr>
      <w:rFonts w:ascii="Symbol" w:hAnsi="Symbol"/>
    </w:rPr>
  </w:style>
  <w:style w:type="character" w:customStyle="1" w:styleId="WW8Num773z0">
    <w:name w:val="WW8Num773z0"/>
    <w:rPr>
      <w:rFonts w:ascii="Wingdings" w:hAnsi="Wingdings"/>
    </w:rPr>
  </w:style>
  <w:style w:type="character" w:customStyle="1" w:styleId="WW8Num774z0">
    <w:name w:val="WW8Num774z0"/>
    <w:rPr>
      <w:rFonts w:ascii="Symbol" w:hAnsi="Symbol"/>
    </w:rPr>
  </w:style>
  <w:style w:type="character" w:customStyle="1" w:styleId="WW8Num775z0">
    <w:name w:val="WW8Num775z0"/>
    <w:rPr>
      <w:rFonts w:ascii="Wingdings" w:hAnsi="Wingdings"/>
    </w:rPr>
  </w:style>
  <w:style w:type="character" w:customStyle="1" w:styleId="WW8Num776z0">
    <w:name w:val="WW8Num776z0"/>
    <w:rPr>
      <w:rFonts w:ascii="Wingdings" w:hAnsi="Wingdings"/>
    </w:rPr>
  </w:style>
  <w:style w:type="character" w:customStyle="1" w:styleId="WW8Num778z0">
    <w:name w:val="WW8Num778z0"/>
    <w:rPr>
      <w:rFonts w:ascii="Symbol" w:hAnsi="Symbol"/>
    </w:rPr>
  </w:style>
  <w:style w:type="character" w:customStyle="1" w:styleId="WW8Num782z0">
    <w:name w:val="WW8Num782z0"/>
    <w:rPr>
      <w:rFonts w:ascii="Times New Roman" w:hAnsi="Times New Roman"/>
    </w:rPr>
  </w:style>
  <w:style w:type="character" w:customStyle="1" w:styleId="WW8Num783z0">
    <w:name w:val="WW8Num783z0"/>
    <w:rPr>
      <w:rFonts w:ascii="Times New Roman" w:hAnsi="Times New Roman"/>
      <w:b/>
      <w:i w:val="0"/>
      <w:sz w:val="28"/>
    </w:rPr>
  </w:style>
  <w:style w:type="character" w:customStyle="1" w:styleId="WW8Num783z1">
    <w:name w:val="WW8Num783z1"/>
    <w:rPr>
      <w:rFonts w:ascii="Times New Roman" w:hAnsi="Times New Roman"/>
      <w:sz w:val="28"/>
      <w:u w:val="single"/>
    </w:rPr>
  </w:style>
  <w:style w:type="character" w:customStyle="1" w:styleId="WW8Num784z0">
    <w:name w:val="WW8Num784z0"/>
    <w:rPr>
      <w:rFonts w:ascii="Symbol" w:hAnsi="Symbol"/>
    </w:rPr>
  </w:style>
  <w:style w:type="character" w:customStyle="1" w:styleId="WW8Num785z0">
    <w:name w:val="WW8Num785z0"/>
    <w:rPr>
      <w:rFonts w:ascii="Times New Roman" w:hAnsi="Times New Roman"/>
    </w:rPr>
  </w:style>
  <w:style w:type="character" w:customStyle="1" w:styleId="WW8Num786z0">
    <w:name w:val="WW8Num786z0"/>
    <w:rPr>
      <w:rFonts w:ascii="Times New Roman" w:hAnsi="Times New Roman"/>
      <w:b w:val="0"/>
      <w:i w:val="0"/>
      <w:sz w:val="24"/>
      <w:u w:val="none"/>
    </w:rPr>
  </w:style>
  <w:style w:type="character" w:customStyle="1" w:styleId="WW8Num788z0">
    <w:name w:val="WW8Num788z0"/>
    <w:rPr>
      <w:rFonts w:ascii="Times New Roman" w:hAnsi="Times New Roman"/>
      <w:b/>
      <w:i w:val="0"/>
      <w:sz w:val="28"/>
    </w:rPr>
  </w:style>
  <w:style w:type="character" w:customStyle="1" w:styleId="WW8Num788z1">
    <w:name w:val="WW8Num788z1"/>
    <w:rPr>
      <w:rFonts w:ascii="Times New Roman" w:hAnsi="Times New Roman"/>
      <w:sz w:val="28"/>
      <w:u w:val="single"/>
    </w:rPr>
  </w:style>
  <w:style w:type="character" w:customStyle="1" w:styleId="WW8Num790z0">
    <w:name w:val="WW8Num790z0"/>
    <w:rPr>
      <w:rFonts w:ascii="Times New Roman" w:hAnsi="Times New Roman"/>
      <w:b w:val="0"/>
      <w:i w:val="0"/>
      <w:sz w:val="24"/>
      <w:u w:val="none"/>
    </w:rPr>
  </w:style>
  <w:style w:type="character" w:customStyle="1" w:styleId="WW8Num792z0">
    <w:name w:val="WW8Num792z0"/>
    <w:rPr>
      <w:rFonts w:ascii="Symbol" w:hAnsi="Symbol"/>
    </w:rPr>
  </w:style>
  <w:style w:type="character" w:customStyle="1" w:styleId="WW8Num795z0">
    <w:name w:val="WW8Num795z0"/>
    <w:rPr>
      <w:rFonts w:ascii="Symbol" w:hAnsi="Symbol"/>
    </w:rPr>
  </w:style>
  <w:style w:type="character" w:customStyle="1" w:styleId="WW8Num796z0">
    <w:name w:val="WW8Num796z0"/>
    <w:rPr>
      <w:rFonts w:ascii="Arial" w:eastAsia="Times New Roman" w:hAnsi="Arial" w:cs="Arial"/>
    </w:rPr>
  </w:style>
  <w:style w:type="character" w:customStyle="1" w:styleId="WW8Num796z1">
    <w:name w:val="WW8Num796z1"/>
    <w:rPr>
      <w:rFonts w:ascii="Courier New" w:hAnsi="Courier New"/>
    </w:rPr>
  </w:style>
  <w:style w:type="character" w:customStyle="1" w:styleId="WW8Num796z2">
    <w:name w:val="WW8Num796z2"/>
    <w:rPr>
      <w:rFonts w:ascii="Wingdings" w:hAnsi="Wingdings"/>
    </w:rPr>
  </w:style>
  <w:style w:type="character" w:customStyle="1" w:styleId="WW8Num796z3">
    <w:name w:val="WW8Num796z3"/>
    <w:rPr>
      <w:rFonts w:ascii="Symbol" w:hAnsi="Symbol"/>
    </w:rPr>
  </w:style>
  <w:style w:type="character" w:customStyle="1" w:styleId="WW8Num797z0">
    <w:name w:val="WW8Num797z0"/>
    <w:rPr>
      <w:rFonts w:ascii="Symbol" w:hAnsi="Symbol"/>
    </w:rPr>
  </w:style>
  <w:style w:type="character" w:customStyle="1" w:styleId="WW8Num798z0">
    <w:name w:val="WW8Num798z0"/>
    <w:rPr>
      <w:rFonts w:ascii="Symbol" w:hAnsi="Symbol"/>
      <w:sz w:val="24"/>
    </w:rPr>
  </w:style>
  <w:style w:type="character" w:customStyle="1" w:styleId="WW8Num799z0">
    <w:name w:val="WW8Num799z0"/>
    <w:rPr>
      <w:rFonts w:ascii="Symbol" w:hAnsi="Symbol"/>
      <w:color w:val="auto"/>
    </w:rPr>
  </w:style>
  <w:style w:type="character" w:customStyle="1" w:styleId="WW8Num801z0">
    <w:name w:val="WW8Num801z0"/>
    <w:rPr>
      <w:rFonts w:ascii="Symbol" w:hAnsi="Symbol"/>
    </w:rPr>
  </w:style>
  <w:style w:type="character" w:customStyle="1" w:styleId="WW8Num804z0">
    <w:name w:val="WW8Num804z0"/>
    <w:rPr>
      <w:rFonts w:ascii="Arial" w:eastAsia="Times New Roman" w:hAnsi="Arial" w:cs="Arial"/>
    </w:rPr>
  </w:style>
  <w:style w:type="character" w:customStyle="1" w:styleId="WW8Num804z1">
    <w:name w:val="WW8Num804z1"/>
    <w:rPr>
      <w:rFonts w:ascii="Courier New" w:hAnsi="Courier New"/>
    </w:rPr>
  </w:style>
  <w:style w:type="character" w:customStyle="1" w:styleId="WW8Num804z2">
    <w:name w:val="WW8Num804z2"/>
    <w:rPr>
      <w:rFonts w:ascii="Wingdings" w:hAnsi="Wingdings"/>
    </w:rPr>
  </w:style>
  <w:style w:type="character" w:customStyle="1" w:styleId="WW8Num804z3">
    <w:name w:val="WW8Num804z3"/>
    <w:rPr>
      <w:rFonts w:ascii="Symbol" w:hAnsi="Symbol"/>
    </w:rPr>
  </w:style>
  <w:style w:type="character" w:customStyle="1" w:styleId="WW8Num806z0">
    <w:name w:val="WW8Num806z0"/>
    <w:rPr>
      <w:rFonts w:ascii="Symbol" w:hAnsi="Symbol"/>
    </w:rPr>
  </w:style>
  <w:style w:type="character" w:customStyle="1" w:styleId="WW8Num807z0">
    <w:name w:val="WW8Num807z0"/>
    <w:rPr>
      <w:rFonts w:ascii="Symbol" w:hAnsi="Symbol"/>
    </w:rPr>
  </w:style>
  <w:style w:type="character" w:customStyle="1" w:styleId="WW8Num808z0">
    <w:name w:val="WW8Num808z0"/>
    <w:rPr>
      <w:rFonts w:ascii="Wingdings" w:hAnsi="Wingdings"/>
    </w:rPr>
  </w:style>
  <w:style w:type="character" w:customStyle="1" w:styleId="WW8Num811z0">
    <w:name w:val="WW8Num811z0"/>
    <w:rPr>
      <w:rFonts w:ascii="Symbol" w:hAnsi="Symbol"/>
    </w:rPr>
  </w:style>
  <w:style w:type="character" w:customStyle="1" w:styleId="WW8Num811z1">
    <w:name w:val="WW8Num811z1"/>
    <w:rPr>
      <w:rFonts w:ascii="Courier New" w:hAnsi="Courier New"/>
    </w:rPr>
  </w:style>
  <w:style w:type="character" w:customStyle="1" w:styleId="WW8Num811z2">
    <w:name w:val="WW8Num811z2"/>
    <w:rPr>
      <w:rFonts w:ascii="Wingdings" w:hAnsi="Wingdings"/>
    </w:rPr>
  </w:style>
  <w:style w:type="character" w:customStyle="1" w:styleId="WW8Num812z0">
    <w:name w:val="WW8Num812z0"/>
    <w:rPr>
      <w:rFonts w:ascii="Wingdings" w:hAnsi="Wingdings"/>
    </w:rPr>
  </w:style>
  <w:style w:type="character" w:customStyle="1" w:styleId="WW8Num813z0">
    <w:name w:val="WW8Num813z0"/>
    <w:rPr>
      <w:rFonts w:ascii="Wingdings" w:hAnsi="Wingdings"/>
    </w:rPr>
  </w:style>
  <w:style w:type="character" w:customStyle="1" w:styleId="WW8Num814z0">
    <w:name w:val="WW8Num814z0"/>
    <w:rPr>
      <w:rFonts w:ascii="Wingdings" w:hAnsi="Wingdings"/>
    </w:rPr>
  </w:style>
  <w:style w:type="character" w:customStyle="1" w:styleId="WW8Num814z1">
    <w:name w:val="WW8Num814z1"/>
    <w:rPr>
      <w:rFonts w:ascii="Courier New" w:hAnsi="Courier New"/>
    </w:rPr>
  </w:style>
  <w:style w:type="character" w:customStyle="1" w:styleId="WW8Num814z3">
    <w:name w:val="WW8Num814z3"/>
    <w:rPr>
      <w:rFonts w:ascii="Symbol" w:hAnsi="Symbol"/>
    </w:rPr>
  </w:style>
  <w:style w:type="character" w:customStyle="1" w:styleId="WW8Num815z0">
    <w:name w:val="WW8Num815z0"/>
    <w:rPr>
      <w:rFonts w:ascii="Wingdings" w:hAnsi="Wingdings"/>
    </w:rPr>
  </w:style>
  <w:style w:type="character" w:customStyle="1" w:styleId="WW8Num815z1">
    <w:name w:val="WW8Num815z1"/>
    <w:rPr>
      <w:rFonts w:ascii="Courier New" w:hAnsi="Courier New"/>
    </w:rPr>
  </w:style>
  <w:style w:type="character" w:customStyle="1" w:styleId="WW8Num815z3">
    <w:name w:val="WW8Num815z3"/>
    <w:rPr>
      <w:rFonts w:ascii="Symbol" w:hAnsi="Symbol"/>
    </w:rPr>
  </w:style>
  <w:style w:type="character" w:customStyle="1" w:styleId="WW8Num816z0">
    <w:name w:val="WW8Num816z0"/>
    <w:rPr>
      <w:rFonts w:ascii="Wingdings" w:hAnsi="Wingdings"/>
    </w:rPr>
  </w:style>
  <w:style w:type="character" w:customStyle="1" w:styleId="WW8Num816z1">
    <w:name w:val="WW8Num816z1"/>
    <w:rPr>
      <w:rFonts w:ascii="Courier New" w:hAnsi="Courier New"/>
    </w:rPr>
  </w:style>
  <w:style w:type="character" w:customStyle="1" w:styleId="WW8Num816z3">
    <w:name w:val="WW8Num816z3"/>
    <w:rPr>
      <w:rFonts w:ascii="Symbol" w:hAnsi="Symbol"/>
    </w:rPr>
  </w:style>
  <w:style w:type="character" w:customStyle="1" w:styleId="WW8Num822z0">
    <w:name w:val="WW8Num822z0"/>
    <w:rPr>
      <w:rFonts w:ascii="Symbol" w:hAnsi="Symbol"/>
    </w:rPr>
  </w:style>
  <w:style w:type="character" w:customStyle="1" w:styleId="WW8Num823z0">
    <w:name w:val="WW8Num823z0"/>
    <w:rPr>
      <w:rFonts w:ascii="Times New Roman" w:hAnsi="Times New Roman"/>
    </w:rPr>
  </w:style>
  <w:style w:type="character" w:customStyle="1" w:styleId="WW8Num825z0">
    <w:name w:val="WW8Num825z0"/>
    <w:rPr>
      <w:rFonts w:ascii="Wingdings" w:hAnsi="Wingdings"/>
    </w:rPr>
  </w:style>
  <w:style w:type="character" w:customStyle="1" w:styleId="WW8Num826z0">
    <w:name w:val="WW8Num826z0"/>
    <w:rPr>
      <w:rFonts w:ascii="Symbol" w:hAnsi="Symbol"/>
      <w:color w:val="auto"/>
      <w:sz w:val="28"/>
    </w:rPr>
  </w:style>
  <w:style w:type="character" w:customStyle="1" w:styleId="WW8Num828z0">
    <w:name w:val="WW8Num828z0"/>
    <w:rPr>
      <w:rFonts w:ascii="Times New Roman" w:hAnsi="Times New Roman"/>
      <w:b w:val="0"/>
      <w:i w:val="0"/>
      <w:sz w:val="24"/>
      <w:u w:val="none"/>
    </w:rPr>
  </w:style>
  <w:style w:type="character" w:customStyle="1" w:styleId="WW8Num830z0">
    <w:name w:val="WW8Num830z0"/>
    <w:rPr>
      <w:rFonts w:ascii="Symbol" w:hAnsi="Symbol"/>
    </w:rPr>
  </w:style>
  <w:style w:type="character" w:customStyle="1" w:styleId="WW8Num831z0">
    <w:name w:val="WW8Num831z0"/>
    <w:rPr>
      <w:rFonts w:ascii="Symbol" w:hAnsi="Symbol"/>
    </w:rPr>
  </w:style>
  <w:style w:type="character" w:customStyle="1" w:styleId="WW8Num833z0">
    <w:name w:val="WW8Num833z0"/>
    <w:rPr>
      <w:rFonts w:ascii="Wingdings" w:hAnsi="Wingdings"/>
    </w:rPr>
  </w:style>
  <w:style w:type="character" w:customStyle="1" w:styleId="WW8Num834z0">
    <w:name w:val="WW8Num834z0"/>
    <w:rPr>
      <w:rFonts w:ascii="Wingdings" w:hAnsi="Wingdings"/>
    </w:rPr>
  </w:style>
  <w:style w:type="character" w:customStyle="1" w:styleId="WW8Num836z0">
    <w:name w:val="WW8Num836z0"/>
    <w:rPr>
      <w:rFonts w:ascii="Symbol" w:hAnsi="Symbol"/>
    </w:rPr>
  </w:style>
  <w:style w:type="character" w:customStyle="1" w:styleId="WW8Num838z0">
    <w:name w:val="WW8Num838z0"/>
    <w:rPr>
      <w:rFonts w:ascii="Symbol" w:hAnsi="Symbol"/>
    </w:rPr>
  </w:style>
  <w:style w:type="character" w:customStyle="1" w:styleId="WW8Num839z0">
    <w:name w:val="WW8Num839z0"/>
    <w:rPr>
      <w:rFonts w:ascii="Wingdings" w:hAnsi="Wingdings"/>
    </w:rPr>
  </w:style>
  <w:style w:type="character" w:customStyle="1" w:styleId="WW8Num840z0">
    <w:name w:val="WW8Num840z0"/>
    <w:rPr>
      <w:rFonts w:ascii="Symbol" w:hAnsi="Symbol"/>
      <w:sz w:val="24"/>
    </w:rPr>
  </w:style>
  <w:style w:type="character" w:customStyle="1" w:styleId="WW8Num841z0">
    <w:name w:val="WW8Num841z0"/>
    <w:rPr>
      <w:rFonts w:ascii="Symbol" w:hAnsi="Symbol"/>
    </w:rPr>
  </w:style>
  <w:style w:type="character" w:customStyle="1" w:styleId="WW8Num842z0">
    <w:name w:val="WW8Num842z0"/>
    <w:rPr>
      <w:rFonts w:ascii="Times New Roman" w:hAnsi="Times New Roman"/>
    </w:rPr>
  </w:style>
  <w:style w:type="character" w:customStyle="1" w:styleId="WW8Num843z0">
    <w:name w:val="WW8Num843z0"/>
    <w:rPr>
      <w:rFonts w:ascii="Wingdings" w:hAnsi="Wingdings"/>
    </w:rPr>
  </w:style>
  <w:style w:type="character" w:customStyle="1" w:styleId="WW8Num844z0">
    <w:name w:val="WW8Num844z0"/>
    <w:rPr>
      <w:rFonts w:ascii="Symbol" w:hAnsi="Symbol"/>
      <w:color w:val="auto"/>
    </w:rPr>
  </w:style>
  <w:style w:type="character" w:customStyle="1" w:styleId="WW8Num845z0">
    <w:name w:val="WW8Num845z0"/>
    <w:rPr>
      <w:b/>
    </w:rPr>
  </w:style>
  <w:style w:type="character" w:customStyle="1" w:styleId="WW8Num846z0">
    <w:name w:val="WW8Num846z0"/>
    <w:rPr>
      <w:rFonts w:ascii="Symbol" w:hAnsi="Symbol"/>
    </w:rPr>
  </w:style>
  <w:style w:type="character" w:customStyle="1" w:styleId="WW8Num847z0">
    <w:name w:val="WW8Num847z0"/>
    <w:rPr>
      <w:rFonts w:ascii="Symbol" w:hAnsi="Symbol"/>
    </w:rPr>
  </w:style>
  <w:style w:type="character" w:customStyle="1" w:styleId="WW8Num849z0">
    <w:name w:val="WW8Num849z0"/>
    <w:rPr>
      <w:rFonts w:ascii="Times New Roman" w:hAnsi="Times New Roman"/>
    </w:rPr>
  </w:style>
  <w:style w:type="character" w:customStyle="1" w:styleId="WW8Num850z0">
    <w:name w:val="WW8Num850z0"/>
    <w:rPr>
      <w:rFonts w:ascii="Wingdings" w:hAnsi="Wingdings"/>
    </w:rPr>
  </w:style>
  <w:style w:type="character" w:customStyle="1" w:styleId="WW8Num851z0">
    <w:name w:val="WW8Num851z0"/>
    <w:rPr>
      <w:rFonts w:ascii="Symbol" w:hAnsi="Symbol"/>
    </w:rPr>
  </w:style>
  <w:style w:type="character" w:customStyle="1" w:styleId="WW8Num851z1">
    <w:name w:val="WW8Num851z1"/>
    <w:rPr>
      <w:rFonts w:ascii="Courier New" w:hAnsi="Courier New"/>
    </w:rPr>
  </w:style>
  <w:style w:type="character" w:customStyle="1" w:styleId="WW8Num851z2">
    <w:name w:val="WW8Num851z2"/>
    <w:rPr>
      <w:rFonts w:ascii="Wingdings" w:hAnsi="Wingdings"/>
    </w:rPr>
  </w:style>
  <w:style w:type="character" w:customStyle="1" w:styleId="WW8Num852z0">
    <w:name w:val="WW8Num852z0"/>
    <w:rPr>
      <w:rFonts w:ascii="Arial" w:eastAsia="Times New Roman" w:hAnsi="Arial" w:cs="Arial"/>
    </w:rPr>
  </w:style>
  <w:style w:type="character" w:customStyle="1" w:styleId="WW8Num852z1">
    <w:name w:val="WW8Num852z1"/>
    <w:rPr>
      <w:rFonts w:ascii="Courier New" w:hAnsi="Courier New"/>
    </w:rPr>
  </w:style>
  <w:style w:type="character" w:customStyle="1" w:styleId="WW8Num852z2">
    <w:name w:val="WW8Num852z2"/>
    <w:rPr>
      <w:rFonts w:ascii="Wingdings" w:hAnsi="Wingdings"/>
    </w:rPr>
  </w:style>
  <w:style w:type="character" w:customStyle="1" w:styleId="WW8Num852z3">
    <w:name w:val="WW8Num852z3"/>
    <w:rPr>
      <w:rFonts w:ascii="Symbol" w:hAnsi="Symbol"/>
    </w:rPr>
  </w:style>
  <w:style w:type="character" w:customStyle="1" w:styleId="WW8Num853z0">
    <w:name w:val="WW8Num853z0"/>
    <w:rPr>
      <w:rFonts w:ascii="Symbol" w:hAnsi="Symbol"/>
    </w:rPr>
  </w:style>
  <w:style w:type="character" w:customStyle="1" w:styleId="WW8Num854z0">
    <w:name w:val="WW8Num854z0"/>
    <w:rPr>
      <w:rFonts w:ascii="Symbol" w:hAnsi="Symbol"/>
    </w:rPr>
  </w:style>
  <w:style w:type="character" w:customStyle="1" w:styleId="WW8Num858z0">
    <w:name w:val="WW8Num858z0"/>
    <w:rPr>
      <w:rFonts w:ascii="Wingdings" w:hAnsi="Wingdings"/>
    </w:rPr>
  </w:style>
  <w:style w:type="character" w:customStyle="1" w:styleId="WW8Num859z0">
    <w:name w:val="WW8Num859z0"/>
    <w:rPr>
      <w:rFonts w:ascii="Symbol" w:hAnsi="Symbol"/>
    </w:rPr>
  </w:style>
  <w:style w:type="character" w:customStyle="1" w:styleId="WW8Num860z0">
    <w:name w:val="WW8Num860z0"/>
    <w:rPr>
      <w:rFonts w:ascii="Symbol" w:hAnsi="Symbol"/>
    </w:rPr>
  </w:style>
  <w:style w:type="character" w:customStyle="1" w:styleId="WW8Num861z0">
    <w:name w:val="WW8Num861z0"/>
    <w:rPr>
      <w:rFonts w:ascii="Symbol" w:hAnsi="Symbol"/>
    </w:rPr>
  </w:style>
  <w:style w:type="character" w:customStyle="1" w:styleId="WW8Num862z0">
    <w:name w:val="WW8Num862z0"/>
    <w:rPr>
      <w:rFonts w:ascii="Wingdings" w:hAnsi="Wingdings"/>
    </w:rPr>
  </w:style>
  <w:style w:type="character" w:customStyle="1" w:styleId="WW8Num865z0">
    <w:name w:val="WW8Num865z0"/>
    <w:rPr>
      <w:rFonts w:ascii="Symbol" w:hAnsi="Symbol"/>
    </w:rPr>
  </w:style>
  <w:style w:type="character" w:customStyle="1" w:styleId="WW8Num866z0">
    <w:name w:val="WW8Num866z0"/>
    <w:rPr>
      <w:rFonts w:ascii="Times New Roman" w:hAnsi="Times New Roman"/>
    </w:rPr>
  </w:style>
  <w:style w:type="character" w:customStyle="1" w:styleId="WW8Num868z0">
    <w:name w:val="WW8Num868z0"/>
    <w:rPr>
      <w:rFonts w:ascii="Symbol" w:hAnsi="Symbol"/>
    </w:rPr>
  </w:style>
  <w:style w:type="character" w:customStyle="1" w:styleId="WW8Num869z0">
    <w:name w:val="WW8Num869z0"/>
    <w:rPr>
      <w:b/>
      <w:i w:val="0"/>
    </w:rPr>
  </w:style>
  <w:style w:type="character" w:customStyle="1" w:styleId="WW8Num870z0">
    <w:name w:val="WW8Num870z0"/>
    <w:rPr>
      <w:rFonts w:ascii="Times New Roman" w:hAnsi="Times New Roman"/>
      <w:b w:val="0"/>
      <w:i w:val="0"/>
      <w:sz w:val="24"/>
      <w:u w:val="none"/>
    </w:rPr>
  </w:style>
  <w:style w:type="character" w:customStyle="1" w:styleId="WW8Num871z0">
    <w:name w:val="WW8Num871z0"/>
    <w:rPr>
      <w:rFonts w:ascii="Times New Roman" w:hAnsi="Times New Roman"/>
      <w:b w:val="0"/>
      <w:i w:val="0"/>
      <w:sz w:val="24"/>
      <w:u w:val="none"/>
    </w:rPr>
  </w:style>
  <w:style w:type="character" w:customStyle="1" w:styleId="WW8Num872z0">
    <w:name w:val="WW8Num872z0"/>
    <w:rPr>
      <w:rFonts w:ascii="Arial" w:eastAsia="Times New Roman" w:hAnsi="Arial" w:cs="Arial"/>
    </w:rPr>
  </w:style>
  <w:style w:type="character" w:customStyle="1" w:styleId="WW8Num872z1">
    <w:name w:val="WW8Num872z1"/>
    <w:rPr>
      <w:rFonts w:ascii="Courier New" w:hAnsi="Courier New"/>
    </w:rPr>
  </w:style>
  <w:style w:type="character" w:customStyle="1" w:styleId="WW8Num872z2">
    <w:name w:val="WW8Num872z2"/>
    <w:rPr>
      <w:rFonts w:ascii="Wingdings" w:hAnsi="Wingdings"/>
    </w:rPr>
  </w:style>
  <w:style w:type="character" w:customStyle="1" w:styleId="WW8Num872z3">
    <w:name w:val="WW8Num872z3"/>
    <w:rPr>
      <w:rFonts w:ascii="Symbol" w:hAnsi="Symbol"/>
    </w:rPr>
  </w:style>
  <w:style w:type="character" w:customStyle="1" w:styleId="WW8Num873z0">
    <w:name w:val="WW8Num873z0"/>
    <w:rPr>
      <w:rFonts w:ascii="Symbol" w:hAnsi="Symbol"/>
    </w:rPr>
  </w:style>
  <w:style w:type="character" w:customStyle="1" w:styleId="WW8Num874z0">
    <w:name w:val="WW8Num874z0"/>
    <w:rPr>
      <w:rFonts w:ascii="Arial" w:eastAsia="Times New Roman" w:hAnsi="Arial" w:cs="Arial"/>
    </w:rPr>
  </w:style>
  <w:style w:type="character" w:customStyle="1" w:styleId="WW8Num874z1">
    <w:name w:val="WW8Num874z1"/>
    <w:rPr>
      <w:rFonts w:ascii="Courier New" w:hAnsi="Courier New"/>
    </w:rPr>
  </w:style>
  <w:style w:type="character" w:customStyle="1" w:styleId="WW8Num874z2">
    <w:name w:val="WW8Num874z2"/>
    <w:rPr>
      <w:rFonts w:ascii="Wingdings" w:hAnsi="Wingdings"/>
    </w:rPr>
  </w:style>
  <w:style w:type="character" w:customStyle="1" w:styleId="WW8Num874z3">
    <w:name w:val="WW8Num874z3"/>
    <w:rPr>
      <w:rFonts w:ascii="Symbol" w:hAnsi="Symbol"/>
    </w:rPr>
  </w:style>
  <w:style w:type="character" w:customStyle="1" w:styleId="WW8Num875z0">
    <w:name w:val="WW8Num875z0"/>
    <w:rPr>
      <w:rFonts w:ascii="Symbol" w:hAnsi="Symbol"/>
    </w:rPr>
  </w:style>
  <w:style w:type="character" w:customStyle="1" w:styleId="WW8Num875z1">
    <w:name w:val="WW8Num875z1"/>
    <w:rPr>
      <w:rFonts w:ascii="Wingdings" w:hAnsi="Wingdings"/>
    </w:rPr>
  </w:style>
  <w:style w:type="character" w:customStyle="1" w:styleId="WW8Num875z4">
    <w:name w:val="WW8Num875z4"/>
    <w:rPr>
      <w:rFonts w:ascii="Courier New" w:hAnsi="Courier New"/>
    </w:rPr>
  </w:style>
  <w:style w:type="character" w:customStyle="1" w:styleId="WW8Num876z0">
    <w:name w:val="WW8Num876z0"/>
    <w:rPr>
      <w:rFonts w:ascii="Arial" w:hAnsi="Arial"/>
      <w:b w:val="0"/>
      <w:i/>
      <w:sz w:val="24"/>
      <w:u w:val="none"/>
    </w:rPr>
  </w:style>
  <w:style w:type="character" w:customStyle="1" w:styleId="WW8Num878z0">
    <w:name w:val="WW8Num878z0"/>
    <w:rPr>
      <w:rFonts w:ascii="Times New Roman" w:hAnsi="Times New Roman"/>
      <w:b w:val="0"/>
      <w:i w:val="0"/>
      <w:sz w:val="26"/>
      <w:u w:val="none"/>
    </w:rPr>
  </w:style>
  <w:style w:type="character" w:customStyle="1" w:styleId="WW8Num879z0">
    <w:name w:val="WW8Num879z0"/>
    <w:rPr>
      <w:rFonts w:ascii="Symbol" w:hAnsi="Symbol"/>
    </w:rPr>
  </w:style>
  <w:style w:type="character" w:customStyle="1" w:styleId="WW8Num880z0">
    <w:name w:val="WW8Num880z0"/>
    <w:rPr>
      <w:rFonts w:ascii="Symbol" w:hAnsi="Symbol"/>
    </w:rPr>
  </w:style>
  <w:style w:type="character" w:customStyle="1" w:styleId="WW8Num882z0">
    <w:name w:val="WW8Num882z0"/>
    <w:rPr>
      <w:rFonts w:ascii="Times New Roman" w:hAnsi="Times New Roman"/>
      <w:b w:val="0"/>
      <w:i w:val="0"/>
      <w:sz w:val="24"/>
      <w:u w:val="none"/>
    </w:rPr>
  </w:style>
  <w:style w:type="character" w:customStyle="1" w:styleId="WW8Num883z0">
    <w:name w:val="WW8Num883z0"/>
    <w:rPr>
      <w:rFonts w:ascii="Symbol" w:hAnsi="Symbol"/>
      <w:sz w:val="24"/>
    </w:rPr>
  </w:style>
  <w:style w:type="character" w:customStyle="1" w:styleId="WW8Num887z0">
    <w:name w:val="WW8Num887z0"/>
    <w:rPr>
      <w:rFonts w:ascii="Wingdings" w:hAnsi="Wingdings"/>
      <w:sz w:val="16"/>
    </w:rPr>
  </w:style>
  <w:style w:type="character" w:customStyle="1" w:styleId="WW8Num887z2">
    <w:name w:val="WW8Num887z2"/>
    <w:rPr>
      <w:rFonts w:ascii="Wingdings" w:hAnsi="Wingdings"/>
    </w:rPr>
  </w:style>
  <w:style w:type="character" w:customStyle="1" w:styleId="WW8Num887z3">
    <w:name w:val="WW8Num887z3"/>
    <w:rPr>
      <w:rFonts w:ascii="Symbol" w:hAnsi="Symbol"/>
    </w:rPr>
  </w:style>
  <w:style w:type="character" w:customStyle="1" w:styleId="WW8Num887z4">
    <w:name w:val="WW8Num887z4"/>
    <w:rPr>
      <w:rFonts w:ascii="Courier New" w:hAnsi="Courier New"/>
    </w:rPr>
  </w:style>
  <w:style w:type="character" w:customStyle="1" w:styleId="WW8Num889z0">
    <w:name w:val="WW8Num889z0"/>
    <w:rPr>
      <w:rFonts w:ascii="Times New Roman" w:hAnsi="Times New Roman"/>
      <w:b/>
      <w:i/>
      <w:sz w:val="28"/>
      <w:u w:val="none"/>
    </w:rPr>
  </w:style>
  <w:style w:type="character" w:customStyle="1" w:styleId="WW8Num891z0">
    <w:name w:val="WW8Num891z0"/>
    <w:rPr>
      <w:rFonts w:ascii="Symbol" w:hAnsi="Symbol"/>
    </w:rPr>
  </w:style>
  <w:style w:type="character" w:customStyle="1" w:styleId="WW8Num893z1">
    <w:name w:val="WW8Num893z1"/>
    <w:rPr>
      <w:rFonts w:ascii="Wingdings" w:hAnsi="Wingdings"/>
      <w:color w:val="000000"/>
      <w:sz w:val="16"/>
    </w:rPr>
  </w:style>
  <w:style w:type="character" w:customStyle="1" w:styleId="WW8Num893z3">
    <w:name w:val="WW8Num893z3"/>
    <w:rPr>
      <w:rFonts w:ascii="Symbol" w:hAnsi="Symbol"/>
    </w:rPr>
  </w:style>
  <w:style w:type="character" w:customStyle="1" w:styleId="WW8Num893z4">
    <w:name w:val="WW8Num893z4"/>
    <w:rPr>
      <w:rFonts w:ascii="Courier New" w:hAnsi="Courier New"/>
    </w:rPr>
  </w:style>
  <w:style w:type="character" w:customStyle="1" w:styleId="WW8Num893z5">
    <w:name w:val="WW8Num893z5"/>
    <w:rPr>
      <w:rFonts w:ascii="Wingdings" w:hAnsi="Wingdings"/>
    </w:rPr>
  </w:style>
  <w:style w:type="character" w:customStyle="1" w:styleId="WW8Num894z0">
    <w:name w:val="WW8Num894z0"/>
    <w:rPr>
      <w:rFonts w:ascii="Symbol" w:hAnsi="Symbol"/>
    </w:rPr>
  </w:style>
  <w:style w:type="character" w:customStyle="1" w:styleId="WW8Num898z0">
    <w:name w:val="WW8Num898z0"/>
    <w:rPr>
      <w:rFonts w:ascii="Symbol" w:hAnsi="Symbol"/>
      <w:color w:val="auto"/>
      <w:sz w:val="28"/>
    </w:rPr>
  </w:style>
  <w:style w:type="character" w:customStyle="1" w:styleId="WW8Num899z0">
    <w:name w:val="WW8Num899z0"/>
    <w:rPr>
      <w:rFonts w:ascii="Symbol" w:hAnsi="Symbol"/>
    </w:rPr>
  </w:style>
  <w:style w:type="character" w:customStyle="1" w:styleId="WW8Num900z0">
    <w:name w:val="WW8Num900z0"/>
    <w:rPr>
      <w:rFonts w:ascii="Wingdings" w:hAnsi="Wingdings"/>
    </w:rPr>
  </w:style>
  <w:style w:type="character" w:customStyle="1" w:styleId="WW8Num900z1">
    <w:name w:val="WW8Num900z1"/>
    <w:rPr>
      <w:rFonts w:ascii="Courier New" w:hAnsi="Courier New"/>
    </w:rPr>
  </w:style>
  <w:style w:type="character" w:customStyle="1" w:styleId="WW8Num900z3">
    <w:name w:val="WW8Num900z3"/>
    <w:rPr>
      <w:rFonts w:ascii="Symbol" w:hAnsi="Symbol"/>
    </w:rPr>
  </w:style>
  <w:style w:type="character" w:customStyle="1" w:styleId="WW8Num901z0">
    <w:name w:val="WW8Num901z0"/>
    <w:rPr>
      <w:rFonts w:ascii="Symbol" w:hAnsi="Symbol"/>
    </w:rPr>
  </w:style>
  <w:style w:type="character" w:customStyle="1" w:styleId="WW8Num903z0">
    <w:name w:val="WW8Num903z0"/>
    <w:rPr>
      <w:rFonts w:ascii="Arial" w:eastAsia="Times New Roman" w:hAnsi="Arial" w:cs="Arial"/>
    </w:rPr>
  </w:style>
  <w:style w:type="character" w:customStyle="1" w:styleId="WW8Num903z1">
    <w:name w:val="WW8Num903z1"/>
    <w:rPr>
      <w:rFonts w:ascii="Courier New" w:hAnsi="Courier New"/>
    </w:rPr>
  </w:style>
  <w:style w:type="character" w:customStyle="1" w:styleId="WW8Num903z2">
    <w:name w:val="WW8Num903z2"/>
    <w:rPr>
      <w:rFonts w:ascii="Wingdings" w:hAnsi="Wingdings"/>
    </w:rPr>
  </w:style>
  <w:style w:type="character" w:customStyle="1" w:styleId="WW8Num903z3">
    <w:name w:val="WW8Num903z3"/>
    <w:rPr>
      <w:rFonts w:ascii="Symbol" w:hAnsi="Symbol"/>
    </w:rPr>
  </w:style>
  <w:style w:type="character" w:customStyle="1" w:styleId="WW8Num905z0">
    <w:name w:val="WW8Num905z0"/>
    <w:rPr>
      <w:rFonts w:ascii="Times New Roman" w:hAnsi="Times New Roman"/>
    </w:rPr>
  </w:style>
  <w:style w:type="character" w:customStyle="1" w:styleId="WW8Num908z0">
    <w:name w:val="WW8Num908z0"/>
    <w:rPr>
      <w:rFonts w:ascii="Times New Roman" w:hAnsi="Times New Roman"/>
      <w:b w:val="0"/>
      <w:i/>
      <w:sz w:val="24"/>
      <w:u w:val="none"/>
    </w:rPr>
  </w:style>
  <w:style w:type="character" w:customStyle="1" w:styleId="WW8Num909z0">
    <w:name w:val="WW8Num909z0"/>
    <w:rPr>
      <w:b w:val="0"/>
      <w:i w:val="0"/>
    </w:rPr>
  </w:style>
  <w:style w:type="character" w:customStyle="1" w:styleId="WW8Num910z0">
    <w:name w:val="WW8Num910z0"/>
    <w:rPr>
      <w:rFonts w:ascii="Symbol" w:hAnsi="Symbol"/>
    </w:rPr>
  </w:style>
  <w:style w:type="character" w:customStyle="1" w:styleId="WW8Num911z0">
    <w:name w:val="WW8Num911z0"/>
    <w:rPr>
      <w:rFonts w:ascii="Symbol" w:hAnsi="Symbol"/>
    </w:rPr>
  </w:style>
  <w:style w:type="character" w:customStyle="1" w:styleId="WW8Num914z0">
    <w:name w:val="WW8Num914z0"/>
    <w:rPr>
      <w:rFonts w:ascii="Wingdings" w:hAnsi="Wingdings"/>
    </w:rPr>
  </w:style>
  <w:style w:type="character" w:customStyle="1" w:styleId="WW8Num916z0">
    <w:name w:val="WW8Num916z0"/>
    <w:rPr>
      <w:rFonts w:ascii="Arial" w:eastAsia="Times New Roman" w:hAnsi="Arial" w:cs="Arial"/>
    </w:rPr>
  </w:style>
  <w:style w:type="character" w:customStyle="1" w:styleId="WW8Num916z1">
    <w:name w:val="WW8Num916z1"/>
    <w:rPr>
      <w:rFonts w:ascii="Courier New" w:hAnsi="Courier New"/>
    </w:rPr>
  </w:style>
  <w:style w:type="character" w:customStyle="1" w:styleId="WW8Num916z2">
    <w:name w:val="WW8Num916z2"/>
    <w:rPr>
      <w:rFonts w:ascii="Wingdings" w:hAnsi="Wingdings"/>
    </w:rPr>
  </w:style>
  <w:style w:type="character" w:customStyle="1" w:styleId="WW8Num916z3">
    <w:name w:val="WW8Num916z3"/>
    <w:rPr>
      <w:rFonts w:ascii="Symbol" w:hAnsi="Symbol"/>
    </w:rPr>
  </w:style>
  <w:style w:type="character" w:customStyle="1" w:styleId="WW8Num919z0">
    <w:name w:val="WW8Num919z0"/>
    <w:rPr>
      <w:rFonts w:ascii="Wingdings" w:hAnsi="Wingdings"/>
    </w:rPr>
  </w:style>
  <w:style w:type="character" w:customStyle="1" w:styleId="WW8Num920z0">
    <w:name w:val="WW8Num920z0"/>
    <w:rPr>
      <w:rFonts w:ascii="Symbol" w:hAnsi="Symbol"/>
    </w:rPr>
  </w:style>
  <w:style w:type="character" w:customStyle="1" w:styleId="WW8Num921z0">
    <w:name w:val="WW8Num921z0"/>
    <w:rPr>
      <w:rFonts w:ascii="Wingdings" w:hAnsi="Wingdings"/>
      <w:sz w:val="16"/>
    </w:rPr>
  </w:style>
  <w:style w:type="character" w:customStyle="1" w:styleId="WW8Num921z1">
    <w:name w:val="WW8Num921z1"/>
    <w:rPr>
      <w:rFonts w:ascii="Wingdings" w:hAnsi="Wingdings"/>
    </w:rPr>
  </w:style>
  <w:style w:type="character" w:customStyle="1" w:styleId="WW8Num921z3">
    <w:name w:val="WW8Num921z3"/>
    <w:rPr>
      <w:rFonts w:ascii="Symbol" w:hAnsi="Symbol"/>
    </w:rPr>
  </w:style>
  <w:style w:type="character" w:customStyle="1" w:styleId="WW8Num921z4">
    <w:name w:val="WW8Num921z4"/>
    <w:rPr>
      <w:rFonts w:ascii="Courier New" w:hAnsi="Courier New"/>
    </w:rPr>
  </w:style>
  <w:style w:type="character" w:customStyle="1" w:styleId="WW8Num923z0">
    <w:name w:val="WW8Num923z0"/>
    <w:rPr>
      <w:rFonts w:ascii="Symbol" w:hAnsi="Symbol"/>
    </w:rPr>
  </w:style>
  <w:style w:type="character" w:customStyle="1" w:styleId="WW8Num925z0">
    <w:name w:val="WW8Num925z0"/>
    <w:rPr>
      <w:rFonts w:ascii="Times New Roman" w:hAnsi="Times New Roman"/>
      <w:b/>
      <w:i/>
      <w:sz w:val="28"/>
      <w:u w:val="none"/>
    </w:rPr>
  </w:style>
  <w:style w:type="character" w:customStyle="1" w:styleId="WW8Num927z0">
    <w:name w:val="WW8Num927z0"/>
    <w:rPr>
      <w:rFonts w:ascii="Times New Roman" w:hAnsi="Times New Roman"/>
    </w:rPr>
  </w:style>
  <w:style w:type="character" w:customStyle="1" w:styleId="WW8Num928z0">
    <w:name w:val="WW8Num928z0"/>
    <w:rPr>
      <w:rFonts w:ascii="Arial" w:eastAsia="Times New Roman" w:hAnsi="Arial" w:cs="Arial"/>
    </w:rPr>
  </w:style>
  <w:style w:type="character" w:customStyle="1" w:styleId="WW8Num928z1">
    <w:name w:val="WW8Num928z1"/>
    <w:rPr>
      <w:rFonts w:ascii="Courier New" w:hAnsi="Courier New"/>
    </w:rPr>
  </w:style>
  <w:style w:type="character" w:customStyle="1" w:styleId="WW8Num928z2">
    <w:name w:val="WW8Num928z2"/>
    <w:rPr>
      <w:rFonts w:ascii="Wingdings" w:hAnsi="Wingdings"/>
    </w:rPr>
  </w:style>
  <w:style w:type="character" w:customStyle="1" w:styleId="WW8Num928z3">
    <w:name w:val="WW8Num928z3"/>
    <w:rPr>
      <w:rFonts w:ascii="Symbol" w:hAnsi="Symbol"/>
    </w:rPr>
  </w:style>
  <w:style w:type="character" w:customStyle="1" w:styleId="WW8Num929z0">
    <w:name w:val="WW8Num929z0"/>
    <w:rPr>
      <w:rFonts w:ascii="Times New Roman" w:hAnsi="Times New Roman"/>
    </w:rPr>
  </w:style>
  <w:style w:type="character" w:customStyle="1" w:styleId="WW8Num930z0">
    <w:name w:val="WW8Num930z0"/>
    <w:rPr>
      <w:rFonts w:ascii="Arial" w:eastAsia="Times New Roman" w:hAnsi="Arial" w:cs="Arial"/>
    </w:rPr>
  </w:style>
  <w:style w:type="character" w:customStyle="1" w:styleId="WW8Num930z1">
    <w:name w:val="WW8Num930z1"/>
    <w:rPr>
      <w:rFonts w:ascii="Courier New" w:hAnsi="Courier New"/>
    </w:rPr>
  </w:style>
  <w:style w:type="character" w:customStyle="1" w:styleId="WW8Num930z2">
    <w:name w:val="WW8Num930z2"/>
    <w:rPr>
      <w:rFonts w:ascii="Wingdings" w:hAnsi="Wingdings"/>
    </w:rPr>
  </w:style>
  <w:style w:type="character" w:customStyle="1" w:styleId="WW8Num930z3">
    <w:name w:val="WW8Num930z3"/>
    <w:rPr>
      <w:rFonts w:ascii="Symbol" w:hAnsi="Symbol"/>
    </w:rPr>
  </w:style>
  <w:style w:type="character" w:customStyle="1" w:styleId="WW8Num932z0">
    <w:name w:val="WW8Num932z0"/>
    <w:rPr>
      <w:rFonts w:ascii="Symbol" w:hAnsi="Symbol"/>
    </w:rPr>
  </w:style>
  <w:style w:type="character" w:customStyle="1" w:styleId="WW8Num934z0">
    <w:name w:val="WW8Num934z0"/>
    <w:rPr>
      <w:rFonts w:ascii="Times New Roman" w:hAnsi="Times New Roman"/>
    </w:rPr>
  </w:style>
  <w:style w:type="character" w:customStyle="1" w:styleId="WW8Num935z0">
    <w:name w:val="WW8Num935z0"/>
    <w:rPr>
      <w:rFonts w:ascii="Times New Roman" w:hAnsi="Times New Roman"/>
    </w:rPr>
  </w:style>
  <w:style w:type="character" w:customStyle="1" w:styleId="WW8Num936z0">
    <w:name w:val="WW8Num936z0"/>
    <w:rPr>
      <w:rFonts w:ascii="Symbol" w:hAnsi="Symbol"/>
    </w:rPr>
  </w:style>
  <w:style w:type="character" w:customStyle="1" w:styleId="WW8Num937z0">
    <w:name w:val="WW8Num937z0"/>
    <w:rPr>
      <w:rFonts w:ascii="Wingdings" w:hAnsi="Wingdings"/>
    </w:rPr>
  </w:style>
  <w:style w:type="character" w:customStyle="1" w:styleId="WW8Num939z0">
    <w:name w:val="WW8Num939z0"/>
    <w:rPr>
      <w:rFonts w:ascii="Wingdings" w:hAnsi="Wingdings"/>
    </w:rPr>
  </w:style>
  <w:style w:type="character" w:customStyle="1" w:styleId="WW8Num940z0">
    <w:name w:val="WW8Num940z0"/>
    <w:rPr>
      <w:rFonts w:ascii="Times New Roman" w:hAnsi="Times New Roman"/>
      <w:b w:val="0"/>
      <w:i w:val="0"/>
      <w:sz w:val="24"/>
      <w:u w:val="none"/>
    </w:rPr>
  </w:style>
  <w:style w:type="character" w:customStyle="1" w:styleId="WW8Num941z0">
    <w:name w:val="WW8Num941z0"/>
    <w:rPr>
      <w:rFonts w:ascii="Wingdings" w:hAnsi="Wingdings"/>
    </w:rPr>
  </w:style>
  <w:style w:type="character" w:customStyle="1" w:styleId="WW8Num942z0">
    <w:name w:val="WW8Num942z0"/>
    <w:rPr>
      <w:rFonts w:ascii="Symbol" w:hAnsi="Symbol"/>
    </w:rPr>
  </w:style>
  <w:style w:type="character" w:customStyle="1" w:styleId="WW8Num945z0">
    <w:name w:val="WW8Num945z0"/>
    <w:rPr>
      <w:rFonts w:ascii="Times New Roman" w:hAnsi="Times New Roman"/>
    </w:rPr>
  </w:style>
  <w:style w:type="character" w:customStyle="1" w:styleId="WW8Num945z2">
    <w:name w:val="WW8Num945z2"/>
    <w:rPr>
      <w:rFonts w:ascii="Times New Roman" w:eastAsia="Times New Roman" w:hAnsi="Times New Roman" w:cs="Times New Roman"/>
    </w:rPr>
  </w:style>
  <w:style w:type="character" w:customStyle="1" w:styleId="WW8Num945z3">
    <w:name w:val="WW8Num945z3"/>
    <w:rPr>
      <w:rFonts w:ascii="Symbol" w:hAnsi="Symbol"/>
    </w:rPr>
  </w:style>
  <w:style w:type="character" w:customStyle="1" w:styleId="WW8Num945z4">
    <w:name w:val="WW8Num945z4"/>
    <w:rPr>
      <w:rFonts w:ascii="Courier New" w:hAnsi="Courier New"/>
    </w:rPr>
  </w:style>
  <w:style w:type="character" w:customStyle="1" w:styleId="WW8Num945z5">
    <w:name w:val="WW8Num945z5"/>
    <w:rPr>
      <w:rFonts w:ascii="Wingdings" w:hAnsi="Wingdings"/>
    </w:rPr>
  </w:style>
  <w:style w:type="character" w:customStyle="1" w:styleId="WW8Num946z0">
    <w:name w:val="WW8Num946z0"/>
    <w:rPr>
      <w:rFonts w:ascii="Arial" w:eastAsia="Times New Roman" w:hAnsi="Arial" w:cs="Arial"/>
    </w:rPr>
  </w:style>
  <w:style w:type="character" w:customStyle="1" w:styleId="WW8Num946z2">
    <w:name w:val="WW8Num946z2"/>
    <w:rPr>
      <w:rFonts w:ascii="Wingdings" w:hAnsi="Wingdings"/>
    </w:rPr>
  </w:style>
  <w:style w:type="character" w:customStyle="1" w:styleId="WW8Num946z3">
    <w:name w:val="WW8Num946z3"/>
    <w:rPr>
      <w:rFonts w:ascii="Symbol" w:hAnsi="Symbol"/>
    </w:rPr>
  </w:style>
  <w:style w:type="character" w:customStyle="1" w:styleId="WW8Num946z4">
    <w:name w:val="WW8Num946z4"/>
    <w:rPr>
      <w:rFonts w:ascii="Courier New" w:hAnsi="Courier New"/>
    </w:rPr>
  </w:style>
  <w:style w:type="character" w:customStyle="1" w:styleId="WW8Num947z0">
    <w:name w:val="WW8Num947z0"/>
    <w:rPr>
      <w:rFonts w:ascii="Symbol" w:hAnsi="Symbol"/>
    </w:rPr>
  </w:style>
  <w:style w:type="character" w:customStyle="1" w:styleId="WW8Num949z0">
    <w:name w:val="WW8Num949z0"/>
    <w:rPr>
      <w:rFonts w:ascii="Times New Roman" w:hAnsi="Times New Roman"/>
    </w:rPr>
  </w:style>
  <w:style w:type="character" w:customStyle="1" w:styleId="WW8Num950z0">
    <w:name w:val="WW8Num950z0"/>
    <w:rPr>
      <w:rFonts w:ascii="Symbol" w:hAnsi="Symbol"/>
    </w:rPr>
  </w:style>
  <w:style w:type="character" w:customStyle="1" w:styleId="WW8Num954z0">
    <w:name w:val="WW8Num954z0"/>
    <w:rPr>
      <w:rFonts w:ascii="Symbol" w:hAnsi="Symbol"/>
      <w:sz w:val="24"/>
    </w:rPr>
  </w:style>
  <w:style w:type="character" w:customStyle="1" w:styleId="WW8Num956z0">
    <w:name w:val="WW8Num956z0"/>
    <w:rPr>
      <w:rFonts w:ascii="Symbol" w:hAnsi="Symbol"/>
    </w:rPr>
  </w:style>
  <w:style w:type="character" w:customStyle="1" w:styleId="WW8Num958z0">
    <w:name w:val="WW8Num958z0"/>
    <w:rPr>
      <w:rFonts w:ascii="Times New Roman" w:hAnsi="Times New Roman"/>
    </w:rPr>
  </w:style>
  <w:style w:type="character" w:customStyle="1" w:styleId="WW8Num960z0">
    <w:name w:val="WW8Num960z0"/>
    <w:rPr>
      <w:rFonts w:ascii="Symbol" w:hAnsi="Symbol"/>
    </w:rPr>
  </w:style>
  <w:style w:type="character" w:customStyle="1" w:styleId="WW8Num962z0">
    <w:name w:val="WW8Num962z0"/>
    <w:rPr>
      <w:rFonts w:ascii="Symbol" w:hAnsi="Symbol"/>
    </w:rPr>
  </w:style>
  <w:style w:type="character" w:customStyle="1" w:styleId="WW8Num963z0">
    <w:name w:val="WW8Num963z0"/>
    <w:rPr>
      <w:rFonts w:ascii="Times New Roman" w:hAnsi="Times New Roman"/>
    </w:rPr>
  </w:style>
  <w:style w:type="character" w:customStyle="1" w:styleId="WW8Num966z0">
    <w:name w:val="WW8Num966z0"/>
    <w:rPr>
      <w:rFonts w:ascii="Wingdings" w:hAnsi="Wingdings"/>
    </w:rPr>
  </w:style>
  <w:style w:type="character" w:customStyle="1" w:styleId="WW8Num967z0">
    <w:name w:val="WW8Num967z0"/>
    <w:rPr>
      <w:rFonts w:ascii="Times New Roman" w:hAnsi="Times New Roman"/>
      <w:b/>
      <w:i/>
      <w:sz w:val="28"/>
      <w:u w:val="none"/>
    </w:rPr>
  </w:style>
  <w:style w:type="character" w:customStyle="1" w:styleId="WW8Num969z0">
    <w:name w:val="WW8Num969z0"/>
    <w:rPr>
      <w:rFonts w:ascii="Arial" w:eastAsia="Times New Roman" w:hAnsi="Arial" w:cs="Arial"/>
    </w:rPr>
  </w:style>
  <w:style w:type="character" w:customStyle="1" w:styleId="WW8Num969z1">
    <w:name w:val="WW8Num969z1"/>
    <w:rPr>
      <w:rFonts w:ascii="Courier New" w:hAnsi="Courier New"/>
    </w:rPr>
  </w:style>
  <w:style w:type="character" w:customStyle="1" w:styleId="WW8Num969z2">
    <w:name w:val="WW8Num969z2"/>
    <w:rPr>
      <w:rFonts w:ascii="Wingdings" w:hAnsi="Wingdings"/>
    </w:rPr>
  </w:style>
  <w:style w:type="character" w:customStyle="1" w:styleId="WW8Num969z3">
    <w:name w:val="WW8Num969z3"/>
    <w:rPr>
      <w:rFonts w:ascii="Symbol" w:hAnsi="Symbol"/>
    </w:rPr>
  </w:style>
  <w:style w:type="character" w:customStyle="1" w:styleId="WW8Num970z0">
    <w:name w:val="WW8Num970z0"/>
    <w:rPr>
      <w:rFonts w:ascii="Wingdings" w:hAnsi="Wingdings"/>
    </w:rPr>
  </w:style>
  <w:style w:type="character" w:customStyle="1" w:styleId="WW8Num977z0">
    <w:name w:val="WW8Num977z0"/>
    <w:rPr>
      <w:rFonts w:ascii="Times New Roman" w:hAnsi="Times New Roman"/>
      <w:b/>
      <w:i w:val="0"/>
      <w:strike w:val="0"/>
      <w:dstrike w:val="0"/>
      <w:color w:val="000000"/>
      <w:position w:val="0"/>
      <w:sz w:val="28"/>
      <w:vertAlign w:val="baseline"/>
    </w:rPr>
  </w:style>
  <w:style w:type="character" w:customStyle="1" w:styleId="WW8Num978z0">
    <w:name w:val="WW8Num978z0"/>
    <w:rPr>
      <w:rFonts w:ascii="Symbol" w:hAnsi="Symbol"/>
    </w:rPr>
  </w:style>
  <w:style w:type="character" w:customStyle="1" w:styleId="WW8Num979z0">
    <w:name w:val="WW8Num979z0"/>
    <w:rPr>
      <w:rFonts w:ascii="Courier New" w:hAnsi="Courier New"/>
    </w:rPr>
  </w:style>
  <w:style w:type="character" w:customStyle="1" w:styleId="WW8Num979z2">
    <w:name w:val="WW8Num979z2"/>
    <w:rPr>
      <w:rFonts w:ascii="Wingdings" w:hAnsi="Wingdings"/>
    </w:rPr>
  </w:style>
  <w:style w:type="character" w:customStyle="1" w:styleId="WW8Num979z3">
    <w:name w:val="WW8Num979z3"/>
    <w:rPr>
      <w:rFonts w:ascii="Symbol" w:hAnsi="Symbol"/>
    </w:rPr>
  </w:style>
  <w:style w:type="character" w:customStyle="1" w:styleId="WW8Num981z0">
    <w:name w:val="WW8Num981z0"/>
    <w:rPr>
      <w:rFonts w:ascii="Symbol" w:hAnsi="Symbol"/>
    </w:rPr>
  </w:style>
  <w:style w:type="character" w:customStyle="1" w:styleId="WW8Num983z0">
    <w:name w:val="WW8Num983z0"/>
    <w:rPr>
      <w:rFonts w:ascii="Symbol" w:hAnsi="Symbol"/>
    </w:rPr>
  </w:style>
  <w:style w:type="character" w:customStyle="1" w:styleId="WW8Num985z0">
    <w:name w:val="WW8Num985z0"/>
    <w:rPr>
      <w:rFonts w:ascii="Symbol" w:hAnsi="Symbol"/>
    </w:rPr>
  </w:style>
  <w:style w:type="character" w:customStyle="1" w:styleId="WW8Num986z0">
    <w:name w:val="WW8Num986z0"/>
    <w:rPr>
      <w:rFonts w:ascii="Times New Roman" w:hAnsi="Times New Roman"/>
    </w:rPr>
  </w:style>
  <w:style w:type="character" w:customStyle="1" w:styleId="WW8Num988z0">
    <w:name w:val="WW8Num988z0"/>
    <w:rPr>
      <w:rFonts w:ascii="Symbol" w:hAnsi="Symbol"/>
    </w:rPr>
  </w:style>
  <w:style w:type="character" w:customStyle="1" w:styleId="WW8Num989z0">
    <w:name w:val="WW8Num989z0"/>
    <w:rPr>
      <w:rFonts w:ascii="Symbol" w:hAnsi="Symbol"/>
    </w:rPr>
  </w:style>
  <w:style w:type="character" w:customStyle="1" w:styleId="WW8Num991z0">
    <w:name w:val="WW8Num991z0"/>
    <w:rPr>
      <w:rFonts w:ascii="Symbol" w:hAnsi="Symbol"/>
    </w:rPr>
  </w:style>
  <w:style w:type="character" w:customStyle="1" w:styleId="WW8Num992z0">
    <w:name w:val="WW8Num992z0"/>
    <w:rPr>
      <w:rFonts w:ascii="Times New Roman" w:hAnsi="Times New Roman"/>
    </w:rPr>
  </w:style>
  <w:style w:type="character" w:customStyle="1" w:styleId="WW8Num993z0">
    <w:name w:val="WW8Num993z0"/>
    <w:rPr>
      <w:rFonts w:ascii="Symbol" w:hAnsi="Symbol"/>
    </w:rPr>
  </w:style>
  <w:style w:type="character" w:customStyle="1" w:styleId="WW8Num995z0">
    <w:name w:val="WW8Num995z0"/>
    <w:rPr>
      <w:rFonts w:ascii="Symbol" w:hAnsi="Symbol"/>
    </w:rPr>
  </w:style>
  <w:style w:type="character" w:customStyle="1" w:styleId="WW8Num997z0">
    <w:name w:val="WW8Num997z0"/>
    <w:rPr>
      <w:rFonts w:ascii="Wingdings" w:hAnsi="Wingdings"/>
    </w:rPr>
  </w:style>
  <w:style w:type="character" w:customStyle="1" w:styleId="WW8Num998z0">
    <w:name w:val="WW8Num998z0"/>
    <w:rPr>
      <w:rFonts w:ascii="Times New Roman" w:hAnsi="Times New Roman"/>
      <w:b w:val="0"/>
      <w:i w:val="0"/>
      <w:sz w:val="24"/>
      <w:u w:val="none"/>
    </w:rPr>
  </w:style>
  <w:style w:type="character" w:customStyle="1" w:styleId="WW8Num999z0">
    <w:name w:val="WW8Num999z0"/>
    <w:rPr>
      <w:rFonts w:ascii="Symbol" w:hAnsi="Symbol"/>
      <w:color w:val="auto"/>
    </w:rPr>
  </w:style>
  <w:style w:type="character" w:customStyle="1" w:styleId="WW8Num1000z0">
    <w:name w:val="WW8Num1000z0"/>
    <w:rPr>
      <w:rFonts w:ascii="Wingdings" w:hAnsi="Wingdings"/>
    </w:rPr>
  </w:style>
  <w:style w:type="character" w:customStyle="1" w:styleId="WW8Num1000z1">
    <w:name w:val="WW8Num1000z1"/>
    <w:rPr>
      <w:rFonts w:ascii="Courier New" w:hAnsi="Courier New"/>
    </w:rPr>
  </w:style>
  <w:style w:type="character" w:customStyle="1" w:styleId="WW8Num1000z3">
    <w:name w:val="WW8Num1000z3"/>
    <w:rPr>
      <w:rFonts w:ascii="Symbol" w:hAnsi="Symbol"/>
    </w:rPr>
  </w:style>
  <w:style w:type="character" w:customStyle="1" w:styleId="WW8Num1002z0">
    <w:name w:val="WW8Num1002z0"/>
    <w:rPr>
      <w:rFonts w:ascii="Symbol" w:hAnsi="Symbol"/>
    </w:rPr>
  </w:style>
  <w:style w:type="character" w:customStyle="1" w:styleId="WW8Num1003z0">
    <w:name w:val="WW8Num1003z0"/>
    <w:rPr>
      <w:rFonts w:ascii="Symbol" w:hAnsi="Symbol"/>
    </w:rPr>
  </w:style>
  <w:style w:type="character" w:customStyle="1" w:styleId="WW8Num1004z0">
    <w:name w:val="WW8Num1004z0"/>
    <w:rPr>
      <w:rFonts w:ascii="Symbol" w:hAnsi="Symbol"/>
    </w:rPr>
  </w:style>
  <w:style w:type="character" w:customStyle="1" w:styleId="WW8Num1005z0">
    <w:name w:val="WW8Num1005z0"/>
    <w:rPr>
      <w:rFonts w:ascii="Symbol" w:hAnsi="Symbol"/>
    </w:rPr>
  </w:style>
  <w:style w:type="character" w:customStyle="1" w:styleId="WW8Num1006z0">
    <w:name w:val="WW8Num1006z0"/>
    <w:rPr>
      <w:rFonts w:ascii="Symbol" w:hAnsi="Symbol"/>
      <w:sz w:val="28"/>
    </w:rPr>
  </w:style>
  <w:style w:type="character" w:customStyle="1" w:styleId="WW8Num1010z0">
    <w:name w:val="WW8Num1010z0"/>
    <w:rPr>
      <w:rFonts w:ascii="Times New Roman" w:hAnsi="Times New Roman"/>
      <w:b w:val="0"/>
      <w:i w:val="0"/>
      <w:sz w:val="28"/>
      <w:u w:val="none"/>
    </w:rPr>
  </w:style>
  <w:style w:type="character" w:customStyle="1" w:styleId="WW8Num1015z0">
    <w:name w:val="WW8Num1015z0"/>
    <w:rPr>
      <w:rFonts w:ascii="Times New Roman" w:hAnsi="Times New Roman"/>
    </w:rPr>
  </w:style>
  <w:style w:type="character" w:customStyle="1" w:styleId="WW8Num1016z0">
    <w:name w:val="WW8Num1016z0"/>
    <w:rPr>
      <w:rFonts w:ascii="Symbol" w:hAnsi="Symbol"/>
    </w:rPr>
  </w:style>
  <w:style w:type="character" w:customStyle="1" w:styleId="WW8Num1017z0">
    <w:name w:val="WW8Num1017z0"/>
    <w:rPr>
      <w:rFonts w:ascii="Symbol" w:hAnsi="Symbol"/>
    </w:rPr>
  </w:style>
  <w:style w:type="character" w:customStyle="1" w:styleId="WW8Num1019z0">
    <w:name w:val="WW8Num1019z0"/>
    <w:rPr>
      <w:rFonts w:ascii="Wingdings" w:hAnsi="Wingdings"/>
    </w:rPr>
  </w:style>
  <w:style w:type="character" w:customStyle="1" w:styleId="WW8Num1020z0">
    <w:name w:val="WW8Num1020z0"/>
    <w:rPr>
      <w:rFonts w:ascii="Symbol" w:hAnsi="Symbol"/>
      <w:sz w:val="24"/>
    </w:rPr>
  </w:style>
  <w:style w:type="character" w:customStyle="1" w:styleId="WW8Num1023z0">
    <w:name w:val="WW8Num1023z0"/>
    <w:rPr>
      <w:rFonts w:ascii="Symbol" w:hAnsi="Symbol"/>
      <w:sz w:val="24"/>
    </w:rPr>
  </w:style>
  <w:style w:type="character" w:customStyle="1" w:styleId="WW8Num1025z0">
    <w:name w:val="WW8Num1025z0"/>
    <w:rPr>
      <w:rFonts w:ascii="Symbol" w:hAnsi="Symbol"/>
    </w:rPr>
  </w:style>
  <w:style w:type="character" w:customStyle="1" w:styleId="WW8Num1026z0">
    <w:name w:val="WW8Num1026z0"/>
    <w:rPr>
      <w:rFonts w:ascii="Times New Roman" w:hAnsi="Times New Roman"/>
      <w:b w:val="0"/>
      <w:i w:val="0"/>
      <w:sz w:val="24"/>
      <w:u w:val="none"/>
    </w:rPr>
  </w:style>
  <w:style w:type="character" w:customStyle="1" w:styleId="WW8Num1028z0">
    <w:name w:val="WW8Num1028z0"/>
    <w:rPr>
      <w:rFonts w:ascii="Arial" w:eastAsia="Times New Roman" w:hAnsi="Arial" w:cs="Arial"/>
    </w:rPr>
  </w:style>
  <w:style w:type="character" w:customStyle="1" w:styleId="WW8Num1028z1">
    <w:name w:val="WW8Num1028z1"/>
    <w:rPr>
      <w:rFonts w:ascii="Courier New" w:hAnsi="Courier New"/>
    </w:rPr>
  </w:style>
  <w:style w:type="character" w:customStyle="1" w:styleId="WW8Num1028z2">
    <w:name w:val="WW8Num1028z2"/>
    <w:rPr>
      <w:rFonts w:ascii="Wingdings" w:hAnsi="Wingdings"/>
    </w:rPr>
  </w:style>
  <w:style w:type="character" w:customStyle="1" w:styleId="WW8Num1028z3">
    <w:name w:val="WW8Num1028z3"/>
    <w:rPr>
      <w:rFonts w:ascii="Symbol" w:hAnsi="Symbol"/>
    </w:rPr>
  </w:style>
  <w:style w:type="character" w:customStyle="1" w:styleId="WW8Num1029z0">
    <w:name w:val="WW8Num1029z0"/>
    <w:rPr>
      <w:rFonts w:ascii="Symbol" w:hAnsi="Symbol"/>
    </w:rPr>
  </w:style>
  <w:style w:type="character" w:customStyle="1" w:styleId="WW8Num1029z1">
    <w:name w:val="WW8Num1029z1"/>
    <w:rPr>
      <w:rFonts w:ascii="Courier New" w:hAnsi="Courier New"/>
    </w:rPr>
  </w:style>
  <w:style w:type="character" w:customStyle="1" w:styleId="WW8Num1029z2">
    <w:name w:val="WW8Num1029z2"/>
    <w:rPr>
      <w:rFonts w:ascii="Wingdings" w:hAnsi="Wingdings"/>
    </w:rPr>
  </w:style>
  <w:style w:type="character" w:customStyle="1" w:styleId="WW8Num1032z0">
    <w:name w:val="WW8Num1032z0"/>
    <w:rPr>
      <w:rFonts w:ascii="Times New Roman" w:hAnsi="Times New Roman"/>
      <w:b/>
      <w:i w:val="0"/>
      <w:sz w:val="28"/>
    </w:rPr>
  </w:style>
  <w:style w:type="character" w:customStyle="1" w:styleId="WW8Num1032z1">
    <w:name w:val="WW8Num1032z1"/>
    <w:rPr>
      <w:rFonts w:ascii="Times New Roman" w:hAnsi="Times New Roman"/>
      <w:sz w:val="28"/>
      <w:u w:val="single"/>
    </w:rPr>
  </w:style>
  <w:style w:type="character" w:customStyle="1" w:styleId="WW8Num1033z0">
    <w:name w:val="WW8Num1033z0"/>
    <w:rPr>
      <w:rFonts w:ascii="Symbol" w:hAnsi="Symbol"/>
    </w:rPr>
  </w:style>
  <w:style w:type="character" w:customStyle="1" w:styleId="WW8Num1034z0">
    <w:name w:val="WW8Num1034z0"/>
    <w:rPr>
      <w:rFonts w:ascii="Symbol" w:hAnsi="Symbol"/>
    </w:rPr>
  </w:style>
  <w:style w:type="character" w:customStyle="1" w:styleId="WW8Num1035z0">
    <w:name w:val="WW8Num1035z0"/>
    <w:rPr>
      <w:rFonts w:ascii="Symbol" w:hAnsi="Symbol"/>
    </w:rPr>
  </w:style>
  <w:style w:type="character" w:customStyle="1" w:styleId="WW8Num1036z0">
    <w:name w:val="WW8Num1036z0"/>
    <w:rPr>
      <w:rFonts w:ascii="Symbol" w:hAnsi="Symbol"/>
    </w:rPr>
  </w:style>
  <w:style w:type="character" w:customStyle="1" w:styleId="WW8Num1039z0">
    <w:name w:val="WW8Num1039z0"/>
    <w:rPr>
      <w:rFonts w:ascii="Arial" w:eastAsia="Times New Roman" w:hAnsi="Arial" w:cs="Arial"/>
    </w:rPr>
  </w:style>
  <w:style w:type="character" w:customStyle="1" w:styleId="WW8Num1039z1">
    <w:name w:val="WW8Num1039z1"/>
    <w:rPr>
      <w:rFonts w:ascii="Courier New" w:hAnsi="Courier New"/>
    </w:rPr>
  </w:style>
  <w:style w:type="character" w:customStyle="1" w:styleId="WW8Num1039z2">
    <w:name w:val="WW8Num1039z2"/>
    <w:rPr>
      <w:rFonts w:ascii="Wingdings" w:hAnsi="Wingdings"/>
    </w:rPr>
  </w:style>
  <w:style w:type="character" w:customStyle="1" w:styleId="WW8Num1039z3">
    <w:name w:val="WW8Num1039z3"/>
    <w:rPr>
      <w:rFonts w:ascii="Symbol" w:hAnsi="Symbol"/>
    </w:rPr>
  </w:style>
  <w:style w:type="character" w:customStyle="1" w:styleId="WW8Num1040z0">
    <w:name w:val="WW8Num1040z0"/>
    <w:rPr>
      <w:rFonts w:ascii="Symbol" w:hAnsi="Symbol"/>
    </w:rPr>
  </w:style>
  <w:style w:type="character" w:customStyle="1" w:styleId="WW8Num1042z0">
    <w:name w:val="WW8Num1042z0"/>
    <w:rPr>
      <w:rFonts w:ascii="Symbol" w:hAnsi="Symbol"/>
      <w:color w:val="auto"/>
    </w:rPr>
  </w:style>
  <w:style w:type="character" w:customStyle="1" w:styleId="WW8Num1043z0">
    <w:name w:val="WW8Num1043z0"/>
    <w:rPr>
      <w:rFonts w:ascii="Symbol" w:hAnsi="Symbol"/>
    </w:rPr>
  </w:style>
  <w:style w:type="character" w:customStyle="1" w:styleId="WW8Num1045z0">
    <w:name w:val="WW8Num1045z0"/>
    <w:rPr>
      <w:rFonts w:ascii="Symbol" w:hAnsi="Symbol"/>
    </w:rPr>
  </w:style>
  <w:style w:type="character" w:customStyle="1" w:styleId="WW8Num1053z0">
    <w:name w:val="WW8Num1053z0"/>
    <w:rPr>
      <w:rFonts w:ascii="Wingdings" w:hAnsi="Wingdings"/>
    </w:rPr>
  </w:style>
  <w:style w:type="character" w:customStyle="1" w:styleId="WW8Num1056z0">
    <w:name w:val="WW8Num1056z0"/>
    <w:rPr>
      <w:rFonts w:ascii="Wingdings" w:hAnsi="Wingdings"/>
    </w:rPr>
  </w:style>
  <w:style w:type="character" w:customStyle="1" w:styleId="WW8Num1056z1">
    <w:name w:val="WW8Num1056z1"/>
    <w:rPr>
      <w:rFonts w:ascii="Courier New" w:hAnsi="Courier New"/>
    </w:rPr>
  </w:style>
  <w:style w:type="character" w:customStyle="1" w:styleId="WW8Num1056z3">
    <w:name w:val="WW8Num1056z3"/>
    <w:rPr>
      <w:rFonts w:ascii="Symbol" w:hAnsi="Symbol"/>
    </w:rPr>
  </w:style>
  <w:style w:type="character" w:customStyle="1" w:styleId="WW8Num1059z0">
    <w:name w:val="WW8Num1059z0"/>
    <w:rPr>
      <w:rFonts w:ascii="Times New Roman" w:hAnsi="Times New Roman"/>
      <w:b w:val="0"/>
      <w:i w:val="0"/>
      <w:sz w:val="28"/>
      <w:u w:val="none"/>
    </w:rPr>
  </w:style>
  <w:style w:type="character" w:customStyle="1" w:styleId="WW8Num1060z0">
    <w:name w:val="WW8Num1060z0"/>
    <w:rPr>
      <w:rFonts w:ascii="Symbol" w:hAnsi="Symbol"/>
    </w:rPr>
  </w:style>
  <w:style w:type="character" w:customStyle="1" w:styleId="WW8Num1063z0">
    <w:name w:val="WW8Num1063z0"/>
    <w:rPr>
      <w:rFonts w:ascii="Wingdings" w:hAnsi="Wingdings"/>
    </w:rPr>
  </w:style>
  <w:style w:type="character" w:customStyle="1" w:styleId="WW8Num1064z0">
    <w:name w:val="WW8Num1064z0"/>
    <w:rPr>
      <w:rFonts w:ascii="Wingdings" w:hAnsi="Wingdings"/>
    </w:rPr>
  </w:style>
  <w:style w:type="character" w:customStyle="1" w:styleId="WW8Num1064z1">
    <w:name w:val="WW8Num1064z1"/>
    <w:rPr>
      <w:rFonts w:ascii="Courier New" w:hAnsi="Courier New"/>
    </w:rPr>
  </w:style>
  <w:style w:type="character" w:customStyle="1" w:styleId="WW8Num1064z3">
    <w:name w:val="WW8Num1064z3"/>
    <w:rPr>
      <w:rFonts w:ascii="Symbol" w:hAnsi="Symbol"/>
    </w:rPr>
  </w:style>
  <w:style w:type="character" w:customStyle="1" w:styleId="WW8Num1065z0">
    <w:name w:val="WW8Num1065z0"/>
    <w:rPr>
      <w:rFonts w:ascii="Symbol" w:hAnsi="Symbol"/>
    </w:rPr>
  </w:style>
  <w:style w:type="character" w:customStyle="1" w:styleId="WW8Num1066z0">
    <w:name w:val="WW8Num1066z0"/>
    <w:rPr>
      <w:rFonts w:ascii="Symbol" w:hAnsi="Symbol"/>
      <w:color w:val="auto"/>
    </w:rPr>
  </w:style>
  <w:style w:type="character" w:customStyle="1" w:styleId="WW8Num1068z0">
    <w:name w:val="WW8Num1068z0"/>
    <w:rPr>
      <w:rFonts w:ascii="Symbol" w:hAnsi="Symbol"/>
    </w:rPr>
  </w:style>
  <w:style w:type="character" w:customStyle="1" w:styleId="WW8Num1071z0">
    <w:name w:val="WW8Num1071z0"/>
    <w:rPr>
      <w:strike w:val="0"/>
      <w:dstrike w:val="0"/>
      <w:position w:val="0"/>
      <w:sz w:val="24"/>
      <w:vertAlign w:val="baseline"/>
    </w:rPr>
  </w:style>
  <w:style w:type="character" w:customStyle="1" w:styleId="WW8Num1073z0">
    <w:name w:val="WW8Num1073z0"/>
    <w:rPr>
      <w:rFonts w:ascii="Times New Roman" w:hAnsi="Times New Roman"/>
      <w:b w:val="0"/>
      <w:i w:val="0"/>
      <w:sz w:val="24"/>
      <w:u w:val="none"/>
    </w:rPr>
  </w:style>
  <w:style w:type="character" w:customStyle="1" w:styleId="WW8Num1074z1">
    <w:name w:val="WW8Num1074z1"/>
    <w:rPr>
      <w:rFonts w:ascii="Courier New" w:hAnsi="Courier New"/>
    </w:rPr>
  </w:style>
  <w:style w:type="character" w:customStyle="1" w:styleId="WW8Num1074z2">
    <w:name w:val="WW8Num1074z2"/>
    <w:rPr>
      <w:rFonts w:ascii="Wingdings" w:hAnsi="Wingdings"/>
    </w:rPr>
  </w:style>
  <w:style w:type="character" w:customStyle="1" w:styleId="WW8Num1074z3">
    <w:name w:val="WW8Num1074z3"/>
    <w:rPr>
      <w:rFonts w:ascii="Symbol" w:hAnsi="Symbol"/>
    </w:rPr>
  </w:style>
  <w:style w:type="character" w:customStyle="1" w:styleId="WW8Num1075z0">
    <w:name w:val="WW8Num1075z0"/>
    <w:rPr>
      <w:rFonts w:ascii="Wingdings" w:hAnsi="Wingdings"/>
    </w:rPr>
  </w:style>
  <w:style w:type="character" w:customStyle="1" w:styleId="WW8Num1077z0">
    <w:name w:val="WW8Num1077z0"/>
    <w:rPr>
      <w:rFonts w:ascii="Symbol" w:hAnsi="Symbol"/>
    </w:rPr>
  </w:style>
  <w:style w:type="character" w:customStyle="1" w:styleId="WW8Num1078z0">
    <w:name w:val="WW8Num1078z0"/>
    <w:rPr>
      <w:rFonts w:ascii="Times New Roman" w:hAnsi="Times New Roman"/>
      <w:b/>
      <w:i w:val="0"/>
      <w:strike w:val="0"/>
      <w:dstrike w:val="0"/>
      <w:color w:val="000000"/>
      <w:position w:val="0"/>
      <w:sz w:val="28"/>
      <w:vertAlign w:val="baseline"/>
    </w:rPr>
  </w:style>
  <w:style w:type="character" w:customStyle="1" w:styleId="WW8Num1079z0">
    <w:name w:val="WW8Num1079z0"/>
    <w:rPr>
      <w:rFonts w:ascii="Symbol" w:hAnsi="Symbol"/>
    </w:rPr>
  </w:style>
  <w:style w:type="character" w:customStyle="1" w:styleId="WW8Num1081z0">
    <w:name w:val="WW8Num1081z0"/>
    <w:rPr>
      <w:rFonts w:ascii="Symbol" w:hAnsi="Symbol"/>
    </w:rPr>
  </w:style>
  <w:style w:type="character" w:customStyle="1" w:styleId="WW8Num1083z0">
    <w:name w:val="WW8Num1083z0"/>
    <w:rPr>
      <w:rFonts w:ascii="Wingdings" w:hAnsi="Wingdings"/>
    </w:rPr>
  </w:style>
  <w:style w:type="character" w:customStyle="1" w:styleId="WW8Num1085z0">
    <w:name w:val="WW8Num1085z0"/>
    <w:rPr>
      <w:rFonts w:ascii="Symbol" w:hAnsi="Symbol"/>
    </w:rPr>
  </w:style>
  <w:style w:type="character" w:customStyle="1" w:styleId="WW8Num1087z0">
    <w:name w:val="WW8Num1087z0"/>
    <w:rPr>
      <w:rFonts w:ascii="Wingdings" w:hAnsi="Wingdings"/>
    </w:rPr>
  </w:style>
  <w:style w:type="character" w:customStyle="1" w:styleId="WW8Num1087z1">
    <w:name w:val="WW8Num1087z1"/>
    <w:rPr>
      <w:rFonts w:ascii="Courier New" w:hAnsi="Courier New"/>
    </w:rPr>
  </w:style>
  <w:style w:type="character" w:customStyle="1" w:styleId="WW8Num1087z3">
    <w:name w:val="WW8Num1087z3"/>
    <w:rPr>
      <w:rFonts w:ascii="Symbol" w:hAnsi="Symbol"/>
    </w:rPr>
  </w:style>
  <w:style w:type="character" w:customStyle="1" w:styleId="WW8Num1088z0">
    <w:name w:val="WW8Num1088z0"/>
    <w:rPr>
      <w:rFonts w:ascii="Symbol" w:hAnsi="Symbol"/>
    </w:rPr>
  </w:style>
  <w:style w:type="character" w:customStyle="1" w:styleId="WW8Num1089z0">
    <w:name w:val="WW8Num1089z0"/>
    <w:rPr>
      <w:rFonts w:ascii="Symbol" w:hAnsi="Symbol"/>
    </w:rPr>
  </w:style>
  <w:style w:type="character" w:customStyle="1" w:styleId="WW8Num1092z0">
    <w:name w:val="WW8Num1092z0"/>
    <w:rPr>
      <w:rFonts w:ascii="Symbol" w:hAnsi="Symbol"/>
    </w:rPr>
  </w:style>
  <w:style w:type="character" w:customStyle="1" w:styleId="WW8Num1095z0">
    <w:name w:val="WW8Num1095z0"/>
    <w:rPr>
      <w:rFonts w:ascii="Wingdings" w:hAnsi="Wingdings"/>
    </w:rPr>
  </w:style>
  <w:style w:type="character" w:customStyle="1" w:styleId="WW8Num1097z0">
    <w:name w:val="WW8Num1097z0"/>
    <w:rPr>
      <w:b/>
      <w:i/>
    </w:rPr>
  </w:style>
  <w:style w:type="character" w:customStyle="1" w:styleId="WW8Num1098z0">
    <w:name w:val="WW8Num1098z0"/>
    <w:rPr>
      <w:rFonts w:ascii="Symbol" w:hAnsi="Symbol"/>
    </w:rPr>
  </w:style>
  <w:style w:type="character" w:customStyle="1" w:styleId="WW8Num1098z1">
    <w:name w:val="WW8Num1098z1"/>
    <w:rPr>
      <w:rFonts w:ascii="Courier New" w:hAnsi="Courier New"/>
    </w:rPr>
  </w:style>
  <w:style w:type="character" w:customStyle="1" w:styleId="WW8Num1098z2">
    <w:name w:val="WW8Num1098z2"/>
    <w:rPr>
      <w:rFonts w:ascii="Wingdings" w:hAnsi="Wingdings"/>
    </w:rPr>
  </w:style>
  <w:style w:type="character" w:customStyle="1" w:styleId="WW8Num1101z0">
    <w:name w:val="WW8Num1101z0"/>
    <w:rPr>
      <w:rFonts w:ascii="Wingdings" w:hAnsi="Wingdings"/>
    </w:rPr>
  </w:style>
  <w:style w:type="character" w:customStyle="1" w:styleId="WW8Num1102z1">
    <w:name w:val="WW8Num1102z1"/>
    <w:rPr>
      <w:rFonts w:ascii="Times New Roman" w:eastAsia="Times New Roman" w:hAnsi="Times New Roman" w:cs="Times New Roman"/>
    </w:rPr>
  </w:style>
  <w:style w:type="character" w:customStyle="1" w:styleId="WW8Num1103z0">
    <w:name w:val="WW8Num1103z0"/>
    <w:rPr>
      <w:rFonts w:ascii="Symbol" w:hAnsi="Symbol"/>
    </w:rPr>
  </w:style>
  <w:style w:type="character" w:customStyle="1" w:styleId="WW8Num1104z0">
    <w:name w:val="WW8Num1104z0"/>
    <w:rPr>
      <w:rFonts w:ascii="Symbol" w:hAnsi="Symbol"/>
      <w:sz w:val="24"/>
    </w:rPr>
  </w:style>
  <w:style w:type="character" w:customStyle="1" w:styleId="WW8Num1106z0">
    <w:name w:val="WW8Num1106z0"/>
    <w:rPr>
      <w:rFonts w:ascii="Symbol" w:hAnsi="Symbol"/>
    </w:rPr>
  </w:style>
  <w:style w:type="character" w:customStyle="1" w:styleId="WW8Num1108z0">
    <w:name w:val="WW8Num1108z0"/>
    <w:rPr>
      <w:rFonts w:ascii="Times New Roman" w:hAnsi="Times New Roman"/>
    </w:rPr>
  </w:style>
  <w:style w:type="character" w:customStyle="1" w:styleId="WW8Num1109z0">
    <w:name w:val="WW8Num1109z0"/>
    <w:rPr>
      <w:rFonts w:ascii="Wingdings" w:hAnsi="Wingdings"/>
    </w:rPr>
  </w:style>
  <w:style w:type="character" w:customStyle="1" w:styleId="WW8Num1110z0">
    <w:name w:val="WW8Num1110z0"/>
    <w:rPr>
      <w:rFonts w:ascii="Times New Roman" w:hAnsi="Times New Roman"/>
    </w:rPr>
  </w:style>
  <w:style w:type="character" w:customStyle="1" w:styleId="WW8Num1111z0">
    <w:name w:val="WW8Num1111z0"/>
    <w:rPr>
      <w:rFonts w:ascii="Symbol" w:hAnsi="Symbol"/>
      <w:sz w:val="24"/>
    </w:rPr>
  </w:style>
  <w:style w:type="character" w:customStyle="1" w:styleId="WW8Num1113z0">
    <w:name w:val="WW8Num1113z0"/>
    <w:rPr>
      <w:rFonts w:ascii="Wingdings" w:hAnsi="Wingdings"/>
    </w:rPr>
  </w:style>
  <w:style w:type="character" w:customStyle="1" w:styleId="WW8Num1114z0">
    <w:name w:val="WW8Num1114z0"/>
    <w:rPr>
      <w:rFonts w:ascii="Symbol" w:hAnsi="Symbol"/>
    </w:rPr>
  </w:style>
  <w:style w:type="character" w:customStyle="1" w:styleId="WW8Num1114z1">
    <w:name w:val="WW8Num1114z1"/>
    <w:rPr>
      <w:rFonts w:ascii="Courier New" w:hAnsi="Courier New"/>
    </w:rPr>
  </w:style>
  <w:style w:type="character" w:customStyle="1" w:styleId="WW8Num1114z2">
    <w:name w:val="WW8Num1114z2"/>
    <w:rPr>
      <w:rFonts w:ascii="Wingdings" w:hAnsi="Wingdings"/>
    </w:rPr>
  </w:style>
  <w:style w:type="character" w:customStyle="1" w:styleId="WW8Num1115z0">
    <w:name w:val="WW8Num1115z0"/>
    <w:rPr>
      <w:rFonts w:ascii="Symbol" w:hAnsi="Symbol"/>
    </w:rPr>
  </w:style>
  <w:style w:type="character" w:customStyle="1" w:styleId="WW8Num1116z0">
    <w:name w:val="WW8Num1116z0"/>
    <w:rPr>
      <w:rFonts w:ascii="Courier New" w:hAnsi="Courier New"/>
    </w:rPr>
  </w:style>
  <w:style w:type="character" w:customStyle="1" w:styleId="WW8Num1116z2">
    <w:name w:val="WW8Num1116z2"/>
    <w:rPr>
      <w:rFonts w:ascii="Wingdings" w:hAnsi="Wingdings"/>
    </w:rPr>
  </w:style>
  <w:style w:type="character" w:customStyle="1" w:styleId="WW8Num1116z3">
    <w:name w:val="WW8Num1116z3"/>
    <w:rPr>
      <w:rFonts w:ascii="Symbol" w:hAnsi="Symbol"/>
    </w:rPr>
  </w:style>
  <w:style w:type="character" w:customStyle="1" w:styleId="WW8Num1118z0">
    <w:name w:val="WW8Num1118z0"/>
    <w:rPr>
      <w:rFonts w:ascii="Wingdings" w:hAnsi="Wingdings"/>
    </w:rPr>
  </w:style>
  <w:style w:type="character" w:customStyle="1" w:styleId="WW8Num1119z0">
    <w:name w:val="WW8Num1119z0"/>
    <w:rPr>
      <w:rFonts w:ascii="Wingdings" w:hAnsi="Wingdings"/>
    </w:rPr>
  </w:style>
  <w:style w:type="character" w:customStyle="1" w:styleId="WW8Num1124z0">
    <w:name w:val="WW8Num1124z0"/>
    <w:rPr>
      <w:rFonts w:ascii="Times New Roman" w:hAnsi="Times New Roman"/>
      <w:b w:val="0"/>
      <w:i w:val="0"/>
      <w:sz w:val="24"/>
      <w:u w:val="none"/>
    </w:rPr>
  </w:style>
  <w:style w:type="character" w:customStyle="1" w:styleId="WW8Num1128z0">
    <w:name w:val="WW8Num1128z0"/>
    <w:rPr>
      <w:rFonts w:ascii="Symbol" w:hAnsi="Symbol"/>
    </w:rPr>
  </w:style>
  <w:style w:type="character" w:customStyle="1" w:styleId="WW8Num1130z0">
    <w:name w:val="WW8Num1130z0"/>
    <w:rPr>
      <w:rFonts w:ascii="Wingdings" w:hAnsi="Wingdings"/>
    </w:rPr>
  </w:style>
  <w:style w:type="character" w:customStyle="1" w:styleId="WW8Num1131z0">
    <w:name w:val="WW8Num1131z0"/>
    <w:rPr>
      <w:rFonts w:ascii="Symbol" w:hAnsi="Symbol"/>
      <w:color w:val="auto"/>
    </w:rPr>
  </w:style>
  <w:style w:type="character" w:customStyle="1" w:styleId="WW8Num1132z0">
    <w:name w:val="WW8Num1132z0"/>
    <w:rPr>
      <w:rFonts w:ascii="Symbol" w:hAnsi="Symbol"/>
    </w:rPr>
  </w:style>
  <w:style w:type="character" w:customStyle="1" w:styleId="WW8Num1134z0">
    <w:name w:val="WW8Num1134z0"/>
    <w:rPr>
      <w:rFonts w:ascii="Times New Roman" w:hAnsi="Times New Roman"/>
    </w:rPr>
  </w:style>
  <w:style w:type="character" w:customStyle="1" w:styleId="WW8Num1135z0">
    <w:name w:val="WW8Num1135z0"/>
    <w:rPr>
      <w:rFonts w:ascii="Symbol" w:hAnsi="Symbol"/>
    </w:rPr>
  </w:style>
  <w:style w:type="character" w:customStyle="1" w:styleId="WW8Num1136z0">
    <w:name w:val="WW8Num1136z0"/>
    <w:rPr>
      <w:rFonts w:ascii="Wingdings" w:hAnsi="Wingdings"/>
      <w:color w:val="auto"/>
      <w:sz w:val="24"/>
    </w:rPr>
  </w:style>
  <w:style w:type="character" w:customStyle="1" w:styleId="WW8Num1137z0">
    <w:name w:val="WW8Num1137z0"/>
    <w:rPr>
      <w:rFonts w:ascii="Wingdings" w:hAnsi="Wingdings"/>
    </w:rPr>
  </w:style>
  <w:style w:type="character" w:customStyle="1" w:styleId="WW8Num1138z0">
    <w:name w:val="WW8Num1138z0"/>
    <w:rPr>
      <w:rFonts w:ascii="Arial" w:eastAsia="Times New Roman" w:hAnsi="Arial" w:cs="Arial"/>
    </w:rPr>
  </w:style>
  <w:style w:type="character" w:customStyle="1" w:styleId="WW8Num1138z1">
    <w:name w:val="WW8Num1138z1"/>
    <w:rPr>
      <w:rFonts w:ascii="Courier New" w:hAnsi="Courier New"/>
    </w:rPr>
  </w:style>
  <w:style w:type="character" w:customStyle="1" w:styleId="WW8Num1138z2">
    <w:name w:val="WW8Num1138z2"/>
    <w:rPr>
      <w:rFonts w:ascii="Wingdings" w:hAnsi="Wingdings"/>
    </w:rPr>
  </w:style>
  <w:style w:type="character" w:customStyle="1" w:styleId="WW8Num1138z3">
    <w:name w:val="WW8Num1138z3"/>
    <w:rPr>
      <w:rFonts w:ascii="Symbol" w:hAnsi="Symbol"/>
    </w:rPr>
  </w:style>
  <w:style w:type="character" w:customStyle="1" w:styleId="WW8Num1139z0">
    <w:name w:val="WW8Num1139z0"/>
    <w:rPr>
      <w:rFonts w:ascii="Symbol" w:hAnsi="Symbol"/>
    </w:rPr>
  </w:style>
  <w:style w:type="character" w:customStyle="1" w:styleId="WW8Num1142z0">
    <w:name w:val="WW8Num1142z0"/>
    <w:rPr>
      <w:rFonts w:ascii="Symbol" w:hAnsi="Symbol"/>
    </w:rPr>
  </w:style>
  <w:style w:type="character" w:customStyle="1" w:styleId="WW8Num1143z0">
    <w:name w:val="WW8Num1143z0"/>
    <w:rPr>
      <w:rFonts w:ascii="Symbol" w:hAnsi="Symbol"/>
    </w:rPr>
  </w:style>
  <w:style w:type="character" w:customStyle="1" w:styleId="WW8Num1144z0">
    <w:name w:val="WW8Num1144z0"/>
    <w:rPr>
      <w:rFonts w:ascii="Times New Roman" w:hAnsi="Times New Roman"/>
      <w:b/>
      <w:i w:val="0"/>
      <w:strike w:val="0"/>
      <w:dstrike w:val="0"/>
      <w:color w:val="000000"/>
      <w:position w:val="0"/>
      <w:sz w:val="28"/>
      <w:vertAlign w:val="baseline"/>
    </w:rPr>
  </w:style>
  <w:style w:type="character" w:customStyle="1" w:styleId="WW8Num1145z0">
    <w:name w:val="WW8Num1145z0"/>
    <w:rPr>
      <w:rFonts w:ascii="Arial" w:eastAsia="Times New Roman" w:hAnsi="Arial" w:cs="Arial"/>
    </w:rPr>
  </w:style>
  <w:style w:type="character" w:customStyle="1" w:styleId="WW8Num1145z1">
    <w:name w:val="WW8Num1145z1"/>
    <w:rPr>
      <w:rFonts w:ascii="Courier New" w:hAnsi="Courier New"/>
    </w:rPr>
  </w:style>
  <w:style w:type="character" w:customStyle="1" w:styleId="WW8Num1145z2">
    <w:name w:val="WW8Num1145z2"/>
    <w:rPr>
      <w:rFonts w:ascii="Wingdings" w:hAnsi="Wingdings"/>
    </w:rPr>
  </w:style>
  <w:style w:type="character" w:customStyle="1" w:styleId="WW8Num1145z3">
    <w:name w:val="WW8Num1145z3"/>
    <w:rPr>
      <w:rFonts w:ascii="Symbol" w:hAnsi="Symbol"/>
    </w:rPr>
  </w:style>
  <w:style w:type="character" w:customStyle="1" w:styleId="WW8Num1148z0">
    <w:name w:val="WW8Num1148z0"/>
    <w:rPr>
      <w:rFonts w:ascii="Symbol" w:hAnsi="Symbol"/>
    </w:rPr>
  </w:style>
  <w:style w:type="character" w:customStyle="1" w:styleId="WW8Num1149z0">
    <w:name w:val="WW8Num1149z0"/>
    <w:rPr>
      <w:rFonts w:ascii="Arial" w:hAnsi="Arial"/>
      <w:b w:val="0"/>
      <w:i w:val="0"/>
    </w:rPr>
  </w:style>
  <w:style w:type="character" w:customStyle="1" w:styleId="WW8Num1150z0">
    <w:name w:val="WW8Num1150z0"/>
    <w:rPr>
      <w:rFonts w:ascii="Wingdings" w:hAnsi="Wingdings"/>
      <w:sz w:val="16"/>
    </w:rPr>
  </w:style>
  <w:style w:type="character" w:customStyle="1" w:styleId="WW8Num1151z0">
    <w:name w:val="WW8Num1151z0"/>
    <w:rPr>
      <w:rFonts w:ascii="Symbol" w:hAnsi="Symbol"/>
    </w:rPr>
  </w:style>
  <w:style w:type="character" w:customStyle="1" w:styleId="WW8Num1152z0">
    <w:name w:val="WW8Num1152z0"/>
    <w:rPr>
      <w:rFonts w:ascii="Times New Roman" w:hAnsi="Times New Roman"/>
      <w:b w:val="0"/>
      <w:i w:val="0"/>
      <w:sz w:val="24"/>
      <w:u w:val="none"/>
    </w:rPr>
  </w:style>
  <w:style w:type="character" w:customStyle="1" w:styleId="WW8Num1154z0">
    <w:name w:val="WW8Num1154z0"/>
    <w:rPr>
      <w:rFonts w:ascii="Symbol" w:hAnsi="Symbol"/>
    </w:rPr>
  </w:style>
  <w:style w:type="character" w:customStyle="1" w:styleId="WW8Num1155z0">
    <w:name w:val="WW8Num1155z0"/>
    <w:rPr>
      <w:rFonts w:ascii="Symbol" w:hAnsi="Symbol"/>
    </w:rPr>
  </w:style>
  <w:style w:type="character" w:customStyle="1" w:styleId="WW8Num1156z0">
    <w:name w:val="WW8Num1156z0"/>
    <w:rPr>
      <w:rFonts w:ascii="Symbol" w:hAnsi="Symbol"/>
    </w:rPr>
  </w:style>
  <w:style w:type="character" w:customStyle="1" w:styleId="WW8Num1157z0">
    <w:name w:val="WW8Num1157z0"/>
    <w:rPr>
      <w:rFonts w:ascii="Times New Roman" w:hAnsi="Times New Roman"/>
    </w:rPr>
  </w:style>
  <w:style w:type="character" w:customStyle="1" w:styleId="WW8Num1158z0">
    <w:name w:val="WW8Num1158z0"/>
    <w:rPr>
      <w:rFonts w:ascii="Times New Roman" w:hAnsi="Times New Roman"/>
    </w:rPr>
  </w:style>
  <w:style w:type="character" w:customStyle="1" w:styleId="WW8Num1161z0">
    <w:name w:val="WW8Num1161z0"/>
    <w:rPr>
      <w:rFonts w:ascii="Symbol" w:hAnsi="Symbol"/>
    </w:rPr>
  </w:style>
  <w:style w:type="character" w:customStyle="1" w:styleId="WW8Num1162z0">
    <w:name w:val="WW8Num1162z0"/>
    <w:rPr>
      <w:rFonts w:ascii="Symbol" w:hAnsi="Symbol"/>
    </w:rPr>
  </w:style>
  <w:style w:type="character" w:customStyle="1" w:styleId="WW8Num1163z0">
    <w:name w:val="WW8Num1163z0"/>
    <w:rPr>
      <w:rFonts w:ascii="Symbol" w:hAnsi="Symbol"/>
    </w:rPr>
  </w:style>
  <w:style w:type="character" w:customStyle="1" w:styleId="WW8Num1166z0">
    <w:name w:val="WW8Num1166z0"/>
    <w:rPr>
      <w:rFonts w:ascii="Symbol" w:hAnsi="Symbol"/>
    </w:rPr>
  </w:style>
  <w:style w:type="character" w:customStyle="1" w:styleId="WW8Num1167z0">
    <w:name w:val="WW8Num1167z0"/>
    <w:rPr>
      <w:rFonts w:ascii="Wingdings" w:hAnsi="Wingdings"/>
    </w:rPr>
  </w:style>
  <w:style w:type="character" w:customStyle="1" w:styleId="WW8Num1168z0">
    <w:name w:val="WW8Num1168z0"/>
    <w:rPr>
      <w:rFonts w:ascii="Wingdings" w:hAnsi="Wingdings"/>
    </w:rPr>
  </w:style>
  <w:style w:type="character" w:customStyle="1" w:styleId="WW8Num1169z0">
    <w:name w:val="WW8Num1169z0"/>
    <w:rPr>
      <w:rFonts w:ascii="Wingdings" w:hAnsi="Wingdings"/>
    </w:rPr>
  </w:style>
  <w:style w:type="character" w:customStyle="1" w:styleId="WW8Num1170z0">
    <w:name w:val="WW8Num1170z0"/>
    <w:rPr>
      <w:rFonts w:ascii="Wingdings" w:hAnsi="Wingdings"/>
    </w:rPr>
  </w:style>
  <w:style w:type="character" w:customStyle="1" w:styleId="WW8Num1172z0">
    <w:name w:val="WW8Num1172z0"/>
    <w:rPr>
      <w:b/>
      <w:i/>
    </w:rPr>
  </w:style>
  <w:style w:type="character" w:customStyle="1" w:styleId="WW8Num1173z0">
    <w:name w:val="WW8Num1173z0"/>
    <w:rPr>
      <w:rFonts w:ascii="Symbol" w:hAnsi="Symbol"/>
    </w:rPr>
  </w:style>
  <w:style w:type="character" w:customStyle="1" w:styleId="WW8Num1174z0">
    <w:name w:val="WW8Num1174z0"/>
    <w:rPr>
      <w:rFonts w:ascii="Symbol" w:hAnsi="Symbol"/>
    </w:rPr>
  </w:style>
  <w:style w:type="character" w:customStyle="1" w:styleId="WW8Num1177z0">
    <w:name w:val="WW8Num1177z0"/>
    <w:rPr>
      <w:rFonts w:ascii="Times New Roman" w:hAnsi="Times New Roman"/>
    </w:rPr>
  </w:style>
  <w:style w:type="character" w:customStyle="1" w:styleId="WW8Num1178z0">
    <w:name w:val="WW8Num1178z0"/>
    <w:rPr>
      <w:rFonts w:ascii="Arial" w:eastAsia="Times New Roman" w:hAnsi="Arial" w:cs="Arial"/>
    </w:rPr>
  </w:style>
  <w:style w:type="character" w:customStyle="1" w:styleId="WW8Num1178z2">
    <w:name w:val="WW8Num1178z2"/>
    <w:rPr>
      <w:rFonts w:ascii="Wingdings" w:hAnsi="Wingdings"/>
    </w:rPr>
  </w:style>
  <w:style w:type="character" w:customStyle="1" w:styleId="WW8Num1178z3">
    <w:name w:val="WW8Num1178z3"/>
    <w:rPr>
      <w:rFonts w:ascii="Symbol" w:hAnsi="Symbol"/>
    </w:rPr>
  </w:style>
  <w:style w:type="character" w:customStyle="1" w:styleId="WW8Num1178z4">
    <w:name w:val="WW8Num1178z4"/>
    <w:rPr>
      <w:rFonts w:ascii="Courier New" w:hAnsi="Courier New"/>
    </w:rPr>
  </w:style>
  <w:style w:type="character" w:customStyle="1" w:styleId="WW8Num1179z0">
    <w:name w:val="WW8Num1179z0"/>
    <w:rPr>
      <w:rFonts w:ascii="Symbol" w:hAnsi="Symbol"/>
    </w:rPr>
  </w:style>
  <w:style w:type="character" w:customStyle="1" w:styleId="WW8Num1179z1">
    <w:name w:val="WW8Num1179z1"/>
    <w:rPr>
      <w:rFonts w:ascii="Courier New" w:hAnsi="Courier New"/>
    </w:rPr>
  </w:style>
  <w:style w:type="character" w:customStyle="1" w:styleId="WW8Num1179z2">
    <w:name w:val="WW8Num1179z2"/>
    <w:rPr>
      <w:rFonts w:ascii="Wingdings" w:hAnsi="Wingdings"/>
    </w:rPr>
  </w:style>
  <w:style w:type="character" w:customStyle="1" w:styleId="WW8Num1183z0">
    <w:name w:val="WW8Num1183z0"/>
    <w:rPr>
      <w:rFonts w:ascii="Symbol" w:hAnsi="Symbol"/>
    </w:rPr>
  </w:style>
  <w:style w:type="character" w:customStyle="1" w:styleId="WW8Num1184z0">
    <w:name w:val="WW8Num1184z0"/>
    <w:rPr>
      <w:rFonts w:ascii="Symbol" w:hAnsi="Symbol"/>
    </w:rPr>
  </w:style>
  <w:style w:type="character" w:customStyle="1" w:styleId="WW8Num1184z1">
    <w:name w:val="WW8Num1184z1"/>
    <w:rPr>
      <w:rFonts w:ascii="Courier New" w:hAnsi="Courier New"/>
    </w:rPr>
  </w:style>
  <w:style w:type="character" w:customStyle="1" w:styleId="WW8Num1184z2">
    <w:name w:val="WW8Num1184z2"/>
    <w:rPr>
      <w:rFonts w:ascii="Wingdings" w:hAnsi="Wingdings"/>
    </w:rPr>
  </w:style>
  <w:style w:type="character" w:customStyle="1" w:styleId="WW8Num1185z0">
    <w:name w:val="WW8Num1185z0"/>
    <w:rPr>
      <w:rFonts w:ascii="Wingdings" w:hAnsi="Wingdings"/>
    </w:rPr>
  </w:style>
  <w:style w:type="character" w:customStyle="1" w:styleId="WW8Num1186z0">
    <w:name w:val="WW8Num1186z0"/>
    <w:rPr>
      <w:rFonts w:ascii="Times New Roman" w:hAnsi="Times New Roman"/>
    </w:rPr>
  </w:style>
  <w:style w:type="character" w:customStyle="1" w:styleId="WW8Num1186z1">
    <w:name w:val="WW8Num1186z1"/>
    <w:rPr>
      <w:rFonts w:ascii="Courier New" w:hAnsi="Courier New"/>
    </w:rPr>
  </w:style>
  <w:style w:type="character" w:customStyle="1" w:styleId="WW8Num1186z2">
    <w:name w:val="WW8Num1186z2"/>
    <w:rPr>
      <w:rFonts w:ascii="Wingdings" w:hAnsi="Wingdings"/>
    </w:rPr>
  </w:style>
  <w:style w:type="character" w:customStyle="1" w:styleId="WW8Num1186z3">
    <w:name w:val="WW8Num1186z3"/>
    <w:rPr>
      <w:rFonts w:ascii="Symbol" w:hAnsi="Symbol"/>
    </w:rPr>
  </w:style>
  <w:style w:type="character" w:customStyle="1" w:styleId="WW8Num1187z0">
    <w:name w:val="WW8Num1187z0"/>
    <w:rPr>
      <w:rFonts w:ascii="Wingdings" w:hAnsi="Wingdings"/>
    </w:rPr>
  </w:style>
  <w:style w:type="character" w:customStyle="1" w:styleId="WW8Num1188z0">
    <w:name w:val="WW8Num1188z0"/>
    <w:rPr>
      <w:rFonts w:ascii="Symbol" w:hAnsi="Symbol"/>
    </w:rPr>
  </w:style>
  <w:style w:type="character" w:customStyle="1" w:styleId="WW8Num1190z0">
    <w:name w:val="WW8Num1190z0"/>
    <w:rPr>
      <w:rFonts w:ascii="Symbol" w:hAnsi="Symbol"/>
    </w:rPr>
  </w:style>
  <w:style w:type="character" w:customStyle="1" w:styleId="WW8Num1191z0">
    <w:name w:val="WW8Num1191z0"/>
    <w:rPr>
      <w:rFonts w:ascii="Times New Roman" w:eastAsia="Times New Roman" w:hAnsi="Times New Roman" w:cs="Times New Roman"/>
    </w:rPr>
  </w:style>
  <w:style w:type="character" w:customStyle="1" w:styleId="WW8Num1191z1">
    <w:name w:val="WW8Num1191z1"/>
    <w:rPr>
      <w:rFonts w:ascii="Courier New" w:hAnsi="Courier New"/>
    </w:rPr>
  </w:style>
  <w:style w:type="character" w:customStyle="1" w:styleId="WW8Num1191z2">
    <w:name w:val="WW8Num1191z2"/>
    <w:rPr>
      <w:rFonts w:ascii="Wingdings" w:hAnsi="Wingdings"/>
    </w:rPr>
  </w:style>
  <w:style w:type="character" w:customStyle="1" w:styleId="WW8Num1191z3">
    <w:name w:val="WW8Num1191z3"/>
    <w:rPr>
      <w:rFonts w:ascii="Symbol" w:hAnsi="Symbol"/>
    </w:rPr>
  </w:style>
  <w:style w:type="character" w:customStyle="1" w:styleId="WW8Num1192z0">
    <w:name w:val="WW8Num1192z0"/>
    <w:rPr>
      <w:rFonts w:ascii="Symbol" w:hAnsi="Symbol"/>
    </w:rPr>
  </w:style>
  <w:style w:type="character" w:customStyle="1" w:styleId="WW8Num1193z0">
    <w:name w:val="WW8Num1193z0"/>
    <w:rPr>
      <w:rFonts w:ascii="Symbol" w:hAnsi="Symbol"/>
    </w:rPr>
  </w:style>
  <w:style w:type="character" w:customStyle="1" w:styleId="WW8Num1197z0">
    <w:name w:val="WW8Num1197z0"/>
    <w:rPr>
      <w:rFonts w:ascii="Symbol" w:hAnsi="Symbol"/>
    </w:rPr>
  </w:style>
  <w:style w:type="character" w:customStyle="1" w:styleId="WW8Num1198z0">
    <w:name w:val="WW8Num1198z0"/>
    <w:rPr>
      <w:rFonts w:ascii="Symbol" w:hAnsi="Symbol"/>
      <w:color w:val="auto"/>
    </w:rPr>
  </w:style>
  <w:style w:type="character" w:customStyle="1" w:styleId="WW8Num1199z0">
    <w:name w:val="WW8Num1199z0"/>
    <w:rPr>
      <w:rFonts w:ascii="Wingdings" w:hAnsi="Wingdings"/>
    </w:rPr>
  </w:style>
  <w:style w:type="character" w:customStyle="1" w:styleId="WW8Num1200z0">
    <w:name w:val="WW8Num1200z0"/>
    <w:rPr>
      <w:rFonts w:ascii="Times New Roman" w:hAnsi="Times New Roman"/>
      <w:b/>
      <w:i w:val="0"/>
      <w:strike w:val="0"/>
      <w:dstrike w:val="0"/>
      <w:color w:val="000000"/>
      <w:position w:val="0"/>
      <w:sz w:val="28"/>
      <w:vertAlign w:val="baseline"/>
    </w:rPr>
  </w:style>
  <w:style w:type="character" w:customStyle="1" w:styleId="WW8Num1201z0">
    <w:name w:val="WW8Num1201z0"/>
    <w:rPr>
      <w:rFonts w:ascii="Symbol" w:hAnsi="Symbol"/>
    </w:rPr>
  </w:style>
  <w:style w:type="character" w:customStyle="1" w:styleId="WW8Num1202z0">
    <w:name w:val="WW8Num1202z0"/>
    <w:rPr>
      <w:rFonts w:ascii="Symbol" w:hAnsi="Symbol"/>
    </w:rPr>
  </w:style>
  <w:style w:type="character" w:customStyle="1" w:styleId="WW8Num1203z0">
    <w:name w:val="WW8Num1203z0"/>
    <w:rPr>
      <w:rFonts w:ascii="Wingdings" w:hAnsi="Wingdings"/>
    </w:rPr>
  </w:style>
  <w:style w:type="character" w:customStyle="1" w:styleId="WW8Num1204z0">
    <w:name w:val="WW8Num1204z0"/>
    <w:rPr>
      <w:rFonts w:ascii="Wingdings" w:hAnsi="Wingdings"/>
    </w:rPr>
  </w:style>
  <w:style w:type="character" w:customStyle="1" w:styleId="WW8Num1205z0">
    <w:name w:val="WW8Num1205z0"/>
    <w:rPr>
      <w:rFonts w:ascii="Symbol" w:hAnsi="Symbol"/>
    </w:rPr>
  </w:style>
  <w:style w:type="character" w:customStyle="1" w:styleId="WW8Num1207z0">
    <w:name w:val="WW8Num1207z0"/>
    <w:rPr>
      <w:rFonts w:ascii="Wingdings" w:hAnsi="Wingdings"/>
    </w:rPr>
  </w:style>
  <w:style w:type="character" w:customStyle="1" w:styleId="WW8Num1208z0">
    <w:name w:val="WW8Num1208z0"/>
    <w:rPr>
      <w:rFonts w:ascii="Times New Roman" w:hAnsi="Times New Roman"/>
    </w:rPr>
  </w:style>
  <w:style w:type="character" w:customStyle="1" w:styleId="WW8Num1209z0">
    <w:name w:val="WW8Num1209z0"/>
    <w:rPr>
      <w:rFonts w:ascii="Times New Roman" w:hAnsi="Times New Roman"/>
      <w:b/>
      <w:i w:val="0"/>
      <w:strike w:val="0"/>
      <w:dstrike w:val="0"/>
      <w:color w:val="000000"/>
      <w:position w:val="0"/>
      <w:sz w:val="28"/>
      <w:vertAlign w:val="baseline"/>
    </w:rPr>
  </w:style>
  <w:style w:type="character" w:customStyle="1" w:styleId="WW8Num1210z0">
    <w:name w:val="WW8Num1210z0"/>
    <w:rPr>
      <w:rFonts w:ascii="Times New Roman" w:hAnsi="Times New Roman"/>
    </w:rPr>
  </w:style>
  <w:style w:type="character" w:customStyle="1" w:styleId="WW8Num1213z0">
    <w:name w:val="WW8Num1213z0"/>
    <w:rPr>
      <w:rFonts w:ascii="Symbol" w:hAnsi="Symbol"/>
      <w:sz w:val="24"/>
    </w:rPr>
  </w:style>
  <w:style w:type="character" w:customStyle="1" w:styleId="WW8Num1214z0">
    <w:name w:val="WW8Num1214z0"/>
    <w:rPr>
      <w:rFonts w:ascii="Wingdings" w:hAnsi="Wingdings"/>
    </w:rPr>
  </w:style>
  <w:style w:type="character" w:customStyle="1" w:styleId="WW8Num1215z0">
    <w:name w:val="WW8Num1215z0"/>
    <w:rPr>
      <w:rFonts w:ascii="Symbol" w:hAnsi="Symbol"/>
    </w:rPr>
  </w:style>
  <w:style w:type="character" w:customStyle="1" w:styleId="WW8Num1220z0">
    <w:name w:val="WW8Num1220z0"/>
    <w:rPr>
      <w:rFonts w:ascii="Symbol" w:hAnsi="Symbol"/>
      <w:sz w:val="24"/>
    </w:rPr>
  </w:style>
  <w:style w:type="character" w:customStyle="1" w:styleId="WW8Num1224z0">
    <w:name w:val="WW8Num1224z0"/>
    <w:rPr>
      <w:rFonts w:ascii="Symbol" w:hAnsi="Symbol"/>
    </w:rPr>
  </w:style>
  <w:style w:type="character" w:customStyle="1" w:styleId="WW8Num1226z0">
    <w:name w:val="WW8Num1226z0"/>
    <w:rPr>
      <w:rFonts w:ascii="Wingdings" w:hAnsi="Wingdings"/>
    </w:rPr>
  </w:style>
  <w:style w:type="character" w:customStyle="1" w:styleId="WW8Num1227z0">
    <w:name w:val="WW8Num1227z0"/>
    <w:rPr>
      <w:rFonts w:ascii="Symbol" w:hAnsi="Symbol"/>
    </w:rPr>
  </w:style>
  <w:style w:type="character" w:customStyle="1" w:styleId="WW8Num1228z0">
    <w:name w:val="WW8Num1228z0"/>
    <w:rPr>
      <w:rFonts w:ascii="Symbol" w:hAnsi="Symbol"/>
    </w:rPr>
  </w:style>
  <w:style w:type="character" w:customStyle="1" w:styleId="WW8Num1229z0">
    <w:name w:val="WW8Num1229z0"/>
    <w:rPr>
      <w:rFonts w:ascii="Wingdings" w:hAnsi="Wingdings"/>
    </w:rPr>
  </w:style>
  <w:style w:type="character" w:customStyle="1" w:styleId="WW8Num1230z0">
    <w:name w:val="WW8Num1230z0"/>
    <w:rPr>
      <w:rFonts w:ascii="Wingdings" w:hAnsi="Wingdings"/>
    </w:rPr>
  </w:style>
  <w:style w:type="character" w:customStyle="1" w:styleId="WW8Num1230z1">
    <w:name w:val="WW8Num1230z1"/>
    <w:rPr>
      <w:rFonts w:ascii="Courier New" w:hAnsi="Courier New"/>
    </w:rPr>
  </w:style>
  <w:style w:type="character" w:customStyle="1" w:styleId="WW8Num1230z3">
    <w:name w:val="WW8Num1230z3"/>
    <w:rPr>
      <w:rFonts w:ascii="Symbol" w:hAnsi="Symbol"/>
    </w:rPr>
  </w:style>
  <w:style w:type="character" w:customStyle="1" w:styleId="WW8Num1232z0">
    <w:name w:val="WW8Num1232z0"/>
    <w:rPr>
      <w:rFonts w:ascii="Wingdings" w:hAnsi="Wingdings"/>
    </w:rPr>
  </w:style>
  <w:style w:type="character" w:customStyle="1" w:styleId="WW8Num1234z0">
    <w:name w:val="WW8Num1234z0"/>
    <w:rPr>
      <w:rFonts w:ascii="Times New Roman" w:hAnsi="Times New Roman"/>
    </w:rPr>
  </w:style>
  <w:style w:type="character" w:customStyle="1" w:styleId="WW8Num1235z0">
    <w:name w:val="WW8Num1235z0"/>
    <w:rPr>
      <w:rFonts w:ascii="Wingdings" w:hAnsi="Wingdings"/>
    </w:rPr>
  </w:style>
  <w:style w:type="character" w:customStyle="1" w:styleId="WW8Num1237z0">
    <w:name w:val="WW8Num1237z0"/>
    <w:rPr>
      <w:rFonts w:ascii="Symbol" w:hAnsi="Symbol"/>
    </w:rPr>
  </w:style>
  <w:style w:type="character" w:customStyle="1" w:styleId="WW8Num1238z0">
    <w:name w:val="WW8Num1238z0"/>
    <w:rPr>
      <w:rFonts w:ascii="Symbol" w:hAnsi="Symbol"/>
      <w:sz w:val="24"/>
    </w:rPr>
  </w:style>
  <w:style w:type="character" w:customStyle="1" w:styleId="WW8Num1242z0">
    <w:name w:val="WW8Num1242z0"/>
    <w:rPr>
      <w:rFonts w:ascii="Arial" w:eastAsia="Times New Roman" w:hAnsi="Arial" w:cs="Arial"/>
    </w:rPr>
  </w:style>
  <w:style w:type="character" w:customStyle="1" w:styleId="WW8Num1242z1">
    <w:name w:val="WW8Num1242z1"/>
    <w:rPr>
      <w:rFonts w:ascii="Courier New" w:hAnsi="Courier New"/>
    </w:rPr>
  </w:style>
  <w:style w:type="character" w:customStyle="1" w:styleId="WW8Num1242z2">
    <w:name w:val="WW8Num1242z2"/>
    <w:rPr>
      <w:rFonts w:ascii="Wingdings" w:hAnsi="Wingdings"/>
    </w:rPr>
  </w:style>
  <w:style w:type="character" w:customStyle="1" w:styleId="WW8Num1242z3">
    <w:name w:val="WW8Num1242z3"/>
    <w:rPr>
      <w:rFonts w:ascii="Symbol" w:hAnsi="Symbol"/>
    </w:rPr>
  </w:style>
  <w:style w:type="character" w:customStyle="1" w:styleId="WW8Num1244z0">
    <w:name w:val="WW8Num1244z0"/>
    <w:rPr>
      <w:rFonts w:ascii="Symbol" w:hAnsi="Symbol"/>
    </w:rPr>
  </w:style>
  <w:style w:type="character" w:customStyle="1" w:styleId="WW8Num1245z0">
    <w:name w:val="WW8Num1245z0"/>
    <w:rPr>
      <w:rFonts w:ascii="Symbol" w:hAnsi="Symbol"/>
    </w:rPr>
  </w:style>
  <w:style w:type="character" w:customStyle="1" w:styleId="WW8Num1248z0">
    <w:name w:val="WW8Num1248z0"/>
    <w:rPr>
      <w:rFonts w:ascii="Times New Roman" w:hAnsi="Times New Roman"/>
    </w:rPr>
  </w:style>
  <w:style w:type="character" w:customStyle="1" w:styleId="WW8Num1249z0">
    <w:name w:val="WW8Num1249z0"/>
    <w:rPr>
      <w:rFonts w:ascii="Symbol" w:hAnsi="Symbol"/>
    </w:rPr>
  </w:style>
  <w:style w:type="character" w:customStyle="1" w:styleId="WW8Num1252z0">
    <w:name w:val="WW8Num1252z0"/>
    <w:rPr>
      <w:rFonts w:ascii="Symbol" w:hAnsi="Symbol"/>
      <w:sz w:val="24"/>
    </w:rPr>
  </w:style>
  <w:style w:type="character" w:customStyle="1" w:styleId="WW8Num1253z0">
    <w:name w:val="WW8Num1253z0"/>
    <w:rPr>
      <w:rFonts w:ascii="Symbol" w:hAnsi="Symbol"/>
    </w:rPr>
  </w:style>
  <w:style w:type="character" w:customStyle="1" w:styleId="WW8Num1254z0">
    <w:name w:val="WW8Num1254z0"/>
    <w:rPr>
      <w:rFonts w:ascii="Symbol" w:hAnsi="Symbol"/>
      <w:color w:val="auto"/>
    </w:rPr>
  </w:style>
  <w:style w:type="character" w:customStyle="1" w:styleId="WW8Num1255z0">
    <w:name w:val="WW8Num1255z0"/>
    <w:rPr>
      <w:rFonts w:ascii="Symbol" w:hAnsi="Symbol"/>
    </w:rPr>
  </w:style>
  <w:style w:type="character" w:customStyle="1" w:styleId="WW8Num1256z0">
    <w:name w:val="WW8Num1256z0"/>
    <w:rPr>
      <w:rFonts w:ascii="Symbol" w:hAnsi="Symbol"/>
    </w:rPr>
  </w:style>
  <w:style w:type="character" w:customStyle="1" w:styleId="WW8Num1259z0">
    <w:name w:val="WW8Num1259z0"/>
    <w:rPr>
      <w:rFonts w:ascii="Symbol" w:hAnsi="Symbol"/>
    </w:rPr>
  </w:style>
  <w:style w:type="character" w:customStyle="1" w:styleId="WW8Num1262z0">
    <w:name w:val="WW8Num1262z0"/>
    <w:rPr>
      <w:rFonts w:ascii="Times New Roman" w:hAnsi="Times New Roman"/>
      <w:b w:val="0"/>
      <w:i w:val="0"/>
      <w:sz w:val="24"/>
      <w:u w:val="none"/>
    </w:rPr>
  </w:style>
  <w:style w:type="character" w:customStyle="1" w:styleId="WW8Num1263z0">
    <w:name w:val="WW8Num1263z0"/>
    <w:rPr>
      <w:rFonts w:ascii="Times New Roman" w:hAnsi="Times New Roman"/>
    </w:rPr>
  </w:style>
  <w:style w:type="character" w:customStyle="1" w:styleId="WW8Num1264z0">
    <w:name w:val="WW8Num1264z0"/>
    <w:rPr>
      <w:rFonts w:ascii="Symbol" w:hAnsi="Symbol"/>
      <w:sz w:val="24"/>
    </w:rPr>
  </w:style>
  <w:style w:type="character" w:customStyle="1" w:styleId="WW8Num1267z0">
    <w:name w:val="WW8Num1267z0"/>
    <w:rPr>
      <w:rFonts w:ascii="Wingdings" w:hAnsi="Wingdings"/>
    </w:rPr>
  </w:style>
  <w:style w:type="character" w:customStyle="1" w:styleId="WW8Num1269z0">
    <w:name w:val="WW8Num1269z0"/>
    <w:rPr>
      <w:rFonts w:ascii="Wingdings" w:hAnsi="Wingdings"/>
    </w:rPr>
  </w:style>
  <w:style w:type="character" w:customStyle="1" w:styleId="WW8Num1270z0">
    <w:name w:val="WW8Num1270z0"/>
    <w:rPr>
      <w:rFonts w:ascii="Symbol" w:hAnsi="Symbol"/>
      <w:sz w:val="24"/>
    </w:rPr>
  </w:style>
  <w:style w:type="character" w:customStyle="1" w:styleId="WW8Num1271z0">
    <w:name w:val="WW8Num1271z0"/>
    <w:rPr>
      <w:rFonts w:ascii="Times New Roman" w:hAnsi="Times New Roman"/>
      <w:b w:val="0"/>
      <w:i w:val="0"/>
      <w:sz w:val="24"/>
      <w:u w:val="none"/>
    </w:rPr>
  </w:style>
  <w:style w:type="character" w:customStyle="1" w:styleId="WW8Num1272z0">
    <w:name w:val="WW8Num1272z0"/>
    <w:rPr>
      <w:rFonts w:ascii="Wingdings" w:hAnsi="Wingdings"/>
    </w:rPr>
  </w:style>
  <w:style w:type="character" w:customStyle="1" w:styleId="WW8Num1273z0">
    <w:name w:val="WW8Num1273z0"/>
    <w:rPr>
      <w:rFonts w:ascii="Wingdings" w:hAnsi="Wingdings"/>
      <w:sz w:val="16"/>
    </w:rPr>
  </w:style>
  <w:style w:type="character" w:customStyle="1" w:styleId="WW8Num1273z1">
    <w:name w:val="WW8Num1273z1"/>
    <w:rPr>
      <w:rFonts w:ascii="Courier New" w:hAnsi="Courier New"/>
    </w:rPr>
  </w:style>
  <w:style w:type="character" w:customStyle="1" w:styleId="WW8Num1273z2">
    <w:name w:val="WW8Num1273z2"/>
    <w:rPr>
      <w:rFonts w:ascii="Wingdings" w:hAnsi="Wingdings"/>
    </w:rPr>
  </w:style>
  <w:style w:type="character" w:customStyle="1" w:styleId="WW8Num1273z3">
    <w:name w:val="WW8Num1273z3"/>
    <w:rPr>
      <w:rFonts w:ascii="Symbol" w:hAnsi="Symbol"/>
    </w:rPr>
  </w:style>
  <w:style w:type="character" w:customStyle="1" w:styleId="WW8Num1276z0">
    <w:name w:val="WW8Num1276z0"/>
    <w:rPr>
      <w:rFonts w:ascii="Symbol" w:hAnsi="Symbol"/>
    </w:rPr>
  </w:style>
  <w:style w:type="character" w:customStyle="1" w:styleId="WW8Num1277z0">
    <w:name w:val="WW8Num1277z0"/>
    <w:rPr>
      <w:rFonts w:ascii="Times New Roman" w:hAnsi="Times New Roman"/>
      <w:b w:val="0"/>
      <w:i w:val="0"/>
      <w:sz w:val="24"/>
      <w:u w:val="none"/>
    </w:rPr>
  </w:style>
  <w:style w:type="character" w:customStyle="1" w:styleId="WW8Num1278z0">
    <w:name w:val="WW8Num1278z0"/>
    <w:rPr>
      <w:rFonts w:ascii="Symbol" w:hAnsi="Symbol"/>
    </w:rPr>
  </w:style>
  <w:style w:type="character" w:customStyle="1" w:styleId="WW8Num1279z1">
    <w:name w:val="WW8Num1279z1"/>
    <w:rPr>
      <w:rFonts w:ascii="Times New Roman" w:hAnsi="Times New Roman"/>
      <w:sz w:val="28"/>
      <w:u w:val="single"/>
    </w:rPr>
  </w:style>
  <w:style w:type="character" w:customStyle="1" w:styleId="WW8Num1281z0">
    <w:name w:val="WW8Num1281z0"/>
    <w:rPr>
      <w:rFonts w:ascii="Symbol" w:hAnsi="Symbol"/>
    </w:rPr>
  </w:style>
  <w:style w:type="character" w:customStyle="1" w:styleId="WW8Num1283z0">
    <w:name w:val="WW8Num1283z0"/>
    <w:rPr>
      <w:rFonts w:ascii="Times New Roman" w:hAnsi="Times New Roman"/>
    </w:rPr>
  </w:style>
  <w:style w:type="character" w:customStyle="1" w:styleId="WW8Num1283z1">
    <w:name w:val="WW8Num1283z1"/>
    <w:rPr>
      <w:rFonts w:ascii="Courier New" w:hAnsi="Courier New"/>
    </w:rPr>
  </w:style>
  <w:style w:type="character" w:customStyle="1" w:styleId="WW8Num1283z2">
    <w:name w:val="WW8Num1283z2"/>
    <w:rPr>
      <w:rFonts w:ascii="Wingdings" w:hAnsi="Wingdings"/>
    </w:rPr>
  </w:style>
  <w:style w:type="character" w:customStyle="1" w:styleId="WW8Num1283z3">
    <w:name w:val="WW8Num1283z3"/>
    <w:rPr>
      <w:rFonts w:ascii="Symbol" w:hAnsi="Symbol"/>
    </w:rPr>
  </w:style>
  <w:style w:type="character" w:customStyle="1" w:styleId="WW8Num1284z0">
    <w:name w:val="WW8Num1284z0"/>
    <w:rPr>
      <w:rFonts w:ascii="Times New Roman" w:hAnsi="Times New Roman"/>
    </w:rPr>
  </w:style>
  <w:style w:type="character" w:customStyle="1" w:styleId="WW8Num1286z1">
    <w:name w:val="WW8Num1286z1"/>
    <w:rPr>
      <w:rFonts w:ascii="Courier New" w:hAnsi="Courier New"/>
    </w:rPr>
  </w:style>
  <w:style w:type="character" w:customStyle="1" w:styleId="WW8Num1286z2">
    <w:name w:val="WW8Num1286z2"/>
    <w:rPr>
      <w:rFonts w:ascii="Wingdings" w:hAnsi="Wingdings"/>
    </w:rPr>
  </w:style>
  <w:style w:type="character" w:customStyle="1" w:styleId="WW8Num1286z3">
    <w:name w:val="WW8Num1286z3"/>
    <w:rPr>
      <w:rFonts w:ascii="Symbol" w:hAnsi="Symbol"/>
    </w:rPr>
  </w:style>
  <w:style w:type="character" w:customStyle="1" w:styleId="WW8Num1287z0">
    <w:name w:val="WW8Num1287z0"/>
    <w:rPr>
      <w:rFonts w:ascii="Wingdings" w:hAnsi="Wingdings"/>
    </w:rPr>
  </w:style>
  <w:style w:type="character" w:customStyle="1" w:styleId="WW8Num1290z0">
    <w:name w:val="WW8Num1290z0"/>
    <w:rPr>
      <w:rFonts w:ascii="Wingdings" w:hAnsi="Wingdings"/>
    </w:rPr>
  </w:style>
  <w:style w:type="character" w:customStyle="1" w:styleId="WW8Num1291z0">
    <w:name w:val="WW8Num1291z0"/>
    <w:rPr>
      <w:rFonts w:ascii="Symbol" w:hAnsi="Symbol"/>
    </w:rPr>
  </w:style>
  <w:style w:type="character" w:customStyle="1" w:styleId="WW8Num1292z0">
    <w:name w:val="WW8Num1292z0"/>
    <w:rPr>
      <w:rFonts w:ascii="Symbol" w:hAnsi="Symbol"/>
      <w:sz w:val="24"/>
    </w:rPr>
  </w:style>
  <w:style w:type="character" w:customStyle="1" w:styleId="WW8Num1295z0">
    <w:name w:val="WW8Num1295z0"/>
    <w:rPr>
      <w:rFonts w:ascii="Wingdings" w:hAnsi="Wingdings"/>
    </w:rPr>
  </w:style>
  <w:style w:type="character" w:customStyle="1" w:styleId="WW8Num1296z0">
    <w:name w:val="WW8Num1296z0"/>
    <w:rPr>
      <w:rFonts w:ascii="Times New Roman" w:hAnsi="Times New Roman"/>
    </w:rPr>
  </w:style>
  <w:style w:type="character" w:customStyle="1" w:styleId="WW8Num1298z0">
    <w:name w:val="WW8Num1298z0"/>
    <w:rPr>
      <w:rFonts w:ascii="Symbol" w:hAnsi="Symbol"/>
    </w:rPr>
  </w:style>
  <w:style w:type="character" w:customStyle="1" w:styleId="WW8Num1299z0">
    <w:name w:val="WW8Num1299z0"/>
    <w:rPr>
      <w:rFonts w:ascii="Symbol" w:hAnsi="Symbol"/>
    </w:rPr>
  </w:style>
  <w:style w:type="character" w:customStyle="1" w:styleId="WW8Num1301z0">
    <w:name w:val="WW8Num1301z0"/>
    <w:rPr>
      <w:rFonts w:ascii="Symbol" w:hAnsi="Symbol"/>
    </w:rPr>
  </w:style>
  <w:style w:type="character" w:customStyle="1" w:styleId="WW8Num1302z0">
    <w:name w:val="WW8Num1302z0"/>
    <w:rPr>
      <w:rFonts w:ascii="Symbol" w:hAnsi="Symbol"/>
    </w:rPr>
  </w:style>
  <w:style w:type="character" w:customStyle="1" w:styleId="WW8Num1303z0">
    <w:name w:val="WW8Num1303z0"/>
    <w:rPr>
      <w:rFonts w:ascii="Symbol" w:hAnsi="Symbol"/>
    </w:rPr>
  </w:style>
  <w:style w:type="character" w:customStyle="1" w:styleId="WW8Num1305z0">
    <w:name w:val="WW8Num1305z0"/>
    <w:rPr>
      <w:rFonts w:ascii="Wingdings" w:hAnsi="Wingdings"/>
    </w:rPr>
  </w:style>
  <w:style w:type="character" w:customStyle="1" w:styleId="WW8Num1309z0">
    <w:name w:val="WW8Num1309z0"/>
    <w:rPr>
      <w:rFonts w:ascii="Wingdings" w:hAnsi="Wingdings"/>
    </w:rPr>
  </w:style>
  <w:style w:type="character" w:customStyle="1" w:styleId="WW8Num1309z1">
    <w:name w:val="WW8Num1309z1"/>
    <w:rPr>
      <w:rFonts w:ascii="Courier New" w:hAnsi="Courier New"/>
    </w:rPr>
  </w:style>
  <w:style w:type="character" w:customStyle="1" w:styleId="WW8Num1309z3">
    <w:name w:val="WW8Num1309z3"/>
    <w:rPr>
      <w:rFonts w:ascii="Symbol" w:hAnsi="Symbol"/>
    </w:rPr>
  </w:style>
  <w:style w:type="character" w:customStyle="1" w:styleId="WW8Num1310z0">
    <w:name w:val="WW8Num1310z0"/>
    <w:rPr>
      <w:b/>
      <w:i w:val="0"/>
    </w:rPr>
  </w:style>
  <w:style w:type="character" w:customStyle="1" w:styleId="WW8Num1311z0">
    <w:name w:val="WW8Num1311z0"/>
    <w:rPr>
      <w:rFonts w:ascii="Arial" w:hAnsi="Arial"/>
      <w:b w:val="0"/>
      <w:i w:val="0"/>
    </w:rPr>
  </w:style>
  <w:style w:type="character" w:customStyle="1" w:styleId="WW8Num1313z0">
    <w:name w:val="WW8Num1313z0"/>
    <w:rPr>
      <w:rFonts w:ascii="Wingdings" w:hAnsi="Wingdings"/>
    </w:rPr>
  </w:style>
  <w:style w:type="character" w:customStyle="1" w:styleId="WW8Num1314z0">
    <w:name w:val="WW8Num1314z0"/>
    <w:rPr>
      <w:rFonts w:ascii="Times New Roman" w:hAnsi="Times New Roman"/>
    </w:rPr>
  </w:style>
  <w:style w:type="character" w:customStyle="1" w:styleId="WW8Num1315z0">
    <w:name w:val="WW8Num1315z0"/>
    <w:rPr>
      <w:rFonts w:ascii="Symbol" w:hAnsi="Symbol"/>
    </w:rPr>
  </w:style>
  <w:style w:type="character" w:customStyle="1" w:styleId="WW8Num1316z1">
    <w:name w:val="WW8Num1316z1"/>
    <w:rPr>
      <w:b/>
    </w:rPr>
  </w:style>
  <w:style w:type="character" w:customStyle="1" w:styleId="WW8Num1318z0">
    <w:name w:val="WW8Num1318z0"/>
    <w:rPr>
      <w:rFonts w:ascii="Symbol" w:hAnsi="Symbol"/>
    </w:rPr>
  </w:style>
  <w:style w:type="character" w:customStyle="1" w:styleId="WW8Num1319z0">
    <w:name w:val="WW8Num1319z0"/>
    <w:rPr>
      <w:rFonts w:ascii="Times New Roman" w:hAnsi="Times New Roman"/>
      <w:b w:val="0"/>
      <w:i/>
      <w:sz w:val="24"/>
      <w:u w:val="none"/>
    </w:rPr>
  </w:style>
  <w:style w:type="character" w:customStyle="1" w:styleId="WW8Num1320z0">
    <w:name w:val="WW8Num1320z0"/>
    <w:rPr>
      <w:rFonts w:ascii="Times New Roman" w:hAnsi="Times New Roman"/>
    </w:rPr>
  </w:style>
  <w:style w:type="character" w:customStyle="1" w:styleId="WW8Num1321z0">
    <w:name w:val="WW8Num1321z0"/>
    <w:rPr>
      <w:rFonts w:ascii="Symbol" w:hAnsi="Symbol"/>
    </w:rPr>
  </w:style>
  <w:style w:type="character" w:customStyle="1" w:styleId="WW8Num1322z0">
    <w:name w:val="WW8Num1322z0"/>
    <w:rPr>
      <w:rFonts w:ascii="Symbol" w:hAnsi="Symbol"/>
    </w:rPr>
  </w:style>
  <w:style w:type="character" w:customStyle="1" w:styleId="WW8Num1323z0">
    <w:name w:val="WW8Num1323z0"/>
    <w:rPr>
      <w:rFonts w:ascii="Wingdings" w:hAnsi="Wingdings"/>
    </w:rPr>
  </w:style>
  <w:style w:type="character" w:customStyle="1" w:styleId="WW8Num1324z0">
    <w:name w:val="WW8Num1324z0"/>
    <w:rPr>
      <w:rFonts w:ascii="Symbol" w:hAnsi="Symbol"/>
    </w:rPr>
  </w:style>
  <w:style w:type="character" w:customStyle="1" w:styleId="WW8Num1327z0">
    <w:name w:val="WW8Num1327z0"/>
    <w:rPr>
      <w:rFonts w:ascii="Times New Roman" w:hAnsi="Times New Roman"/>
      <w:b w:val="0"/>
      <w:i w:val="0"/>
      <w:sz w:val="28"/>
      <w:u w:val="none"/>
    </w:rPr>
  </w:style>
  <w:style w:type="character" w:customStyle="1" w:styleId="WW8Num1328z0">
    <w:name w:val="WW8Num1328z0"/>
    <w:rPr>
      <w:rFonts w:ascii="Courier New" w:hAnsi="Courier New"/>
    </w:rPr>
  </w:style>
  <w:style w:type="character" w:customStyle="1" w:styleId="WW8Num1328z2">
    <w:name w:val="WW8Num1328z2"/>
    <w:rPr>
      <w:rFonts w:ascii="Wingdings" w:hAnsi="Wingdings"/>
    </w:rPr>
  </w:style>
  <w:style w:type="character" w:customStyle="1" w:styleId="WW8Num1328z3">
    <w:name w:val="WW8Num1328z3"/>
    <w:rPr>
      <w:rFonts w:ascii="Symbol" w:hAnsi="Symbol"/>
    </w:rPr>
  </w:style>
  <w:style w:type="character" w:customStyle="1" w:styleId="WW8Num1329z0">
    <w:name w:val="WW8Num1329z0"/>
    <w:rPr>
      <w:rFonts w:ascii="Times New Roman" w:hAnsi="Times New Roman"/>
      <w:b w:val="0"/>
      <w:i w:val="0"/>
      <w:sz w:val="24"/>
      <w:u w:val="none"/>
    </w:rPr>
  </w:style>
  <w:style w:type="character" w:customStyle="1" w:styleId="WW8Num1330z0">
    <w:name w:val="WW8Num1330z0"/>
    <w:rPr>
      <w:rFonts w:ascii="Wingdings" w:hAnsi="Wingdings"/>
    </w:rPr>
  </w:style>
  <w:style w:type="character" w:customStyle="1" w:styleId="WW8Num1331z0">
    <w:name w:val="WW8Num1331z0"/>
    <w:rPr>
      <w:rFonts w:ascii="Times New Roman" w:hAnsi="Times New Roman"/>
      <w:b/>
      <w:i w:val="0"/>
      <w:sz w:val="24"/>
      <w:u w:val="none"/>
    </w:rPr>
  </w:style>
  <w:style w:type="character" w:customStyle="1" w:styleId="WW8Num1332z0">
    <w:name w:val="WW8Num1332z0"/>
    <w:rPr>
      <w:rFonts w:ascii="Symbol" w:hAnsi="Symbol"/>
    </w:rPr>
  </w:style>
  <w:style w:type="character" w:customStyle="1" w:styleId="WW8Num1333z0">
    <w:name w:val="WW8Num1333z0"/>
    <w:rPr>
      <w:rFonts w:ascii="Wingdings" w:hAnsi="Wingdings"/>
    </w:rPr>
  </w:style>
  <w:style w:type="character" w:customStyle="1" w:styleId="WW8Num1333z1">
    <w:name w:val="WW8Num1333z1"/>
    <w:rPr>
      <w:rFonts w:ascii="Courier New" w:hAnsi="Courier New"/>
    </w:rPr>
  </w:style>
  <w:style w:type="character" w:customStyle="1" w:styleId="WW8Num1333z3">
    <w:name w:val="WW8Num1333z3"/>
    <w:rPr>
      <w:rFonts w:ascii="Symbol" w:hAnsi="Symbol"/>
    </w:rPr>
  </w:style>
  <w:style w:type="character" w:customStyle="1" w:styleId="WW8Num1334z0">
    <w:name w:val="WW8Num1334z0"/>
    <w:rPr>
      <w:rFonts w:ascii="Symbol" w:hAnsi="Symbol"/>
    </w:rPr>
  </w:style>
  <w:style w:type="character" w:customStyle="1" w:styleId="WW8Num1335z0">
    <w:name w:val="WW8Num1335z0"/>
    <w:rPr>
      <w:rFonts w:ascii="Symbol" w:hAnsi="Symbol"/>
    </w:rPr>
  </w:style>
  <w:style w:type="character" w:customStyle="1" w:styleId="WW8Num1336z0">
    <w:name w:val="WW8Num1336z0"/>
    <w:rPr>
      <w:rFonts w:ascii="Times New Roman" w:hAnsi="Times New Roman"/>
    </w:rPr>
  </w:style>
  <w:style w:type="character" w:customStyle="1" w:styleId="WW8Num1337z0">
    <w:name w:val="WW8Num1337z0"/>
    <w:rPr>
      <w:rFonts w:ascii="Wingdings" w:hAnsi="Wingdings"/>
      <w:color w:val="auto"/>
    </w:rPr>
  </w:style>
  <w:style w:type="character" w:customStyle="1" w:styleId="WW8Num1338z0">
    <w:name w:val="WW8Num1338z0"/>
    <w:rPr>
      <w:rFonts w:ascii="Wingdings" w:hAnsi="Wingdings"/>
      <w:sz w:val="16"/>
    </w:rPr>
  </w:style>
  <w:style w:type="character" w:customStyle="1" w:styleId="WW8Num1342z0">
    <w:name w:val="WW8Num1342z0"/>
    <w:rPr>
      <w:rFonts w:ascii="Symbol" w:hAnsi="Symbol"/>
    </w:rPr>
  </w:style>
  <w:style w:type="character" w:customStyle="1" w:styleId="WW8Num1344z0">
    <w:name w:val="WW8Num1344z0"/>
    <w:rPr>
      <w:rFonts w:ascii="Wingdings" w:hAnsi="Wingdings"/>
      <w:color w:val="auto"/>
      <w:sz w:val="24"/>
    </w:rPr>
  </w:style>
  <w:style w:type="character" w:customStyle="1" w:styleId="WW8Num1345z0">
    <w:name w:val="WW8Num1345z0"/>
    <w:rPr>
      <w:rFonts w:ascii="Symbol" w:hAnsi="Symbol"/>
    </w:rPr>
  </w:style>
  <w:style w:type="character" w:customStyle="1" w:styleId="WW8Num1346z0">
    <w:name w:val="WW8Num1346z0"/>
    <w:rPr>
      <w:rFonts w:ascii="Symbol" w:hAnsi="Symbol"/>
    </w:rPr>
  </w:style>
  <w:style w:type="character" w:customStyle="1" w:styleId="WW8Num1347z0">
    <w:name w:val="WW8Num1347z0"/>
    <w:rPr>
      <w:rFonts w:ascii="Wingdings" w:hAnsi="Wingdings"/>
      <w:color w:val="000000"/>
    </w:rPr>
  </w:style>
  <w:style w:type="character" w:customStyle="1" w:styleId="WW8Num1348z0">
    <w:name w:val="WW8Num1348z0"/>
    <w:rPr>
      <w:rFonts w:ascii="Wingdings" w:hAnsi="Wingdings"/>
    </w:rPr>
  </w:style>
  <w:style w:type="character" w:customStyle="1" w:styleId="WW8Num1350z0">
    <w:name w:val="WW8Num1350z0"/>
    <w:rPr>
      <w:rFonts w:ascii="Times New Roman" w:hAnsi="Times New Roman"/>
      <w:b/>
      <w:i w:val="0"/>
      <w:sz w:val="28"/>
      <w:u w:val="none"/>
    </w:rPr>
  </w:style>
  <w:style w:type="character" w:customStyle="1" w:styleId="WW8Num1351z0">
    <w:name w:val="WW8Num1351z0"/>
    <w:rPr>
      <w:rFonts w:ascii="Symbol" w:hAnsi="Symbol"/>
    </w:rPr>
  </w:style>
  <w:style w:type="character" w:customStyle="1" w:styleId="WW8Num1352z0">
    <w:name w:val="WW8Num1352z0"/>
    <w:rPr>
      <w:rFonts w:ascii="Symbol" w:hAnsi="Symbol"/>
    </w:rPr>
  </w:style>
  <w:style w:type="character" w:customStyle="1" w:styleId="WW8Num1353z0">
    <w:name w:val="WW8Num1353z0"/>
    <w:rPr>
      <w:rFonts w:ascii="Symbol" w:hAnsi="Symbol"/>
    </w:rPr>
  </w:style>
  <w:style w:type="character" w:customStyle="1" w:styleId="WW8Num1355z1">
    <w:name w:val="WW8Num1355z1"/>
    <w:rPr>
      <w:rFonts w:ascii="Times New Roman" w:hAnsi="Times New Roman"/>
      <w:sz w:val="28"/>
      <w:u w:val="single"/>
    </w:rPr>
  </w:style>
  <w:style w:type="character" w:customStyle="1" w:styleId="WW8Num1356z0">
    <w:name w:val="WW8Num1356z0"/>
    <w:rPr>
      <w:rFonts w:ascii="Wingdings" w:hAnsi="Wingdings"/>
    </w:rPr>
  </w:style>
  <w:style w:type="character" w:customStyle="1" w:styleId="WW8Num1358z0">
    <w:name w:val="WW8Num1358z0"/>
    <w:rPr>
      <w:rFonts w:ascii="Symbol" w:hAnsi="Symbol"/>
    </w:rPr>
  </w:style>
  <w:style w:type="character" w:customStyle="1" w:styleId="WW8Num1361z0">
    <w:name w:val="WW8Num1361z0"/>
    <w:rPr>
      <w:rFonts w:ascii="Symbol" w:hAnsi="Symbol"/>
    </w:rPr>
  </w:style>
  <w:style w:type="character" w:customStyle="1" w:styleId="WW8Num1362z0">
    <w:name w:val="WW8Num1362z0"/>
    <w:rPr>
      <w:rFonts w:ascii="Times New Roman" w:hAnsi="Times New Roman"/>
      <w:b/>
      <w:i/>
      <w:sz w:val="28"/>
      <w:u w:val="none"/>
    </w:rPr>
  </w:style>
  <w:style w:type="character" w:customStyle="1" w:styleId="WW8Num1365z0">
    <w:name w:val="WW8Num1365z0"/>
    <w:rPr>
      <w:rFonts w:ascii="Wingdings" w:hAnsi="Wingdings"/>
    </w:rPr>
  </w:style>
  <w:style w:type="character" w:customStyle="1" w:styleId="WW8Num1365z1">
    <w:name w:val="WW8Num1365z1"/>
    <w:rPr>
      <w:rFonts w:ascii="Courier New" w:hAnsi="Courier New"/>
    </w:rPr>
  </w:style>
  <w:style w:type="character" w:customStyle="1" w:styleId="WW8Num1365z3">
    <w:name w:val="WW8Num1365z3"/>
    <w:rPr>
      <w:rFonts w:ascii="Symbol" w:hAnsi="Symbol"/>
    </w:rPr>
  </w:style>
  <w:style w:type="character" w:customStyle="1" w:styleId="WW8Num1366z0">
    <w:name w:val="WW8Num1366z0"/>
    <w:rPr>
      <w:rFonts w:ascii="Wingdings" w:hAnsi="Wingdings"/>
    </w:rPr>
  </w:style>
  <w:style w:type="character" w:customStyle="1" w:styleId="WW8Num1370z0">
    <w:name w:val="WW8Num1370z0"/>
    <w:rPr>
      <w:rFonts w:ascii="Symbol" w:hAnsi="Symbol"/>
    </w:rPr>
  </w:style>
  <w:style w:type="character" w:customStyle="1" w:styleId="WW8Num1372z0">
    <w:name w:val="WW8Num1372z0"/>
    <w:rPr>
      <w:rFonts w:ascii="Times New Roman" w:hAnsi="Times New Roman"/>
    </w:rPr>
  </w:style>
  <w:style w:type="character" w:customStyle="1" w:styleId="WW8Num1374z0">
    <w:name w:val="WW8Num1374z0"/>
    <w:rPr>
      <w:rFonts w:ascii="Symbol" w:hAnsi="Symbol"/>
      <w:sz w:val="24"/>
    </w:rPr>
  </w:style>
  <w:style w:type="character" w:customStyle="1" w:styleId="WW8Num1376z0">
    <w:name w:val="WW8Num1376z0"/>
    <w:rPr>
      <w:rFonts w:ascii="Arial" w:eastAsia="Times New Roman" w:hAnsi="Arial" w:cs="Arial"/>
    </w:rPr>
  </w:style>
  <w:style w:type="character" w:customStyle="1" w:styleId="WW8Num1376z1">
    <w:name w:val="WW8Num1376z1"/>
    <w:rPr>
      <w:rFonts w:ascii="Courier New" w:hAnsi="Courier New"/>
    </w:rPr>
  </w:style>
  <w:style w:type="character" w:customStyle="1" w:styleId="WW8Num1376z2">
    <w:name w:val="WW8Num1376z2"/>
    <w:rPr>
      <w:rFonts w:ascii="Wingdings" w:hAnsi="Wingdings"/>
    </w:rPr>
  </w:style>
  <w:style w:type="character" w:customStyle="1" w:styleId="WW8Num1376z3">
    <w:name w:val="WW8Num1376z3"/>
    <w:rPr>
      <w:rFonts w:ascii="Symbol" w:hAnsi="Symbol"/>
    </w:rPr>
  </w:style>
  <w:style w:type="character" w:customStyle="1" w:styleId="WW8Num1377z0">
    <w:name w:val="WW8Num1377z0"/>
    <w:rPr>
      <w:rFonts w:ascii="Times New Roman" w:hAnsi="Times New Roman"/>
    </w:rPr>
  </w:style>
  <w:style w:type="character" w:customStyle="1" w:styleId="WW8Num1378z1">
    <w:name w:val="WW8Num1378z1"/>
    <w:rPr>
      <w:rFonts w:ascii="Courier New" w:hAnsi="Courier New"/>
    </w:rPr>
  </w:style>
  <w:style w:type="character" w:customStyle="1" w:styleId="WW8Num1378z2">
    <w:name w:val="WW8Num1378z2"/>
    <w:rPr>
      <w:rFonts w:ascii="Wingdings" w:hAnsi="Wingdings"/>
    </w:rPr>
  </w:style>
  <w:style w:type="character" w:customStyle="1" w:styleId="WW8Num1378z3">
    <w:name w:val="WW8Num1378z3"/>
    <w:rPr>
      <w:rFonts w:ascii="Symbol" w:hAnsi="Symbol"/>
    </w:rPr>
  </w:style>
  <w:style w:type="character" w:customStyle="1" w:styleId="WW8Num1379z0">
    <w:name w:val="WW8Num1379z0"/>
    <w:rPr>
      <w:rFonts w:ascii="Symbol" w:hAnsi="Symbol"/>
      <w:sz w:val="24"/>
    </w:rPr>
  </w:style>
  <w:style w:type="character" w:customStyle="1" w:styleId="WW8Num1383z0">
    <w:name w:val="WW8Num1383z0"/>
    <w:rPr>
      <w:rFonts w:ascii="Symbol" w:hAnsi="Symbol"/>
    </w:rPr>
  </w:style>
  <w:style w:type="character" w:customStyle="1" w:styleId="WW8Num1384z0">
    <w:name w:val="WW8Num1384z0"/>
    <w:rPr>
      <w:rFonts w:ascii="Symbol" w:hAnsi="Symbol"/>
    </w:rPr>
  </w:style>
  <w:style w:type="character" w:customStyle="1" w:styleId="WW8Num1385z0">
    <w:name w:val="WW8Num1385z0"/>
    <w:rPr>
      <w:rFonts w:ascii="Wingdings" w:hAnsi="Wingdings"/>
    </w:rPr>
  </w:style>
  <w:style w:type="character" w:customStyle="1" w:styleId="WW8Num1385z1">
    <w:name w:val="WW8Num1385z1"/>
    <w:rPr>
      <w:rFonts w:ascii="Courier New" w:hAnsi="Courier New"/>
    </w:rPr>
  </w:style>
  <w:style w:type="character" w:customStyle="1" w:styleId="WW8Num1385z3">
    <w:name w:val="WW8Num1385z3"/>
    <w:rPr>
      <w:rFonts w:ascii="Symbol" w:hAnsi="Symbol"/>
    </w:rPr>
  </w:style>
  <w:style w:type="character" w:customStyle="1" w:styleId="WW8Num1387z0">
    <w:name w:val="WW8Num1387z0"/>
    <w:rPr>
      <w:rFonts w:ascii="Symbol" w:hAnsi="Symbol"/>
    </w:rPr>
  </w:style>
  <w:style w:type="character" w:customStyle="1" w:styleId="WW8Num1388z0">
    <w:name w:val="WW8Num1388z0"/>
    <w:rPr>
      <w:rFonts w:ascii="Symbol" w:hAnsi="Symbol"/>
    </w:rPr>
  </w:style>
  <w:style w:type="character" w:customStyle="1" w:styleId="WW8Num1394z0">
    <w:name w:val="WW8Num1394z0"/>
    <w:rPr>
      <w:rFonts w:ascii="Symbol" w:hAnsi="Symbol"/>
    </w:rPr>
  </w:style>
  <w:style w:type="character" w:customStyle="1" w:styleId="WW8Num1394z1">
    <w:name w:val="WW8Num1394z1"/>
    <w:rPr>
      <w:rFonts w:ascii="Courier New" w:hAnsi="Courier New"/>
    </w:rPr>
  </w:style>
  <w:style w:type="character" w:customStyle="1" w:styleId="WW8Num1394z2">
    <w:name w:val="WW8Num1394z2"/>
    <w:rPr>
      <w:rFonts w:ascii="Wingdings" w:hAnsi="Wingdings"/>
    </w:rPr>
  </w:style>
  <w:style w:type="character" w:customStyle="1" w:styleId="WW8Num1395z0">
    <w:name w:val="WW8Num1395z0"/>
    <w:rPr>
      <w:rFonts w:ascii="Symbol" w:hAnsi="Symbol"/>
    </w:rPr>
  </w:style>
  <w:style w:type="character" w:customStyle="1" w:styleId="WW8Num1396z0">
    <w:name w:val="WW8Num1396z0"/>
    <w:rPr>
      <w:rFonts w:ascii="Symbol" w:hAnsi="Symbol"/>
    </w:rPr>
  </w:style>
  <w:style w:type="character" w:customStyle="1" w:styleId="WW8Num1397z0">
    <w:name w:val="WW8Num1397z0"/>
    <w:rPr>
      <w:rFonts w:ascii="Symbol" w:hAnsi="Symbol"/>
      <w:sz w:val="24"/>
    </w:rPr>
  </w:style>
  <w:style w:type="character" w:customStyle="1" w:styleId="WW8Num1398z0">
    <w:name w:val="WW8Num1398z0"/>
    <w:rPr>
      <w:rFonts w:ascii="Symbol" w:hAnsi="Symbol"/>
    </w:rPr>
  </w:style>
  <w:style w:type="character" w:customStyle="1" w:styleId="WW8Num1404z0">
    <w:name w:val="WW8Num1404z0"/>
    <w:rPr>
      <w:rFonts w:ascii="Wingdings" w:hAnsi="Wingdings"/>
      <w:color w:val="000000"/>
      <w:sz w:val="16"/>
    </w:rPr>
  </w:style>
  <w:style w:type="character" w:customStyle="1" w:styleId="WW8Num1404z2">
    <w:name w:val="WW8Num1404z2"/>
    <w:rPr>
      <w:rFonts w:ascii="Wingdings" w:hAnsi="Wingdings"/>
    </w:rPr>
  </w:style>
  <w:style w:type="character" w:customStyle="1" w:styleId="WW8Num1404z3">
    <w:name w:val="WW8Num1404z3"/>
    <w:rPr>
      <w:rFonts w:ascii="Symbol" w:hAnsi="Symbol"/>
    </w:rPr>
  </w:style>
  <w:style w:type="character" w:customStyle="1" w:styleId="WW8Num1404z4">
    <w:name w:val="WW8Num1404z4"/>
    <w:rPr>
      <w:rFonts w:ascii="Courier New" w:hAnsi="Courier New"/>
    </w:rPr>
  </w:style>
  <w:style w:type="character" w:customStyle="1" w:styleId="WW8Num1405z0">
    <w:name w:val="WW8Num1405z0"/>
    <w:rPr>
      <w:rFonts w:ascii="Symbol" w:hAnsi="Symbol"/>
    </w:rPr>
  </w:style>
  <w:style w:type="character" w:customStyle="1" w:styleId="WW8Num1406z0">
    <w:name w:val="WW8Num1406z0"/>
    <w:rPr>
      <w:rFonts w:ascii="Times New Roman" w:hAnsi="Times New Roman"/>
    </w:rPr>
  </w:style>
  <w:style w:type="character" w:customStyle="1" w:styleId="WW8Num1407z0">
    <w:name w:val="WW8Num1407z0"/>
    <w:rPr>
      <w:rFonts w:ascii="Symbol" w:hAnsi="Symbol"/>
      <w:sz w:val="24"/>
    </w:rPr>
  </w:style>
  <w:style w:type="character" w:customStyle="1" w:styleId="WW8Num1409z0">
    <w:name w:val="WW8Num1409z0"/>
    <w:rPr>
      <w:rFonts w:ascii="Symbol" w:hAnsi="Symbol"/>
      <w:color w:val="auto"/>
    </w:rPr>
  </w:style>
  <w:style w:type="character" w:customStyle="1" w:styleId="WW8Num1410z0">
    <w:name w:val="WW8Num1410z0"/>
    <w:rPr>
      <w:rFonts w:ascii="Wingdings" w:hAnsi="Wingdings"/>
    </w:rPr>
  </w:style>
  <w:style w:type="character" w:customStyle="1" w:styleId="WW8Num1411z0">
    <w:name w:val="WW8Num1411z0"/>
    <w:rPr>
      <w:rFonts w:ascii="Times New Roman" w:hAnsi="Times New Roman"/>
    </w:rPr>
  </w:style>
  <w:style w:type="character" w:customStyle="1" w:styleId="WW8Num1413z0">
    <w:name w:val="WW8Num1413z0"/>
    <w:rPr>
      <w:rFonts w:ascii="Symbol" w:hAnsi="Symbol"/>
    </w:rPr>
  </w:style>
  <w:style w:type="character" w:customStyle="1" w:styleId="WW8Num1414z0">
    <w:name w:val="WW8Num1414z0"/>
    <w:rPr>
      <w:rFonts w:ascii="Symbol" w:hAnsi="Symbol"/>
    </w:rPr>
  </w:style>
  <w:style w:type="character" w:customStyle="1" w:styleId="WW8Num1415z0">
    <w:name w:val="WW8Num1415z0"/>
    <w:rPr>
      <w:rFonts w:ascii="Times New Roman" w:hAnsi="Times New Roman"/>
      <w:b w:val="0"/>
      <w:i w:val="0"/>
      <w:sz w:val="28"/>
      <w:u w:val="none"/>
    </w:rPr>
  </w:style>
  <w:style w:type="character" w:customStyle="1" w:styleId="WW8Num1416z0">
    <w:name w:val="WW8Num1416z0"/>
    <w:rPr>
      <w:rFonts w:ascii="Wingdings" w:hAnsi="Wingdings"/>
    </w:rPr>
  </w:style>
  <w:style w:type="character" w:customStyle="1" w:styleId="WW8Num1417z0">
    <w:name w:val="WW8Num1417z0"/>
    <w:rPr>
      <w:rFonts w:ascii="Symbol" w:hAnsi="Symbol"/>
      <w:sz w:val="24"/>
    </w:rPr>
  </w:style>
  <w:style w:type="character" w:customStyle="1" w:styleId="WW8Num1418z0">
    <w:name w:val="WW8Num1418z0"/>
    <w:rPr>
      <w:rFonts w:ascii="Symbol" w:hAnsi="Symbol"/>
      <w:color w:val="auto"/>
    </w:rPr>
  </w:style>
  <w:style w:type="character" w:customStyle="1" w:styleId="WW8Num1421z0">
    <w:name w:val="WW8Num1421z0"/>
    <w:rPr>
      <w:rFonts w:ascii="Symbol" w:hAnsi="Symbol"/>
    </w:rPr>
  </w:style>
  <w:style w:type="character" w:customStyle="1" w:styleId="WW8Num1422z0">
    <w:name w:val="WW8Num1422z0"/>
    <w:rPr>
      <w:rFonts w:ascii="Wingdings" w:hAnsi="Wingdings"/>
    </w:rPr>
  </w:style>
  <w:style w:type="character" w:customStyle="1" w:styleId="WW8Num1425z0">
    <w:name w:val="WW8Num1425z0"/>
    <w:rPr>
      <w:rFonts w:ascii="Wingdings" w:hAnsi="Wingdings"/>
    </w:rPr>
  </w:style>
  <w:style w:type="character" w:customStyle="1" w:styleId="WW8Num1427z0">
    <w:name w:val="WW8Num1427z0"/>
    <w:rPr>
      <w:rFonts w:ascii="Symbol" w:hAnsi="Symbol"/>
    </w:rPr>
  </w:style>
  <w:style w:type="character" w:customStyle="1" w:styleId="WW8Num1428z0">
    <w:name w:val="WW8Num1428z0"/>
    <w:rPr>
      <w:rFonts w:ascii="Symbol" w:hAnsi="Symbol"/>
    </w:rPr>
  </w:style>
  <w:style w:type="character" w:customStyle="1" w:styleId="WW8Num1429z0">
    <w:name w:val="WW8Num1429z0"/>
    <w:rPr>
      <w:rFonts w:ascii="Symbol" w:hAnsi="Symbol"/>
    </w:rPr>
  </w:style>
  <w:style w:type="character" w:customStyle="1" w:styleId="WW8Num1430z0">
    <w:name w:val="WW8Num1430z0"/>
    <w:rPr>
      <w:rFonts w:ascii="Times New Roman" w:hAnsi="Times New Roman"/>
    </w:rPr>
  </w:style>
  <w:style w:type="character" w:customStyle="1" w:styleId="WW8Num1430z1">
    <w:name w:val="WW8Num1430z1"/>
    <w:rPr>
      <w:rFonts w:ascii="Courier New" w:hAnsi="Courier New"/>
    </w:rPr>
  </w:style>
  <w:style w:type="character" w:customStyle="1" w:styleId="WW8Num1430z2">
    <w:name w:val="WW8Num1430z2"/>
    <w:rPr>
      <w:rFonts w:ascii="Wingdings" w:hAnsi="Wingdings"/>
    </w:rPr>
  </w:style>
  <w:style w:type="character" w:customStyle="1" w:styleId="WW8Num1430z3">
    <w:name w:val="WW8Num1430z3"/>
    <w:rPr>
      <w:rFonts w:ascii="Symbol" w:hAnsi="Symbol"/>
    </w:rPr>
  </w:style>
  <w:style w:type="character" w:customStyle="1" w:styleId="WW8Num1431z0">
    <w:name w:val="WW8Num1431z0"/>
    <w:rPr>
      <w:rFonts w:ascii="Symbol" w:hAnsi="Symbol"/>
    </w:rPr>
  </w:style>
  <w:style w:type="character" w:customStyle="1" w:styleId="WW8Num1432z0">
    <w:name w:val="WW8Num1432z0"/>
    <w:rPr>
      <w:rFonts w:ascii="Times New Roman" w:hAnsi="Times New Roman"/>
      <w:b/>
      <w:i w:val="0"/>
      <w:sz w:val="28"/>
      <w:u w:val="none"/>
    </w:rPr>
  </w:style>
  <w:style w:type="character" w:customStyle="1" w:styleId="WW8Num1434z0">
    <w:name w:val="WW8Num1434z0"/>
    <w:rPr>
      <w:rFonts w:ascii="Symbol" w:hAnsi="Symbol"/>
      <w:color w:val="auto"/>
    </w:rPr>
  </w:style>
  <w:style w:type="character" w:customStyle="1" w:styleId="WW8Num1437z0">
    <w:name w:val="WW8Num1437z0"/>
    <w:rPr>
      <w:rFonts w:ascii="Times New Roman" w:hAnsi="Times New Roman"/>
      <w:b w:val="0"/>
      <w:i w:val="0"/>
      <w:sz w:val="24"/>
      <w:u w:val="none"/>
    </w:rPr>
  </w:style>
  <w:style w:type="character" w:customStyle="1" w:styleId="WW8Num1439z0">
    <w:name w:val="WW8Num1439z0"/>
    <w:rPr>
      <w:rFonts w:ascii="Wingdings" w:hAnsi="Wingdings"/>
    </w:rPr>
  </w:style>
  <w:style w:type="character" w:customStyle="1" w:styleId="WW8Num1440z0">
    <w:name w:val="WW8Num1440z0"/>
    <w:rPr>
      <w:rFonts w:ascii="Times New Roman" w:hAnsi="Times New Roman"/>
    </w:rPr>
  </w:style>
  <w:style w:type="character" w:customStyle="1" w:styleId="WW8Num1441z0">
    <w:name w:val="WW8Num1441z0"/>
    <w:rPr>
      <w:rFonts w:ascii="Wingdings" w:hAnsi="Wingdings"/>
    </w:rPr>
  </w:style>
  <w:style w:type="character" w:customStyle="1" w:styleId="WW8Num1442z0">
    <w:name w:val="WW8Num1442z0"/>
    <w:rPr>
      <w:rFonts w:ascii="Wingdings" w:hAnsi="Wingdings"/>
    </w:rPr>
  </w:style>
  <w:style w:type="character" w:customStyle="1" w:styleId="WW8Num1446z0">
    <w:name w:val="WW8Num1446z0"/>
    <w:rPr>
      <w:rFonts w:ascii="Symbol" w:hAnsi="Symbol"/>
    </w:rPr>
  </w:style>
  <w:style w:type="character" w:customStyle="1" w:styleId="WW8Num1447z0">
    <w:name w:val="WW8Num1447z0"/>
    <w:rPr>
      <w:rFonts w:ascii="Symbol" w:hAnsi="Symbol"/>
    </w:rPr>
  </w:style>
  <w:style w:type="character" w:customStyle="1" w:styleId="WW8Num1449z0">
    <w:name w:val="WW8Num1449z0"/>
    <w:rPr>
      <w:rFonts w:ascii="Symbol" w:hAnsi="Symbol"/>
      <w:color w:val="auto"/>
    </w:rPr>
  </w:style>
  <w:style w:type="character" w:customStyle="1" w:styleId="WW8Num1450z0">
    <w:name w:val="WW8Num1450z0"/>
    <w:rPr>
      <w:rFonts w:ascii="Symbol" w:hAnsi="Symbol"/>
      <w:sz w:val="24"/>
    </w:rPr>
  </w:style>
  <w:style w:type="character" w:customStyle="1" w:styleId="WW8Num1451z0">
    <w:name w:val="WW8Num1451z0"/>
    <w:rPr>
      <w:rFonts w:ascii="Times New Roman" w:hAnsi="Times New Roman"/>
    </w:rPr>
  </w:style>
  <w:style w:type="character" w:customStyle="1" w:styleId="WW8Num1454z0">
    <w:name w:val="WW8Num1454z0"/>
    <w:rPr>
      <w:rFonts w:ascii="Wingdings" w:hAnsi="Wingdings"/>
    </w:rPr>
  </w:style>
  <w:style w:type="character" w:customStyle="1" w:styleId="WW8Num1456z0">
    <w:name w:val="WW8Num1456z0"/>
    <w:rPr>
      <w:rFonts w:ascii="Wingdings" w:hAnsi="Wingdings"/>
    </w:rPr>
  </w:style>
  <w:style w:type="character" w:customStyle="1" w:styleId="WW8Num1459z0">
    <w:name w:val="WW8Num1459z0"/>
    <w:rPr>
      <w:rFonts w:ascii="Symbol" w:hAnsi="Symbol"/>
    </w:rPr>
  </w:style>
  <w:style w:type="character" w:customStyle="1" w:styleId="WW8Num1460z0">
    <w:name w:val="WW8Num1460z0"/>
    <w:rPr>
      <w:rFonts w:ascii="Times New Roman" w:hAnsi="Times New Roman"/>
    </w:rPr>
  </w:style>
  <w:style w:type="character" w:customStyle="1" w:styleId="WW8Num1461z0">
    <w:name w:val="WW8Num1461z0"/>
    <w:rPr>
      <w:rFonts w:ascii="Times New Roman" w:hAnsi="Times New Roman"/>
    </w:rPr>
  </w:style>
  <w:style w:type="character" w:customStyle="1" w:styleId="WW8Num1465z0">
    <w:name w:val="WW8Num1465z0"/>
    <w:rPr>
      <w:rFonts w:ascii="Symbol" w:hAnsi="Symbol"/>
    </w:rPr>
  </w:style>
  <w:style w:type="character" w:customStyle="1" w:styleId="WW8Num1466z0">
    <w:name w:val="WW8Num1466z0"/>
    <w:rPr>
      <w:rFonts w:ascii="Wingdings" w:hAnsi="Wingdings"/>
    </w:rPr>
  </w:style>
  <w:style w:type="character" w:customStyle="1" w:styleId="WW8Num1467z0">
    <w:name w:val="WW8Num1467z0"/>
    <w:rPr>
      <w:rFonts w:ascii="Wingdings" w:hAnsi="Wingdings"/>
    </w:rPr>
  </w:style>
  <w:style w:type="character" w:customStyle="1" w:styleId="WW8Num1468z0">
    <w:name w:val="WW8Num1468z0"/>
    <w:rPr>
      <w:rFonts w:ascii="Arial" w:hAnsi="Arial"/>
      <w:b w:val="0"/>
      <w:i/>
      <w:sz w:val="24"/>
      <w:u w:val="none"/>
    </w:rPr>
  </w:style>
  <w:style w:type="character" w:customStyle="1" w:styleId="WW8Num1469z0">
    <w:name w:val="WW8Num1469z0"/>
    <w:rPr>
      <w:rFonts w:ascii="Wingdings" w:hAnsi="Wingdings"/>
    </w:rPr>
  </w:style>
  <w:style w:type="character" w:customStyle="1" w:styleId="WW8Num1469z1">
    <w:name w:val="WW8Num1469z1"/>
    <w:rPr>
      <w:rFonts w:ascii="Courier New" w:hAnsi="Courier New"/>
    </w:rPr>
  </w:style>
  <w:style w:type="character" w:customStyle="1" w:styleId="WW8Num1469z3">
    <w:name w:val="WW8Num1469z3"/>
    <w:rPr>
      <w:rFonts w:ascii="Symbol" w:hAnsi="Symbol"/>
    </w:rPr>
  </w:style>
  <w:style w:type="character" w:customStyle="1" w:styleId="WW8Num1470z0">
    <w:name w:val="WW8Num1470z0"/>
    <w:rPr>
      <w:rFonts w:ascii="Arial" w:hAnsi="Arial"/>
      <w:b w:val="0"/>
      <w:i w:val="0"/>
    </w:rPr>
  </w:style>
  <w:style w:type="character" w:customStyle="1" w:styleId="WW8Num1471z0">
    <w:name w:val="WW8Num1471z0"/>
    <w:rPr>
      <w:rFonts w:ascii="Symbol" w:hAnsi="Symbol"/>
    </w:rPr>
  </w:style>
  <w:style w:type="character" w:customStyle="1" w:styleId="WW8Num1473z0">
    <w:name w:val="WW8Num1473z0"/>
    <w:rPr>
      <w:rFonts w:ascii="Symbol" w:hAnsi="Symbol"/>
    </w:rPr>
  </w:style>
  <w:style w:type="character" w:customStyle="1" w:styleId="WW8Num1474z0">
    <w:name w:val="WW8Num1474z0"/>
    <w:rPr>
      <w:rFonts w:ascii="Symbol" w:hAnsi="Symbol"/>
    </w:rPr>
  </w:style>
  <w:style w:type="character" w:customStyle="1" w:styleId="WW8Num1476z0">
    <w:name w:val="WW8Num1476z0"/>
    <w:rPr>
      <w:rFonts w:ascii="Symbol" w:hAnsi="Symbol"/>
    </w:rPr>
  </w:style>
  <w:style w:type="character" w:customStyle="1" w:styleId="WW8Num1477z0">
    <w:name w:val="WW8Num1477z0"/>
    <w:rPr>
      <w:rFonts w:ascii="Symbol" w:hAnsi="Symbol"/>
    </w:rPr>
  </w:style>
  <w:style w:type="character" w:customStyle="1" w:styleId="WW8Num1479z0">
    <w:name w:val="WW8Num1479z0"/>
    <w:rPr>
      <w:rFonts w:ascii="Wingdings" w:hAnsi="Wingdings"/>
    </w:rPr>
  </w:style>
  <w:style w:type="character" w:customStyle="1" w:styleId="WW8Num1480z0">
    <w:name w:val="WW8Num1480z0"/>
    <w:rPr>
      <w:rFonts w:ascii="Symbol" w:hAnsi="Symbol"/>
    </w:rPr>
  </w:style>
  <w:style w:type="character" w:customStyle="1" w:styleId="WW8Num1481z0">
    <w:name w:val="WW8Num1481z0"/>
    <w:rPr>
      <w:rFonts w:ascii="Symbol" w:hAnsi="Symbol"/>
      <w:sz w:val="24"/>
    </w:rPr>
  </w:style>
  <w:style w:type="character" w:customStyle="1" w:styleId="WW8Num1482z0">
    <w:name w:val="WW8Num1482z0"/>
    <w:rPr>
      <w:rFonts w:ascii="Symbol" w:hAnsi="Symbol"/>
    </w:rPr>
  </w:style>
  <w:style w:type="character" w:customStyle="1" w:styleId="WW8Num1486z0">
    <w:name w:val="WW8Num1486z0"/>
    <w:rPr>
      <w:rFonts w:ascii="Arial" w:eastAsia="Times New Roman" w:hAnsi="Arial" w:cs="Arial"/>
    </w:rPr>
  </w:style>
  <w:style w:type="character" w:customStyle="1" w:styleId="WW8Num1486z1">
    <w:name w:val="WW8Num1486z1"/>
    <w:rPr>
      <w:rFonts w:ascii="Courier New" w:hAnsi="Courier New"/>
    </w:rPr>
  </w:style>
  <w:style w:type="character" w:customStyle="1" w:styleId="WW8Num1486z2">
    <w:name w:val="WW8Num1486z2"/>
    <w:rPr>
      <w:rFonts w:ascii="Wingdings" w:hAnsi="Wingdings"/>
    </w:rPr>
  </w:style>
  <w:style w:type="character" w:customStyle="1" w:styleId="WW8Num1486z3">
    <w:name w:val="WW8Num1486z3"/>
    <w:rPr>
      <w:rFonts w:ascii="Symbol" w:hAnsi="Symbol"/>
    </w:rPr>
  </w:style>
  <w:style w:type="character" w:customStyle="1" w:styleId="WW8Num1487z0">
    <w:name w:val="WW8Num1487z0"/>
    <w:rPr>
      <w:rFonts w:ascii="Symbol" w:hAnsi="Symbol"/>
    </w:rPr>
  </w:style>
  <w:style w:type="character" w:customStyle="1" w:styleId="WW8Num1490z0">
    <w:name w:val="WW8Num1490z0"/>
    <w:rPr>
      <w:rFonts w:ascii="Symbol" w:hAnsi="Symbol"/>
    </w:rPr>
  </w:style>
  <w:style w:type="character" w:customStyle="1" w:styleId="WW8Num1491z0">
    <w:name w:val="WW8Num1491z0"/>
    <w:rPr>
      <w:rFonts w:ascii="Symbol" w:hAnsi="Symbol"/>
    </w:rPr>
  </w:style>
  <w:style w:type="character" w:customStyle="1" w:styleId="WW8Num1493z0">
    <w:name w:val="WW8Num1493z0"/>
    <w:rPr>
      <w:rFonts w:ascii="Times New Roman" w:hAnsi="Times New Roman"/>
      <w:b w:val="0"/>
      <w:i w:val="0"/>
      <w:sz w:val="24"/>
      <w:u w:val="none"/>
    </w:rPr>
  </w:style>
  <w:style w:type="character" w:customStyle="1" w:styleId="WW8Num1494z0">
    <w:name w:val="WW8Num1494z0"/>
    <w:rPr>
      <w:rFonts w:ascii="Symbol" w:hAnsi="Symbol"/>
    </w:rPr>
  </w:style>
  <w:style w:type="character" w:customStyle="1" w:styleId="WW8Num1495z0">
    <w:name w:val="WW8Num1495z0"/>
    <w:rPr>
      <w:rFonts w:ascii="Symbol" w:hAnsi="Symbol"/>
      <w:sz w:val="24"/>
    </w:rPr>
  </w:style>
  <w:style w:type="character" w:customStyle="1" w:styleId="WW8Num1496z0">
    <w:name w:val="WW8Num1496z0"/>
    <w:rPr>
      <w:rFonts w:ascii="Symbol" w:hAnsi="Symbol"/>
    </w:rPr>
  </w:style>
  <w:style w:type="character" w:customStyle="1" w:styleId="WW8Num1497z0">
    <w:name w:val="WW8Num1497z0"/>
    <w:rPr>
      <w:b w:val="0"/>
      <w:sz w:val="20"/>
    </w:rPr>
  </w:style>
  <w:style w:type="character" w:customStyle="1" w:styleId="WW8Num1498z0">
    <w:name w:val="WW8Num1498z0"/>
    <w:rPr>
      <w:rFonts w:ascii="Symbol" w:hAnsi="Symbol"/>
    </w:rPr>
  </w:style>
  <w:style w:type="character" w:customStyle="1" w:styleId="WW8Num1499z0">
    <w:name w:val="WW8Num1499z0"/>
    <w:rPr>
      <w:rFonts w:ascii="Wingdings" w:hAnsi="Wingdings"/>
    </w:rPr>
  </w:style>
  <w:style w:type="character" w:customStyle="1" w:styleId="WW8Num1501z0">
    <w:name w:val="WW8Num1501z0"/>
    <w:rPr>
      <w:rFonts w:ascii="Symbol" w:hAnsi="Symbol"/>
    </w:rPr>
  </w:style>
  <w:style w:type="character" w:customStyle="1" w:styleId="WW8Num1504z0">
    <w:name w:val="WW8Num1504z0"/>
    <w:rPr>
      <w:rFonts w:ascii="Times New Roman" w:hAnsi="Times New Roman"/>
      <w:b/>
      <w:i w:val="0"/>
      <w:strike w:val="0"/>
      <w:dstrike w:val="0"/>
      <w:color w:val="000000"/>
      <w:position w:val="0"/>
      <w:sz w:val="28"/>
      <w:vertAlign w:val="baseline"/>
    </w:rPr>
  </w:style>
  <w:style w:type="character" w:customStyle="1" w:styleId="WW8Num1505z0">
    <w:name w:val="WW8Num1505z0"/>
    <w:rPr>
      <w:rFonts w:ascii="Times New Roman" w:hAnsi="Times New Roman"/>
      <w:b w:val="0"/>
      <w:i w:val="0"/>
      <w:sz w:val="24"/>
      <w:u w:val="none"/>
    </w:rPr>
  </w:style>
  <w:style w:type="character" w:customStyle="1" w:styleId="WW8Num1507z0">
    <w:name w:val="WW8Num1507z0"/>
    <w:rPr>
      <w:rFonts w:ascii="Times New Roman" w:hAnsi="Times New Roman"/>
    </w:rPr>
  </w:style>
  <w:style w:type="character" w:customStyle="1" w:styleId="WW8Num1512z0">
    <w:name w:val="WW8Num1512z0"/>
    <w:rPr>
      <w:rFonts w:ascii="Symbol" w:hAnsi="Symbol"/>
      <w:sz w:val="24"/>
    </w:rPr>
  </w:style>
  <w:style w:type="character" w:customStyle="1" w:styleId="WW8Num1513z0">
    <w:name w:val="WW8Num1513z0"/>
    <w:rPr>
      <w:rFonts w:ascii="Symbol" w:hAnsi="Symbol"/>
    </w:rPr>
  </w:style>
  <w:style w:type="character" w:customStyle="1" w:styleId="WW8Num1514z0">
    <w:name w:val="WW8Num1514z0"/>
    <w:rPr>
      <w:rFonts w:ascii="Times New Roman" w:hAnsi="Times New Roman"/>
    </w:rPr>
  </w:style>
  <w:style w:type="character" w:customStyle="1" w:styleId="WW8Num1516z0">
    <w:name w:val="WW8Num1516z0"/>
    <w:rPr>
      <w:rFonts w:ascii="Symbol" w:hAnsi="Symbol"/>
    </w:rPr>
  </w:style>
  <w:style w:type="character" w:customStyle="1" w:styleId="WW8Num1517z0">
    <w:name w:val="WW8Num1517z0"/>
    <w:rPr>
      <w:rFonts w:ascii="Times New Roman" w:hAnsi="Times New Roman"/>
      <w:b w:val="0"/>
      <w:i w:val="0"/>
      <w:sz w:val="24"/>
      <w:u w:val="none"/>
    </w:rPr>
  </w:style>
  <w:style w:type="character" w:customStyle="1" w:styleId="WW8Num1520z1">
    <w:name w:val="WW8Num1520z1"/>
    <w:rPr>
      <w:rFonts w:ascii="Courier New" w:hAnsi="Courier New"/>
    </w:rPr>
  </w:style>
  <w:style w:type="character" w:customStyle="1" w:styleId="WW8Num1520z2">
    <w:name w:val="WW8Num1520z2"/>
    <w:rPr>
      <w:rFonts w:ascii="Wingdings" w:hAnsi="Wingdings"/>
    </w:rPr>
  </w:style>
  <w:style w:type="character" w:customStyle="1" w:styleId="WW8Num1520z3">
    <w:name w:val="WW8Num1520z3"/>
    <w:rPr>
      <w:rFonts w:ascii="Symbol" w:hAnsi="Symbol"/>
    </w:rPr>
  </w:style>
  <w:style w:type="character" w:customStyle="1" w:styleId="WW8Num1521z0">
    <w:name w:val="WW8Num1521z0"/>
    <w:rPr>
      <w:rFonts w:ascii="Symbol" w:hAnsi="Symbol"/>
    </w:rPr>
  </w:style>
  <w:style w:type="character" w:customStyle="1" w:styleId="WW8Num1523z0">
    <w:name w:val="WW8Num1523z0"/>
    <w:rPr>
      <w:rFonts w:ascii="Symbol" w:hAnsi="Symbol"/>
    </w:rPr>
  </w:style>
  <w:style w:type="character" w:customStyle="1" w:styleId="WW8Num1528z0">
    <w:name w:val="WW8Num1528z0"/>
    <w:rPr>
      <w:rFonts w:ascii="Symbol" w:hAnsi="Symbol"/>
    </w:rPr>
  </w:style>
  <w:style w:type="character" w:customStyle="1" w:styleId="WW8Num1530z0">
    <w:name w:val="WW8Num1530z0"/>
    <w:rPr>
      <w:rFonts w:ascii="Symbol" w:hAnsi="Symbol"/>
    </w:rPr>
  </w:style>
  <w:style w:type="character" w:customStyle="1" w:styleId="WW8Num1531z0">
    <w:name w:val="WW8Num1531z0"/>
    <w:rPr>
      <w:rFonts w:ascii="Symbol" w:hAnsi="Symbol"/>
    </w:rPr>
  </w:style>
  <w:style w:type="character" w:customStyle="1" w:styleId="WW8Num1533z0">
    <w:name w:val="WW8Num1533z0"/>
    <w:rPr>
      <w:rFonts w:ascii="Wingdings" w:hAnsi="Wingdings"/>
    </w:rPr>
  </w:style>
  <w:style w:type="character" w:customStyle="1" w:styleId="WW8Num1534z0">
    <w:name w:val="WW8Num1534z0"/>
    <w:rPr>
      <w:rFonts w:ascii="Symbol" w:hAnsi="Symbol"/>
    </w:rPr>
  </w:style>
  <w:style w:type="character" w:customStyle="1" w:styleId="WW8Num1535z0">
    <w:name w:val="WW8Num1535z0"/>
    <w:rPr>
      <w:rFonts w:ascii="Symbol" w:hAnsi="Symbol"/>
    </w:rPr>
  </w:style>
  <w:style w:type="character" w:customStyle="1" w:styleId="WW8Num1536z0">
    <w:name w:val="WW8Num1536z0"/>
    <w:rPr>
      <w:rFonts w:ascii="Symbol" w:hAnsi="Symbol"/>
    </w:rPr>
  </w:style>
  <w:style w:type="character" w:customStyle="1" w:styleId="WW8Num1537z0">
    <w:name w:val="WW8Num1537z0"/>
    <w:rPr>
      <w:rFonts w:ascii="Times New Roman" w:hAnsi="Times New Roman"/>
      <w:b w:val="0"/>
      <w:i w:val="0"/>
      <w:sz w:val="20"/>
      <w:u w:val="none"/>
    </w:rPr>
  </w:style>
  <w:style w:type="character" w:customStyle="1" w:styleId="WW8Num1539z0">
    <w:name w:val="WW8Num1539z0"/>
    <w:rPr>
      <w:rFonts w:ascii="Symbol" w:hAnsi="Symbol"/>
    </w:rPr>
  </w:style>
  <w:style w:type="character" w:customStyle="1" w:styleId="WW8Num1541z0">
    <w:name w:val="WW8Num1541z0"/>
    <w:rPr>
      <w:rFonts w:ascii="Symbol" w:hAnsi="Symbol"/>
      <w:sz w:val="24"/>
    </w:rPr>
  </w:style>
  <w:style w:type="character" w:customStyle="1" w:styleId="WW8Num1542z0">
    <w:name w:val="WW8Num1542z0"/>
    <w:rPr>
      <w:rFonts w:ascii="Symbol" w:hAnsi="Symbol"/>
    </w:rPr>
  </w:style>
  <w:style w:type="character" w:customStyle="1" w:styleId="WW8Num1546z0">
    <w:name w:val="WW8Num1546z0"/>
    <w:rPr>
      <w:rFonts w:ascii="Times New Roman" w:hAnsi="Times New Roman"/>
    </w:rPr>
  </w:style>
  <w:style w:type="character" w:customStyle="1" w:styleId="WW8Num1547z0">
    <w:name w:val="WW8Num1547z0"/>
    <w:rPr>
      <w:rFonts w:ascii="Symbol" w:hAnsi="Symbol"/>
    </w:rPr>
  </w:style>
  <w:style w:type="character" w:customStyle="1" w:styleId="WW8Num1548z0">
    <w:name w:val="WW8Num1548z0"/>
    <w:rPr>
      <w:rFonts w:ascii="Symbol" w:hAnsi="Symbol"/>
    </w:rPr>
  </w:style>
  <w:style w:type="character" w:customStyle="1" w:styleId="WW8Num1550z0">
    <w:name w:val="WW8Num1550z0"/>
    <w:rPr>
      <w:rFonts w:ascii="Symbol" w:hAnsi="Symbol"/>
    </w:rPr>
  </w:style>
  <w:style w:type="character" w:customStyle="1" w:styleId="WW8Num1551z0">
    <w:name w:val="WW8Num1551z0"/>
    <w:rPr>
      <w:rFonts w:ascii="Symbol" w:hAnsi="Symbol"/>
    </w:rPr>
  </w:style>
  <w:style w:type="character" w:customStyle="1" w:styleId="WW8Num1553z0">
    <w:name w:val="WW8Num1553z0"/>
    <w:rPr>
      <w:rFonts w:ascii="Symbol" w:hAnsi="Symbol"/>
    </w:rPr>
  </w:style>
  <w:style w:type="character" w:customStyle="1" w:styleId="WW8Num1553z1">
    <w:name w:val="WW8Num1553z1"/>
    <w:rPr>
      <w:rFonts w:ascii="Courier New" w:hAnsi="Courier New"/>
    </w:rPr>
  </w:style>
  <w:style w:type="character" w:customStyle="1" w:styleId="WW8Num1553z2">
    <w:name w:val="WW8Num1553z2"/>
    <w:rPr>
      <w:rFonts w:ascii="Wingdings" w:hAnsi="Wingdings"/>
    </w:rPr>
  </w:style>
  <w:style w:type="character" w:customStyle="1" w:styleId="WW8Num1554z0">
    <w:name w:val="WW8Num1554z0"/>
    <w:rPr>
      <w:rFonts w:ascii="Wingdings" w:hAnsi="Wingdings"/>
    </w:rPr>
  </w:style>
  <w:style w:type="character" w:customStyle="1" w:styleId="WW8Num1556z0">
    <w:name w:val="WW8Num1556z0"/>
    <w:rPr>
      <w:rFonts w:ascii="Symbol" w:hAnsi="Symbol"/>
    </w:rPr>
  </w:style>
  <w:style w:type="character" w:customStyle="1" w:styleId="WW8Num1557z0">
    <w:name w:val="WW8Num1557z0"/>
    <w:rPr>
      <w:rFonts w:ascii="Wingdings" w:hAnsi="Wingdings"/>
    </w:rPr>
  </w:style>
  <w:style w:type="character" w:customStyle="1" w:styleId="WW8Num1559z0">
    <w:name w:val="WW8Num1559z0"/>
    <w:rPr>
      <w:rFonts w:ascii="Symbol" w:hAnsi="Symbol"/>
    </w:rPr>
  </w:style>
  <w:style w:type="character" w:customStyle="1" w:styleId="WW8Num1560z0">
    <w:name w:val="WW8Num1560z0"/>
    <w:rPr>
      <w:rFonts w:ascii="Symbol" w:hAnsi="Symbol"/>
    </w:rPr>
  </w:style>
  <w:style w:type="character" w:customStyle="1" w:styleId="WW8Num1561z0">
    <w:name w:val="WW8Num1561z0"/>
    <w:rPr>
      <w:rFonts w:ascii="Symbol" w:hAnsi="Symbol"/>
      <w:color w:val="auto"/>
    </w:rPr>
  </w:style>
  <w:style w:type="character" w:customStyle="1" w:styleId="WW8Num1563z0">
    <w:name w:val="WW8Num1563z0"/>
    <w:rPr>
      <w:rFonts w:ascii="Wingdings" w:hAnsi="Wingdings"/>
    </w:rPr>
  </w:style>
  <w:style w:type="character" w:customStyle="1" w:styleId="WW8Num1564z0">
    <w:name w:val="WW8Num1564z0"/>
    <w:rPr>
      <w:rFonts w:ascii="Symbol" w:hAnsi="Symbol"/>
    </w:rPr>
  </w:style>
  <w:style w:type="character" w:customStyle="1" w:styleId="WW8Num1565z0">
    <w:name w:val="WW8Num1565z0"/>
    <w:rPr>
      <w:rFonts w:ascii="Wingdings" w:hAnsi="Wingdings"/>
    </w:rPr>
  </w:style>
  <w:style w:type="character" w:customStyle="1" w:styleId="WW8Num1567z0">
    <w:name w:val="WW8Num1567z0"/>
    <w:rPr>
      <w:rFonts w:ascii="Symbol" w:hAnsi="Symbol"/>
    </w:rPr>
  </w:style>
  <w:style w:type="character" w:customStyle="1" w:styleId="WW8Num1568z0">
    <w:name w:val="WW8Num1568z0"/>
    <w:rPr>
      <w:rFonts w:ascii="Times New Roman" w:hAnsi="Times New Roman"/>
    </w:rPr>
  </w:style>
  <w:style w:type="character" w:customStyle="1" w:styleId="WW8Num1569z0">
    <w:name w:val="WW8Num1569z0"/>
    <w:rPr>
      <w:rFonts w:ascii="Symbol" w:hAnsi="Symbol"/>
    </w:rPr>
  </w:style>
  <w:style w:type="character" w:customStyle="1" w:styleId="WW8Num1571z0">
    <w:name w:val="WW8Num1571z0"/>
    <w:rPr>
      <w:rFonts w:ascii="Times New Roman" w:hAnsi="Times New Roman"/>
    </w:rPr>
  </w:style>
  <w:style w:type="character" w:customStyle="1" w:styleId="WW8Num1573z0">
    <w:name w:val="WW8Num1573z0"/>
    <w:rPr>
      <w:rFonts w:ascii="Symbol" w:hAnsi="Symbol"/>
    </w:rPr>
  </w:style>
  <w:style w:type="character" w:customStyle="1" w:styleId="WW8Num1574z0">
    <w:name w:val="WW8Num1574z0"/>
    <w:rPr>
      <w:rFonts w:ascii="Arial" w:hAnsi="Arial"/>
      <w:b w:val="0"/>
      <w:i w:val="0"/>
    </w:rPr>
  </w:style>
  <w:style w:type="character" w:customStyle="1" w:styleId="WW8Num1576z0">
    <w:name w:val="WW8Num1576z0"/>
    <w:rPr>
      <w:rFonts w:ascii="Wingdings" w:hAnsi="Wingdings"/>
    </w:rPr>
  </w:style>
  <w:style w:type="character" w:customStyle="1" w:styleId="WW8Num1577z0">
    <w:name w:val="WW8Num1577z0"/>
    <w:rPr>
      <w:rFonts w:ascii="Times New Roman" w:hAnsi="Times New Roman"/>
      <w:b w:val="0"/>
      <w:i w:val="0"/>
      <w:sz w:val="24"/>
      <w:u w:val="none"/>
    </w:rPr>
  </w:style>
  <w:style w:type="character" w:customStyle="1" w:styleId="WW8Num1580z0">
    <w:name w:val="WW8Num1580z0"/>
    <w:rPr>
      <w:rFonts w:ascii="Symbol" w:hAnsi="Symbol"/>
    </w:rPr>
  </w:style>
  <w:style w:type="character" w:customStyle="1" w:styleId="WW8Num1581z0">
    <w:name w:val="WW8Num1581z0"/>
    <w:rPr>
      <w:b/>
    </w:rPr>
  </w:style>
  <w:style w:type="character" w:customStyle="1" w:styleId="WW8Num1584z0">
    <w:name w:val="WW8Num1584z0"/>
    <w:rPr>
      <w:rFonts w:ascii="Symbol" w:hAnsi="Symbol"/>
    </w:rPr>
  </w:style>
  <w:style w:type="character" w:customStyle="1" w:styleId="WW8Num1587z0">
    <w:name w:val="WW8Num1587z0"/>
    <w:rPr>
      <w:rFonts w:ascii="Symbol" w:hAnsi="Symbol"/>
    </w:rPr>
  </w:style>
  <w:style w:type="character" w:customStyle="1" w:styleId="WW8Num1589z0">
    <w:name w:val="WW8Num1589z0"/>
    <w:rPr>
      <w:rFonts w:ascii="Wingdings" w:hAnsi="Wingdings"/>
    </w:rPr>
  </w:style>
  <w:style w:type="character" w:customStyle="1" w:styleId="WW8Num1590z0">
    <w:name w:val="WW8Num1590z0"/>
    <w:rPr>
      <w:rFonts w:ascii="Wingdings" w:hAnsi="Wingdings"/>
    </w:rPr>
  </w:style>
  <w:style w:type="character" w:customStyle="1" w:styleId="WW8Num1592z0">
    <w:name w:val="WW8Num1592z0"/>
    <w:rPr>
      <w:rFonts w:ascii="Wingdings" w:hAnsi="Wingdings"/>
    </w:rPr>
  </w:style>
  <w:style w:type="character" w:customStyle="1" w:styleId="WW8Num1598z0">
    <w:name w:val="WW8Num1598z0"/>
    <w:rPr>
      <w:rFonts w:ascii="Symbol" w:hAnsi="Symbol"/>
    </w:rPr>
  </w:style>
  <w:style w:type="character" w:customStyle="1" w:styleId="WW8Num1599z0">
    <w:name w:val="WW8Num1599z0"/>
    <w:rPr>
      <w:rFonts w:ascii="Symbol" w:hAnsi="Symbol"/>
    </w:rPr>
  </w:style>
  <w:style w:type="character" w:customStyle="1" w:styleId="WW8Num1600z0">
    <w:name w:val="WW8Num1600z0"/>
    <w:rPr>
      <w:rFonts w:ascii="Symbol" w:hAnsi="Symbol"/>
      <w:color w:val="auto"/>
    </w:rPr>
  </w:style>
  <w:style w:type="character" w:customStyle="1" w:styleId="WW8Num1601z0">
    <w:name w:val="WW8Num1601z0"/>
    <w:rPr>
      <w:rFonts w:ascii="Symbol" w:hAnsi="Symbol"/>
    </w:rPr>
  </w:style>
  <w:style w:type="character" w:customStyle="1" w:styleId="WW8Num1602z0">
    <w:name w:val="WW8Num1602z0"/>
    <w:rPr>
      <w:rFonts w:ascii="Times New Roman" w:hAnsi="Times New Roman"/>
    </w:rPr>
  </w:style>
  <w:style w:type="character" w:customStyle="1" w:styleId="WW8Num1605z0">
    <w:name w:val="WW8Num1605z0"/>
    <w:rPr>
      <w:rFonts w:ascii="Symbol" w:hAnsi="Symbol"/>
    </w:rPr>
  </w:style>
  <w:style w:type="character" w:customStyle="1" w:styleId="WW8Num1606z0">
    <w:name w:val="WW8Num1606z0"/>
    <w:rPr>
      <w:rFonts w:ascii="Symbol" w:hAnsi="Symbol"/>
    </w:rPr>
  </w:style>
  <w:style w:type="character" w:customStyle="1" w:styleId="WW8Num1608z0">
    <w:name w:val="WW8Num1608z0"/>
    <w:rPr>
      <w:rFonts w:ascii="Arial" w:eastAsia="Times New Roman" w:hAnsi="Arial" w:cs="Arial"/>
    </w:rPr>
  </w:style>
  <w:style w:type="character" w:customStyle="1" w:styleId="WW8Num1608z1">
    <w:name w:val="WW8Num1608z1"/>
    <w:rPr>
      <w:rFonts w:ascii="Courier New" w:hAnsi="Courier New"/>
    </w:rPr>
  </w:style>
  <w:style w:type="character" w:customStyle="1" w:styleId="WW8Num1608z2">
    <w:name w:val="WW8Num1608z2"/>
    <w:rPr>
      <w:rFonts w:ascii="Wingdings" w:hAnsi="Wingdings"/>
    </w:rPr>
  </w:style>
  <w:style w:type="character" w:customStyle="1" w:styleId="WW8Num1608z3">
    <w:name w:val="WW8Num1608z3"/>
    <w:rPr>
      <w:rFonts w:ascii="Symbol" w:hAnsi="Symbol"/>
    </w:rPr>
  </w:style>
  <w:style w:type="character" w:customStyle="1" w:styleId="WW8Num1609z0">
    <w:name w:val="WW8Num1609z0"/>
    <w:rPr>
      <w:rFonts w:ascii="Wingdings" w:hAnsi="Wingdings"/>
    </w:rPr>
  </w:style>
  <w:style w:type="character" w:customStyle="1" w:styleId="WW8Num1615z0">
    <w:name w:val="WW8Num1615z0"/>
    <w:rPr>
      <w:rFonts w:ascii="Times New Roman" w:hAnsi="Times New Roman"/>
      <w:b/>
      <w:i/>
      <w:sz w:val="28"/>
      <w:u w:val="none"/>
    </w:rPr>
  </w:style>
  <w:style w:type="character" w:customStyle="1" w:styleId="WW8Num1616z0">
    <w:name w:val="WW8Num1616z0"/>
    <w:rPr>
      <w:rFonts w:ascii="Arial" w:hAnsi="Arial"/>
      <w:b w:val="0"/>
      <w:i w:val="0"/>
    </w:rPr>
  </w:style>
  <w:style w:type="character" w:customStyle="1" w:styleId="WW8Num1619z0">
    <w:name w:val="WW8Num1619z0"/>
    <w:rPr>
      <w:rFonts w:ascii="Times New Roman" w:hAnsi="Times New Roman"/>
      <w:b/>
      <w:i w:val="0"/>
      <w:strike w:val="0"/>
      <w:dstrike w:val="0"/>
      <w:color w:val="000000"/>
      <w:position w:val="0"/>
      <w:sz w:val="28"/>
      <w:vertAlign w:val="baseline"/>
    </w:rPr>
  </w:style>
  <w:style w:type="character" w:customStyle="1" w:styleId="WW8Num1620z0">
    <w:name w:val="WW8Num1620z0"/>
    <w:rPr>
      <w:rFonts w:ascii="Wingdings" w:hAnsi="Wingdings"/>
    </w:rPr>
  </w:style>
  <w:style w:type="character" w:customStyle="1" w:styleId="WW8Num1623z0">
    <w:name w:val="WW8Num1623z0"/>
    <w:rPr>
      <w:rFonts w:ascii="Times New Roman" w:hAnsi="Times New Roman"/>
      <w:b/>
      <w:i w:val="0"/>
      <w:strike w:val="0"/>
      <w:dstrike w:val="0"/>
      <w:color w:val="000000"/>
      <w:position w:val="0"/>
      <w:sz w:val="28"/>
      <w:vertAlign w:val="baseline"/>
    </w:rPr>
  </w:style>
  <w:style w:type="character" w:customStyle="1" w:styleId="WW8Num1624z0">
    <w:name w:val="WW8Num1624z0"/>
    <w:rPr>
      <w:rFonts w:ascii="Times New Roman" w:hAnsi="Times New Roman"/>
    </w:rPr>
  </w:style>
  <w:style w:type="character" w:customStyle="1" w:styleId="WW8Num1625z0">
    <w:name w:val="WW8Num1625z0"/>
    <w:rPr>
      <w:rFonts w:ascii="Times New Roman" w:hAnsi="Times New Roman"/>
      <w:b/>
      <w:i w:val="0"/>
      <w:strike w:val="0"/>
      <w:dstrike w:val="0"/>
      <w:color w:val="000000"/>
      <w:position w:val="0"/>
      <w:sz w:val="28"/>
      <w:vertAlign w:val="baseline"/>
    </w:rPr>
  </w:style>
  <w:style w:type="character" w:customStyle="1" w:styleId="WW8Num1627z0">
    <w:name w:val="WW8Num1627z0"/>
    <w:rPr>
      <w:rFonts w:ascii="Times New Roman" w:hAnsi="Times New Roman"/>
      <w:b/>
      <w:i w:val="0"/>
      <w:strike w:val="0"/>
      <w:dstrike w:val="0"/>
      <w:color w:val="000000"/>
      <w:position w:val="0"/>
      <w:sz w:val="28"/>
      <w:vertAlign w:val="baseline"/>
    </w:rPr>
  </w:style>
  <w:style w:type="character" w:customStyle="1" w:styleId="WW8Num1628z0">
    <w:name w:val="WW8Num1628z0"/>
    <w:rPr>
      <w:rFonts w:ascii="Times New Roman" w:hAnsi="Times New Roman"/>
    </w:rPr>
  </w:style>
  <w:style w:type="character" w:customStyle="1" w:styleId="WW8Num1630z0">
    <w:name w:val="WW8Num1630z0"/>
    <w:rPr>
      <w:rFonts w:ascii="Symbol" w:hAnsi="Symbol"/>
    </w:rPr>
  </w:style>
  <w:style w:type="character" w:customStyle="1" w:styleId="WW8Num1631z0">
    <w:name w:val="WW8Num1631z0"/>
    <w:rPr>
      <w:rFonts w:ascii="Symbol" w:hAnsi="Symbol"/>
      <w:color w:val="auto"/>
      <w:sz w:val="28"/>
    </w:rPr>
  </w:style>
  <w:style w:type="character" w:customStyle="1" w:styleId="WW8Num1632z0">
    <w:name w:val="WW8Num1632z0"/>
    <w:rPr>
      <w:rFonts w:ascii="Symbol" w:hAnsi="Symbol"/>
    </w:rPr>
  </w:style>
  <w:style w:type="character" w:customStyle="1" w:styleId="WW8Num1632z1">
    <w:name w:val="WW8Num1632z1"/>
    <w:rPr>
      <w:rFonts w:ascii="Courier New" w:hAnsi="Courier New"/>
    </w:rPr>
  </w:style>
  <w:style w:type="character" w:customStyle="1" w:styleId="WW8Num1632z2">
    <w:name w:val="WW8Num1632z2"/>
    <w:rPr>
      <w:rFonts w:ascii="Wingdings" w:hAnsi="Wingdings"/>
    </w:rPr>
  </w:style>
  <w:style w:type="character" w:customStyle="1" w:styleId="WW8Num1634z0">
    <w:name w:val="WW8Num1634z0"/>
    <w:rPr>
      <w:rFonts w:ascii="Symbol" w:hAnsi="Symbol"/>
    </w:rPr>
  </w:style>
  <w:style w:type="character" w:customStyle="1" w:styleId="WW8Num1637z0">
    <w:name w:val="WW8Num1637z0"/>
    <w:rPr>
      <w:rFonts w:ascii="Times New Roman" w:hAnsi="Times New Roman"/>
      <w:b/>
      <w:i w:val="0"/>
      <w:sz w:val="28"/>
    </w:rPr>
  </w:style>
  <w:style w:type="character" w:customStyle="1" w:styleId="WW8Num1637z1">
    <w:name w:val="WW8Num1637z1"/>
    <w:rPr>
      <w:rFonts w:ascii="Times New Roman" w:hAnsi="Times New Roman"/>
      <w:sz w:val="28"/>
      <w:u w:val="single"/>
    </w:rPr>
  </w:style>
  <w:style w:type="character" w:customStyle="1" w:styleId="WW8Num1638z0">
    <w:name w:val="WW8Num1638z0"/>
    <w:rPr>
      <w:rFonts w:ascii="Arial" w:eastAsia="Times New Roman" w:hAnsi="Arial" w:cs="Arial"/>
    </w:rPr>
  </w:style>
  <w:style w:type="character" w:customStyle="1" w:styleId="WW8Num1638z1">
    <w:name w:val="WW8Num1638z1"/>
    <w:rPr>
      <w:rFonts w:ascii="Courier New" w:hAnsi="Courier New"/>
    </w:rPr>
  </w:style>
  <w:style w:type="character" w:customStyle="1" w:styleId="WW8Num1638z2">
    <w:name w:val="WW8Num1638z2"/>
    <w:rPr>
      <w:rFonts w:ascii="Wingdings" w:hAnsi="Wingdings"/>
    </w:rPr>
  </w:style>
  <w:style w:type="character" w:customStyle="1" w:styleId="WW8Num1638z3">
    <w:name w:val="WW8Num1638z3"/>
    <w:rPr>
      <w:rFonts w:ascii="Symbol" w:hAnsi="Symbol"/>
    </w:rPr>
  </w:style>
  <w:style w:type="character" w:customStyle="1" w:styleId="WW8Num1639z0">
    <w:name w:val="WW8Num1639z0"/>
    <w:rPr>
      <w:strike w:val="0"/>
      <w:dstrike w:val="0"/>
      <w:position w:val="0"/>
      <w:sz w:val="24"/>
      <w:vertAlign w:val="baseline"/>
    </w:rPr>
  </w:style>
  <w:style w:type="character" w:customStyle="1" w:styleId="WW8Num1642z0">
    <w:name w:val="WW8Num1642z0"/>
    <w:rPr>
      <w:rFonts w:ascii="Symbol" w:hAnsi="Symbol"/>
    </w:rPr>
  </w:style>
  <w:style w:type="character" w:customStyle="1" w:styleId="WW8Num1643z0">
    <w:name w:val="WW8Num1643z0"/>
    <w:rPr>
      <w:rFonts w:ascii="Arial" w:eastAsia="Times New Roman" w:hAnsi="Arial" w:cs="Arial"/>
    </w:rPr>
  </w:style>
  <w:style w:type="character" w:customStyle="1" w:styleId="WW8Num1644z0">
    <w:name w:val="WW8Num1644z0"/>
    <w:rPr>
      <w:rFonts w:ascii="Symbol" w:hAnsi="Symbol"/>
    </w:rPr>
  </w:style>
  <w:style w:type="character" w:customStyle="1" w:styleId="WW8Num1645z0">
    <w:name w:val="WW8Num1645z0"/>
    <w:rPr>
      <w:rFonts w:ascii="Symbol" w:hAnsi="Symbol"/>
    </w:rPr>
  </w:style>
  <w:style w:type="character" w:customStyle="1" w:styleId="WW8Num1646z0">
    <w:name w:val="WW8Num1646z0"/>
    <w:rPr>
      <w:rFonts w:ascii="Times New Roman" w:hAnsi="Times New Roman"/>
      <w:b w:val="0"/>
      <w:i w:val="0"/>
      <w:sz w:val="24"/>
      <w:u w:val="none"/>
    </w:rPr>
  </w:style>
  <w:style w:type="character" w:customStyle="1" w:styleId="WW8Num1648z0">
    <w:name w:val="WW8Num1648z0"/>
    <w:rPr>
      <w:rFonts w:ascii="Symbol" w:hAnsi="Symbol"/>
    </w:rPr>
  </w:style>
  <w:style w:type="character" w:customStyle="1" w:styleId="WW8Num1649z0">
    <w:name w:val="WW8Num1649z0"/>
    <w:rPr>
      <w:rFonts w:ascii="Wingdings" w:hAnsi="Wingdings"/>
    </w:rPr>
  </w:style>
  <w:style w:type="character" w:customStyle="1" w:styleId="WW8Num1651z0">
    <w:name w:val="WW8Num1651z0"/>
    <w:rPr>
      <w:rFonts w:ascii="Times New Roman" w:hAnsi="Times New Roman"/>
    </w:rPr>
  </w:style>
  <w:style w:type="character" w:customStyle="1" w:styleId="WW8Num1653z0">
    <w:name w:val="WW8Num1653z0"/>
    <w:rPr>
      <w:rFonts w:ascii="Arial" w:eastAsia="Times New Roman" w:hAnsi="Arial" w:cs="Arial"/>
    </w:rPr>
  </w:style>
  <w:style w:type="character" w:customStyle="1" w:styleId="WW8Num1653z1">
    <w:name w:val="WW8Num1653z1"/>
    <w:rPr>
      <w:rFonts w:ascii="Courier New" w:hAnsi="Courier New"/>
    </w:rPr>
  </w:style>
  <w:style w:type="character" w:customStyle="1" w:styleId="WW8Num1653z2">
    <w:name w:val="WW8Num1653z2"/>
    <w:rPr>
      <w:rFonts w:ascii="Wingdings" w:hAnsi="Wingdings"/>
    </w:rPr>
  </w:style>
  <w:style w:type="character" w:customStyle="1" w:styleId="WW8Num1653z3">
    <w:name w:val="WW8Num1653z3"/>
    <w:rPr>
      <w:rFonts w:ascii="Symbol" w:hAnsi="Symbol"/>
    </w:rPr>
  </w:style>
  <w:style w:type="character" w:customStyle="1" w:styleId="WW8Num1655z0">
    <w:name w:val="WW8Num1655z0"/>
    <w:rPr>
      <w:rFonts w:ascii="Symbol" w:hAnsi="Symbol"/>
    </w:rPr>
  </w:style>
  <w:style w:type="character" w:customStyle="1" w:styleId="WW8Num1656z0">
    <w:name w:val="WW8Num1656z0"/>
    <w:rPr>
      <w:rFonts w:ascii="Symbol" w:hAnsi="Symbol"/>
    </w:rPr>
  </w:style>
  <w:style w:type="character" w:customStyle="1" w:styleId="WW8Num1657z0">
    <w:name w:val="WW8Num1657z0"/>
    <w:rPr>
      <w:rFonts w:ascii="Symbol" w:hAnsi="Symbol"/>
    </w:rPr>
  </w:style>
  <w:style w:type="character" w:customStyle="1" w:styleId="WW8Num1658z0">
    <w:name w:val="WW8Num1658z0"/>
    <w:rPr>
      <w:rFonts w:ascii="Times New Roman" w:hAnsi="Times New Roman"/>
      <w:b w:val="0"/>
      <w:i w:val="0"/>
      <w:sz w:val="24"/>
      <w:u w:val="none"/>
    </w:rPr>
  </w:style>
  <w:style w:type="character" w:customStyle="1" w:styleId="WW8Num1659z0">
    <w:name w:val="WW8Num1659z0"/>
    <w:rPr>
      <w:rFonts w:ascii="Wingdings" w:hAnsi="Wingdings"/>
    </w:rPr>
  </w:style>
  <w:style w:type="character" w:customStyle="1" w:styleId="WW8Num1659z1">
    <w:name w:val="WW8Num1659z1"/>
    <w:rPr>
      <w:rFonts w:ascii="Courier New" w:hAnsi="Courier New"/>
    </w:rPr>
  </w:style>
  <w:style w:type="character" w:customStyle="1" w:styleId="WW8Num1659z3">
    <w:name w:val="WW8Num1659z3"/>
    <w:rPr>
      <w:rFonts w:ascii="Symbol" w:hAnsi="Symbol"/>
    </w:rPr>
  </w:style>
  <w:style w:type="character" w:customStyle="1" w:styleId="WW8Num1660z0">
    <w:name w:val="WW8Num1660z0"/>
    <w:rPr>
      <w:rFonts w:ascii="Symbol" w:hAnsi="Symbol"/>
    </w:rPr>
  </w:style>
  <w:style w:type="character" w:customStyle="1" w:styleId="WW8Num1662z0">
    <w:name w:val="WW8Num1662z0"/>
    <w:rPr>
      <w:rFonts w:ascii="Symbol" w:hAnsi="Symbol"/>
    </w:rPr>
  </w:style>
  <w:style w:type="character" w:customStyle="1" w:styleId="WW8Num1663z0">
    <w:name w:val="WW8Num1663z0"/>
    <w:rPr>
      <w:rFonts w:ascii="Symbol" w:hAnsi="Symbol"/>
    </w:rPr>
  </w:style>
  <w:style w:type="character" w:customStyle="1" w:styleId="WW8Num1664z0">
    <w:name w:val="WW8Num1664z0"/>
    <w:rPr>
      <w:rFonts w:ascii="Symbol" w:hAnsi="Symbol"/>
    </w:rPr>
  </w:style>
  <w:style w:type="character" w:customStyle="1" w:styleId="WW8Num1669z0">
    <w:name w:val="WW8Num1669z0"/>
    <w:rPr>
      <w:rFonts w:ascii="Symbol" w:hAnsi="Symbol"/>
    </w:rPr>
  </w:style>
  <w:style w:type="character" w:customStyle="1" w:styleId="WW8Num1670z0">
    <w:name w:val="WW8Num1670z0"/>
    <w:rPr>
      <w:rFonts w:ascii="Times New Roman" w:hAnsi="Times New Roman"/>
    </w:rPr>
  </w:style>
  <w:style w:type="character" w:customStyle="1" w:styleId="WW8Num1671z0">
    <w:name w:val="WW8Num1671z0"/>
    <w:rPr>
      <w:rFonts w:ascii="Times New Roman" w:hAnsi="Times New Roman"/>
      <w:b/>
      <w:i w:val="0"/>
      <w:sz w:val="24"/>
      <w:u w:val="none"/>
    </w:rPr>
  </w:style>
  <w:style w:type="character" w:customStyle="1" w:styleId="WW8Num1672z0">
    <w:name w:val="WW8Num1672z0"/>
    <w:rPr>
      <w:rFonts w:ascii="Wingdings" w:hAnsi="Wingdings"/>
    </w:rPr>
  </w:style>
  <w:style w:type="character" w:customStyle="1" w:styleId="WW8Num1672z1">
    <w:name w:val="WW8Num1672z1"/>
    <w:rPr>
      <w:rFonts w:ascii="Courier New" w:hAnsi="Courier New"/>
    </w:rPr>
  </w:style>
  <w:style w:type="character" w:customStyle="1" w:styleId="WW8Num1672z3">
    <w:name w:val="WW8Num1672z3"/>
    <w:rPr>
      <w:rFonts w:ascii="Symbol" w:hAnsi="Symbol"/>
    </w:rPr>
  </w:style>
  <w:style w:type="character" w:customStyle="1" w:styleId="WW8Num1674z0">
    <w:name w:val="WW8Num1674z0"/>
    <w:rPr>
      <w:rFonts w:ascii="Symbol" w:hAnsi="Symbol"/>
    </w:rPr>
  </w:style>
  <w:style w:type="character" w:customStyle="1" w:styleId="WW8Num1677z0">
    <w:name w:val="WW8Num1677z0"/>
    <w:rPr>
      <w:rFonts w:ascii="Wingdings" w:hAnsi="Wingdings"/>
    </w:rPr>
  </w:style>
  <w:style w:type="character" w:customStyle="1" w:styleId="WW8Num1678z0">
    <w:name w:val="WW8Num1678z0"/>
    <w:rPr>
      <w:rFonts w:ascii="Symbol" w:hAnsi="Symbol"/>
    </w:rPr>
  </w:style>
  <w:style w:type="character" w:customStyle="1" w:styleId="WW8Num1680z0">
    <w:name w:val="WW8Num1680z0"/>
    <w:rPr>
      <w:rFonts w:ascii="Wingdings" w:hAnsi="Wingdings"/>
    </w:rPr>
  </w:style>
  <w:style w:type="character" w:customStyle="1" w:styleId="WW8Num1681z0">
    <w:name w:val="WW8Num1681z0"/>
    <w:rPr>
      <w:rFonts w:ascii="Symbol" w:hAnsi="Symbol"/>
    </w:rPr>
  </w:style>
  <w:style w:type="character" w:customStyle="1" w:styleId="WW8Num1683z0">
    <w:name w:val="WW8Num1683z0"/>
    <w:rPr>
      <w:rFonts w:ascii="Symbol" w:hAnsi="Symbol"/>
    </w:rPr>
  </w:style>
  <w:style w:type="character" w:customStyle="1" w:styleId="WW8Num1684z0">
    <w:name w:val="WW8Num1684z0"/>
    <w:rPr>
      <w:rFonts w:ascii="Wingdings" w:hAnsi="Wingdings"/>
      <w:color w:val="000000"/>
    </w:rPr>
  </w:style>
  <w:style w:type="character" w:customStyle="1" w:styleId="WW8Num1686z0">
    <w:name w:val="WW8Num1686z0"/>
    <w:rPr>
      <w:rFonts w:ascii="Times New Roman" w:hAnsi="Times New Roman"/>
    </w:rPr>
  </w:style>
  <w:style w:type="character" w:customStyle="1" w:styleId="WW8Num1690z0">
    <w:name w:val="WW8Num1690z0"/>
    <w:rPr>
      <w:rFonts w:ascii="Symbol" w:hAnsi="Symbol"/>
    </w:rPr>
  </w:style>
  <w:style w:type="character" w:customStyle="1" w:styleId="WW8Num1691z0">
    <w:name w:val="WW8Num1691z0"/>
    <w:rPr>
      <w:rFonts w:ascii="Arial" w:hAnsi="Arial"/>
      <w:b w:val="0"/>
      <w:i w:val="0"/>
    </w:rPr>
  </w:style>
  <w:style w:type="character" w:customStyle="1" w:styleId="WW8Num1692z0">
    <w:name w:val="WW8Num1692z0"/>
    <w:rPr>
      <w:rFonts w:ascii="Wingdings" w:hAnsi="Wingdings"/>
    </w:rPr>
  </w:style>
  <w:style w:type="character" w:customStyle="1" w:styleId="WW8Num1694z0">
    <w:name w:val="WW8Num1694z0"/>
    <w:rPr>
      <w:rFonts w:ascii="Symbol" w:hAnsi="Symbol"/>
    </w:rPr>
  </w:style>
  <w:style w:type="character" w:customStyle="1" w:styleId="WW8Num1695z0">
    <w:name w:val="WW8Num1695z0"/>
    <w:rPr>
      <w:rFonts w:ascii="Times New Roman" w:hAnsi="Times New Roman"/>
    </w:rPr>
  </w:style>
  <w:style w:type="character" w:customStyle="1" w:styleId="WW8Num1697z0">
    <w:name w:val="WW8Num1697z0"/>
    <w:rPr>
      <w:rFonts w:ascii="Wingdings" w:hAnsi="Wingdings"/>
    </w:rPr>
  </w:style>
  <w:style w:type="character" w:customStyle="1" w:styleId="WW8Num1698z0">
    <w:name w:val="WW8Num1698z0"/>
    <w:rPr>
      <w:rFonts w:ascii="Times New Roman" w:hAnsi="Times New Roman"/>
    </w:rPr>
  </w:style>
  <w:style w:type="character" w:customStyle="1" w:styleId="WW8Num1699z0">
    <w:name w:val="WW8Num1699z0"/>
    <w:rPr>
      <w:rFonts w:ascii="Symbol" w:hAnsi="Symbol"/>
      <w:sz w:val="24"/>
    </w:rPr>
  </w:style>
  <w:style w:type="character" w:customStyle="1" w:styleId="WW8Num1700z0">
    <w:name w:val="WW8Num1700z0"/>
    <w:rPr>
      <w:rFonts w:ascii="Symbol" w:hAnsi="Symbol"/>
      <w:color w:val="auto"/>
    </w:rPr>
  </w:style>
  <w:style w:type="character" w:customStyle="1" w:styleId="WW8Num1702z0">
    <w:name w:val="WW8Num1702z0"/>
    <w:rPr>
      <w:rFonts w:ascii="Wingdings" w:hAnsi="Wingdings"/>
    </w:rPr>
  </w:style>
  <w:style w:type="character" w:customStyle="1" w:styleId="WW8Num1703z0">
    <w:name w:val="WW8Num1703z0"/>
    <w:rPr>
      <w:rFonts w:ascii="Symbol" w:hAnsi="Symbol"/>
    </w:rPr>
  </w:style>
  <w:style w:type="character" w:customStyle="1" w:styleId="WW8Num1704z0">
    <w:name w:val="WW8Num1704z0"/>
    <w:rPr>
      <w:rFonts w:ascii="Symbol" w:hAnsi="Symbol"/>
    </w:rPr>
  </w:style>
  <w:style w:type="character" w:customStyle="1" w:styleId="WW8Num1706z0">
    <w:name w:val="WW8Num1706z0"/>
    <w:rPr>
      <w:rFonts w:ascii="Symbol" w:hAnsi="Symbol"/>
    </w:rPr>
  </w:style>
  <w:style w:type="character" w:customStyle="1" w:styleId="WW8Num1707z0">
    <w:name w:val="WW8Num1707z0"/>
    <w:rPr>
      <w:rFonts w:ascii="Symbol" w:hAnsi="Symbol"/>
    </w:rPr>
  </w:style>
  <w:style w:type="character" w:customStyle="1" w:styleId="WW8Num1709z0">
    <w:name w:val="WW8Num1709z0"/>
    <w:rPr>
      <w:rFonts w:ascii="Symbol" w:hAnsi="Symbol"/>
    </w:rPr>
  </w:style>
  <w:style w:type="character" w:customStyle="1" w:styleId="WW8Num1711z0">
    <w:name w:val="WW8Num1711z0"/>
    <w:rPr>
      <w:rFonts w:ascii="Wingdings" w:hAnsi="Wingdings"/>
    </w:rPr>
  </w:style>
  <w:style w:type="character" w:customStyle="1" w:styleId="WW8Num1713z0">
    <w:name w:val="WW8Num1713z0"/>
    <w:rPr>
      <w:rFonts w:ascii="Wingdings" w:hAnsi="Wingdings"/>
    </w:rPr>
  </w:style>
  <w:style w:type="character" w:customStyle="1" w:styleId="WW8Num1715z0">
    <w:name w:val="WW8Num1715z0"/>
    <w:rPr>
      <w:rFonts w:ascii="Times New Roman" w:hAnsi="Times New Roman"/>
      <w:b w:val="0"/>
      <w:i w:val="0"/>
      <w:sz w:val="24"/>
      <w:u w:val="none"/>
    </w:rPr>
  </w:style>
  <w:style w:type="character" w:customStyle="1" w:styleId="WW8Num1717z0">
    <w:name w:val="WW8Num1717z0"/>
    <w:rPr>
      <w:rFonts w:ascii="Wingdings" w:hAnsi="Wingdings"/>
    </w:rPr>
  </w:style>
  <w:style w:type="character" w:customStyle="1" w:styleId="WW8Num1719z0">
    <w:name w:val="WW8Num1719z0"/>
    <w:rPr>
      <w:rFonts w:ascii="Symbol" w:hAnsi="Symbol"/>
    </w:rPr>
  </w:style>
  <w:style w:type="character" w:customStyle="1" w:styleId="WW8Num1721z0">
    <w:name w:val="WW8Num1721z0"/>
    <w:rPr>
      <w:rFonts w:ascii="Symbol" w:hAnsi="Symbol"/>
    </w:rPr>
  </w:style>
  <w:style w:type="character" w:customStyle="1" w:styleId="WW8Num1725z0">
    <w:name w:val="WW8Num1725z0"/>
    <w:rPr>
      <w:rFonts w:ascii="Wingdings" w:hAnsi="Wingdings"/>
    </w:rPr>
  </w:style>
  <w:style w:type="character" w:customStyle="1" w:styleId="WW8Num1727z0">
    <w:name w:val="WW8Num1727z0"/>
    <w:rPr>
      <w:rFonts w:ascii="Symbol" w:hAnsi="Symbol"/>
    </w:rPr>
  </w:style>
  <w:style w:type="character" w:customStyle="1" w:styleId="WW8Num1728z0">
    <w:name w:val="WW8Num1728z0"/>
    <w:rPr>
      <w:rFonts w:ascii="Wingdings" w:hAnsi="Wingdings"/>
      <w:sz w:val="16"/>
    </w:rPr>
  </w:style>
  <w:style w:type="character" w:customStyle="1" w:styleId="WW8Num1730z0">
    <w:name w:val="WW8Num1730z0"/>
    <w:rPr>
      <w:rFonts w:ascii="Symbol" w:hAnsi="Symbol"/>
    </w:rPr>
  </w:style>
  <w:style w:type="character" w:customStyle="1" w:styleId="WW8Num1732z0">
    <w:name w:val="WW8Num1732z0"/>
    <w:rPr>
      <w:rFonts w:ascii="Times New Roman" w:hAnsi="Times New Roman"/>
      <w:b w:val="0"/>
      <w:i w:val="0"/>
      <w:sz w:val="24"/>
      <w:u w:val="none"/>
    </w:rPr>
  </w:style>
  <w:style w:type="character" w:customStyle="1" w:styleId="WW8Num1734z0">
    <w:name w:val="WW8Num1734z0"/>
    <w:rPr>
      <w:b w:val="0"/>
      <w:i w:val="0"/>
    </w:rPr>
  </w:style>
  <w:style w:type="character" w:customStyle="1" w:styleId="WW8Num1735z0">
    <w:name w:val="WW8Num1735z0"/>
    <w:rPr>
      <w:rFonts w:ascii="Times New Roman" w:hAnsi="Times New Roman"/>
    </w:rPr>
  </w:style>
  <w:style w:type="character" w:customStyle="1" w:styleId="WW8Num1736z0">
    <w:name w:val="WW8Num1736z0"/>
    <w:rPr>
      <w:rFonts w:ascii="Wingdings" w:hAnsi="Wingdings"/>
      <w:sz w:val="16"/>
    </w:rPr>
  </w:style>
  <w:style w:type="character" w:customStyle="1" w:styleId="WW8Num1736z1">
    <w:name w:val="WW8Num1736z1"/>
    <w:rPr>
      <w:rFonts w:ascii="Courier New" w:hAnsi="Courier New"/>
    </w:rPr>
  </w:style>
  <w:style w:type="character" w:customStyle="1" w:styleId="WW8Num1736z2">
    <w:name w:val="WW8Num1736z2"/>
    <w:rPr>
      <w:rFonts w:ascii="Wingdings" w:hAnsi="Wingdings"/>
    </w:rPr>
  </w:style>
  <w:style w:type="character" w:customStyle="1" w:styleId="WW8Num1736z3">
    <w:name w:val="WW8Num1736z3"/>
    <w:rPr>
      <w:rFonts w:ascii="Symbol" w:hAnsi="Symbol"/>
    </w:rPr>
  </w:style>
  <w:style w:type="character" w:customStyle="1" w:styleId="WW8Num1739z0">
    <w:name w:val="WW8Num1739z0"/>
    <w:rPr>
      <w:rFonts w:ascii="Times New Roman" w:hAnsi="Times New Roman"/>
    </w:rPr>
  </w:style>
  <w:style w:type="character" w:customStyle="1" w:styleId="WW8Num1740z0">
    <w:name w:val="WW8Num1740z0"/>
    <w:rPr>
      <w:rFonts w:ascii="Times New Roman" w:hAnsi="Times New Roman"/>
    </w:rPr>
  </w:style>
  <w:style w:type="character" w:customStyle="1" w:styleId="WW8Num1740z1">
    <w:name w:val="WW8Num1740z1"/>
    <w:rPr>
      <w:rFonts w:ascii="Courier New" w:hAnsi="Courier New"/>
    </w:rPr>
  </w:style>
  <w:style w:type="character" w:customStyle="1" w:styleId="WW8Num1740z2">
    <w:name w:val="WW8Num1740z2"/>
    <w:rPr>
      <w:rFonts w:ascii="Wingdings" w:hAnsi="Wingdings"/>
    </w:rPr>
  </w:style>
  <w:style w:type="character" w:customStyle="1" w:styleId="WW8Num1740z3">
    <w:name w:val="WW8Num1740z3"/>
    <w:rPr>
      <w:rFonts w:ascii="Symbol" w:hAnsi="Symbol"/>
    </w:rPr>
  </w:style>
  <w:style w:type="character" w:customStyle="1" w:styleId="WW8Num1741z0">
    <w:name w:val="WW8Num1741z0"/>
    <w:rPr>
      <w:rFonts w:ascii="Symbol" w:hAnsi="Symbol"/>
    </w:rPr>
  </w:style>
  <w:style w:type="character" w:customStyle="1" w:styleId="WW8Num1744z0">
    <w:name w:val="WW8Num1744z0"/>
    <w:rPr>
      <w:rFonts w:ascii="Symbol" w:hAnsi="Symbol"/>
    </w:rPr>
  </w:style>
  <w:style w:type="character" w:customStyle="1" w:styleId="WW8Num1745z0">
    <w:name w:val="WW8Num1745z0"/>
    <w:rPr>
      <w:rFonts w:ascii="Symbol" w:hAnsi="Symbol"/>
    </w:rPr>
  </w:style>
  <w:style w:type="character" w:customStyle="1" w:styleId="WW8Num1746z0">
    <w:name w:val="WW8Num1746z0"/>
    <w:rPr>
      <w:rFonts w:ascii="Symbol" w:hAnsi="Symbol"/>
    </w:rPr>
  </w:style>
  <w:style w:type="character" w:customStyle="1" w:styleId="WW8Num1748z0">
    <w:name w:val="WW8Num1748z0"/>
    <w:rPr>
      <w:rFonts w:ascii="Times New Roman" w:hAnsi="Times New Roman"/>
      <w:b/>
      <w:i w:val="0"/>
      <w:sz w:val="28"/>
    </w:rPr>
  </w:style>
  <w:style w:type="character" w:customStyle="1" w:styleId="WW8Num1748z1">
    <w:name w:val="WW8Num1748z1"/>
    <w:rPr>
      <w:rFonts w:ascii="Times New Roman" w:hAnsi="Times New Roman"/>
      <w:sz w:val="28"/>
      <w:u w:val="single"/>
    </w:rPr>
  </w:style>
  <w:style w:type="character" w:customStyle="1" w:styleId="WW8Num1749z0">
    <w:name w:val="WW8Num1749z0"/>
    <w:rPr>
      <w:rFonts w:ascii="Wingdings" w:hAnsi="Wingdings"/>
    </w:rPr>
  </w:style>
  <w:style w:type="character" w:customStyle="1" w:styleId="WW8Num1750z0">
    <w:name w:val="WW8Num1750z0"/>
    <w:rPr>
      <w:rFonts w:ascii="Wingdings" w:hAnsi="Wingdings"/>
      <w:color w:val="000000"/>
      <w:sz w:val="16"/>
    </w:rPr>
  </w:style>
  <w:style w:type="character" w:customStyle="1" w:styleId="WW8Num1750z1">
    <w:name w:val="WW8Num1750z1"/>
    <w:rPr>
      <w:rFonts w:ascii="Courier New" w:hAnsi="Courier New"/>
    </w:rPr>
  </w:style>
  <w:style w:type="character" w:customStyle="1" w:styleId="WW8Num1750z2">
    <w:name w:val="WW8Num1750z2"/>
    <w:rPr>
      <w:rFonts w:ascii="Wingdings" w:hAnsi="Wingdings"/>
    </w:rPr>
  </w:style>
  <w:style w:type="character" w:customStyle="1" w:styleId="WW8Num1750z3">
    <w:name w:val="WW8Num1750z3"/>
    <w:rPr>
      <w:rFonts w:ascii="Symbol" w:hAnsi="Symbol"/>
    </w:rPr>
  </w:style>
  <w:style w:type="character" w:customStyle="1" w:styleId="WW8Num1752z0">
    <w:name w:val="WW8Num1752z0"/>
    <w:rPr>
      <w:rFonts w:ascii="Times New Roman" w:hAnsi="Times New Roman"/>
      <w:b/>
      <w:i w:val="0"/>
      <w:sz w:val="28"/>
    </w:rPr>
  </w:style>
  <w:style w:type="character" w:customStyle="1" w:styleId="WW8Num1752z1">
    <w:name w:val="WW8Num1752z1"/>
    <w:rPr>
      <w:rFonts w:ascii="Times New Roman" w:hAnsi="Times New Roman"/>
      <w:sz w:val="28"/>
      <w:u w:val="single"/>
    </w:rPr>
  </w:style>
  <w:style w:type="character" w:customStyle="1" w:styleId="WW8Num1756z0">
    <w:name w:val="WW8Num1756z0"/>
    <w:rPr>
      <w:rFonts w:ascii="Symbol" w:hAnsi="Symbol"/>
      <w:sz w:val="24"/>
    </w:rPr>
  </w:style>
  <w:style w:type="character" w:customStyle="1" w:styleId="WW8Num1758z0">
    <w:name w:val="WW8Num1758z0"/>
    <w:rPr>
      <w:rFonts w:ascii="Times New Roman" w:hAnsi="Times New Roman"/>
    </w:rPr>
  </w:style>
  <w:style w:type="character" w:customStyle="1" w:styleId="WW8Num1759z0">
    <w:name w:val="WW8Num1759z0"/>
    <w:rPr>
      <w:rFonts w:ascii="Arial" w:hAnsi="Arial"/>
      <w:b w:val="0"/>
      <w:i/>
      <w:sz w:val="24"/>
      <w:u w:val="none"/>
    </w:rPr>
  </w:style>
  <w:style w:type="character" w:customStyle="1" w:styleId="WW8Num1760z0">
    <w:name w:val="WW8Num1760z0"/>
    <w:rPr>
      <w:rFonts w:ascii="Symbol" w:hAnsi="Symbol"/>
      <w:color w:val="auto"/>
    </w:rPr>
  </w:style>
  <w:style w:type="character" w:customStyle="1" w:styleId="WW8Num1761z0">
    <w:name w:val="WW8Num1761z0"/>
    <w:rPr>
      <w:rFonts w:ascii="Wingdings" w:hAnsi="Wingdings"/>
    </w:rPr>
  </w:style>
  <w:style w:type="character" w:customStyle="1" w:styleId="WW8Num1762z0">
    <w:name w:val="WW8Num1762z0"/>
    <w:rPr>
      <w:rFonts w:ascii="Symbol" w:hAnsi="Symbol"/>
    </w:rPr>
  </w:style>
  <w:style w:type="character" w:customStyle="1" w:styleId="WW8Num1763z0">
    <w:name w:val="WW8Num1763z0"/>
    <w:rPr>
      <w:rFonts w:ascii="Symbol" w:hAnsi="Symbol"/>
    </w:rPr>
  </w:style>
  <w:style w:type="character" w:customStyle="1" w:styleId="WW8Num1765z0">
    <w:name w:val="WW8Num1765z0"/>
    <w:rPr>
      <w:rFonts w:ascii="Symbol" w:hAnsi="Symbol"/>
    </w:rPr>
  </w:style>
  <w:style w:type="character" w:customStyle="1" w:styleId="WW8Num1767z0">
    <w:name w:val="WW8Num1767z0"/>
    <w:rPr>
      <w:rFonts w:ascii="Symbol" w:hAnsi="Symbol"/>
    </w:rPr>
  </w:style>
  <w:style w:type="character" w:customStyle="1" w:styleId="WW8Num1768z0">
    <w:name w:val="WW8Num1768z0"/>
    <w:rPr>
      <w:rFonts w:ascii="Symbol" w:hAnsi="Symbol"/>
      <w:sz w:val="24"/>
    </w:rPr>
  </w:style>
  <w:style w:type="character" w:customStyle="1" w:styleId="WW8Num1769z0">
    <w:name w:val="WW8Num1769z0"/>
    <w:rPr>
      <w:rFonts w:ascii="Symbol" w:hAnsi="Symbol"/>
    </w:rPr>
  </w:style>
  <w:style w:type="character" w:customStyle="1" w:styleId="WW8Num1770z0">
    <w:name w:val="WW8Num1770z0"/>
    <w:rPr>
      <w:rFonts w:ascii="Times New Roman" w:hAnsi="Times New Roman"/>
      <w:b w:val="0"/>
      <w:i w:val="0"/>
      <w:sz w:val="24"/>
      <w:u w:val="none"/>
    </w:rPr>
  </w:style>
  <w:style w:type="character" w:customStyle="1" w:styleId="WW8Num1771z0">
    <w:name w:val="WW8Num1771z0"/>
    <w:rPr>
      <w:rFonts w:ascii="Wingdings" w:hAnsi="Wingdings"/>
    </w:rPr>
  </w:style>
  <w:style w:type="character" w:customStyle="1" w:styleId="WW8Num1772z0">
    <w:name w:val="WW8Num1772z0"/>
    <w:rPr>
      <w:rFonts w:ascii="Symbol" w:hAnsi="Symbol"/>
    </w:rPr>
  </w:style>
  <w:style w:type="character" w:customStyle="1" w:styleId="WW8Num1773z0">
    <w:name w:val="WW8Num1773z0"/>
    <w:rPr>
      <w:rFonts w:ascii="Wingdings" w:hAnsi="Wingdings"/>
    </w:rPr>
  </w:style>
  <w:style w:type="character" w:customStyle="1" w:styleId="WW8Num1774z0">
    <w:name w:val="WW8Num1774z0"/>
    <w:rPr>
      <w:rFonts w:ascii="Wingdings" w:hAnsi="Wingdings"/>
    </w:rPr>
  </w:style>
  <w:style w:type="character" w:customStyle="1" w:styleId="WW8Num1774z1">
    <w:name w:val="WW8Num1774z1"/>
    <w:rPr>
      <w:rFonts w:ascii="Courier New" w:hAnsi="Courier New"/>
    </w:rPr>
  </w:style>
  <w:style w:type="character" w:customStyle="1" w:styleId="WW8Num1774z3">
    <w:name w:val="WW8Num1774z3"/>
    <w:rPr>
      <w:rFonts w:ascii="Symbol" w:hAnsi="Symbol"/>
    </w:rPr>
  </w:style>
  <w:style w:type="character" w:customStyle="1" w:styleId="WW8Num1775z0">
    <w:name w:val="WW8Num1775z0"/>
    <w:rPr>
      <w:rFonts w:ascii="Wingdings" w:hAnsi="Wingdings"/>
    </w:rPr>
  </w:style>
  <w:style w:type="character" w:customStyle="1" w:styleId="WW8Num1776z0">
    <w:name w:val="WW8Num1776z0"/>
    <w:rPr>
      <w:rFonts w:ascii="Symbol" w:hAnsi="Symbol"/>
    </w:rPr>
  </w:style>
  <w:style w:type="character" w:customStyle="1" w:styleId="WW8Num1778z0">
    <w:name w:val="WW8Num1778z0"/>
    <w:rPr>
      <w:rFonts w:ascii="Symbol" w:hAnsi="Symbol"/>
    </w:rPr>
  </w:style>
  <w:style w:type="character" w:customStyle="1" w:styleId="WW8Num1780z0">
    <w:name w:val="WW8Num1780z0"/>
    <w:rPr>
      <w:rFonts w:ascii="Symbol" w:hAnsi="Symbol"/>
    </w:rPr>
  </w:style>
  <w:style w:type="character" w:customStyle="1" w:styleId="WW8Num1784z0">
    <w:name w:val="WW8Num1784z0"/>
    <w:rPr>
      <w:rFonts w:ascii="Symbol" w:hAnsi="Symbol"/>
    </w:rPr>
  </w:style>
  <w:style w:type="character" w:customStyle="1" w:styleId="WW8Num1787z0">
    <w:name w:val="WW8Num1787z0"/>
    <w:rPr>
      <w:rFonts w:ascii="Arial" w:eastAsia="Times New Roman" w:hAnsi="Arial" w:cs="Arial"/>
    </w:rPr>
  </w:style>
  <w:style w:type="character" w:customStyle="1" w:styleId="WW8Num1787z1">
    <w:name w:val="WW8Num1787z1"/>
    <w:rPr>
      <w:rFonts w:ascii="Courier New" w:hAnsi="Courier New"/>
    </w:rPr>
  </w:style>
  <w:style w:type="character" w:customStyle="1" w:styleId="WW8Num1787z2">
    <w:name w:val="WW8Num1787z2"/>
    <w:rPr>
      <w:rFonts w:ascii="Wingdings" w:hAnsi="Wingdings"/>
    </w:rPr>
  </w:style>
  <w:style w:type="character" w:customStyle="1" w:styleId="WW8Num1787z3">
    <w:name w:val="WW8Num1787z3"/>
    <w:rPr>
      <w:rFonts w:ascii="Symbol" w:hAnsi="Symbol"/>
    </w:rPr>
  </w:style>
  <w:style w:type="character" w:customStyle="1" w:styleId="WW8Num1788z0">
    <w:name w:val="WW8Num1788z0"/>
    <w:rPr>
      <w:rFonts w:ascii="Symbol" w:hAnsi="Symbol"/>
      <w:color w:val="auto"/>
      <w:sz w:val="28"/>
    </w:rPr>
  </w:style>
  <w:style w:type="character" w:customStyle="1" w:styleId="WW8Num1789z0">
    <w:name w:val="WW8Num1789z0"/>
    <w:rPr>
      <w:rFonts w:ascii="Symbol" w:hAnsi="Symbol"/>
    </w:rPr>
  </w:style>
  <w:style w:type="character" w:customStyle="1" w:styleId="WW8Num1792z0">
    <w:name w:val="WW8Num1792z0"/>
    <w:rPr>
      <w:rFonts w:ascii="Wingdings" w:hAnsi="Wingdings"/>
    </w:rPr>
  </w:style>
  <w:style w:type="character" w:customStyle="1" w:styleId="WW8Num1793z0">
    <w:name w:val="WW8Num1793z0"/>
    <w:rPr>
      <w:rFonts w:ascii="Wingdings" w:hAnsi="Wingdings"/>
    </w:rPr>
  </w:style>
  <w:style w:type="character" w:customStyle="1" w:styleId="WW8Num1794z0">
    <w:name w:val="WW8Num1794z0"/>
    <w:rPr>
      <w:rFonts w:ascii="Times New Roman" w:hAnsi="Times New Roman"/>
    </w:rPr>
  </w:style>
  <w:style w:type="character" w:customStyle="1" w:styleId="WW8Num1795z0">
    <w:name w:val="WW8Num1795z0"/>
    <w:rPr>
      <w:rFonts w:ascii="Symbol" w:hAnsi="Symbol"/>
    </w:rPr>
  </w:style>
  <w:style w:type="character" w:customStyle="1" w:styleId="WW8Num1797z0">
    <w:name w:val="WW8Num1797z0"/>
    <w:rPr>
      <w:rFonts w:ascii="Symbol" w:hAnsi="Symbol"/>
    </w:rPr>
  </w:style>
  <w:style w:type="character" w:customStyle="1" w:styleId="WW8Num1801z0">
    <w:name w:val="WW8Num1801z0"/>
    <w:rPr>
      <w:rFonts w:ascii="Arial" w:eastAsia="Times New Roman" w:hAnsi="Arial" w:cs="Arial"/>
    </w:rPr>
  </w:style>
  <w:style w:type="character" w:customStyle="1" w:styleId="WW8Num1802z0">
    <w:name w:val="WW8Num1802z0"/>
    <w:rPr>
      <w:rFonts w:ascii="Wingdings" w:hAnsi="Wingdings"/>
    </w:rPr>
  </w:style>
  <w:style w:type="character" w:customStyle="1" w:styleId="WW8Num1804z0">
    <w:name w:val="WW8Num1804z0"/>
    <w:rPr>
      <w:rFonts w:ascii="Times New Roman" w:hAnsi="Times New Roman"/>
    </w:rPr>
  </w:style>
  <w:style w:type="character" w:customStyle="1" w:styleId="WW8Num1805z0">
    <w:name w:val="WW8Num1805z0"/>
    <w:rPr>
      <w:rFonts w:ascii="Symbol" w:hAnsi="Symbol"/>
      <w:sz w:val="24"/>
    </w:rPr>
  </w:style>
  <w:style w:type="character" w:customStyle="1" w:styleId="WW8Num1806z0">
    <w:name w:val="WW8Num1806z0"/>
    <w:rPr>
      <w:rFonts w:ascii="Symbol" w:hAnsi="Symbol"/>
    </w:rPr>
  </w:style>
  <w:style w:type="character" w:customStyle="1" w:styleId="WW8Num1807z0">
    <w:name w:val="WW8Num1807z0"/>
    <w:rPr>
      <w:rFonts w:ascii="Symbol" w:hAnsi="Symbol"/>
    </w:rPr>
  </w:style>
  <w:style w:type="character" w:customStyle="1" w:styleId="WW8Num1808z0">
    <w:name w:val="WW8Num1808z0"/>
    <w:rPr>
      <w:rFonts w:ascii="Symbol" w:hAnsi="Symbol"/>
    </w:rPr>
  </w:style>
  <w:style w:type="character" w:customStyle="1" w:styleId="WW8Num1810z0">
    <w:name w:val="WW8Num1810z0"/>
    <w:rPr>
      <w:rFonts w:ascii="Symbol" w:hAnsi="Symbol"/>
    </w:rPr>
  </w:style>
  <w:style w:type="character" w:customStyle="1" w:styleId="WW8Num1811z0">
    <w:name w:val="WW8Num1811z0"/>
    <w:rPr>
      <w:rFonts w:ascii="Arial" w:eastAsia="Times New Roman" w:hAnsi="Arial" w:cs="Arial"/>
    </w:rPr>
  </w:style>
  <w:style w:type="character" w:customStyle="1" w:styleId="WW8Num1811z2">
    <w:name w:val="WW8Num1811z2"/>
    <w:rPr>
      <w:rFonts w:ascii="Wingdings" w:hAnsi="Wingdings"/>
    </w:rPr>
  </w:style>
  <w:style w:type="character" w:customStyle="1" w:styleId="WW8Num1811z3">
    <w:name w:val="WW8Num1811z3"/>
    <w:rPr>
      <w:rFonts w:ascii="Symbol" w:hAnsi="Symbol"/>
    </w:rPr>
  </w:style>
  <w:style w:type="character" w:customStyle="1" w:styleId="WW8Num1811z4">
    <w:name w:val="WW8Num1811z4"/>
    <w:rPr>
      <w:rFonts w:ascii="Courier New" w:hAnsi="Courier New"/>
    </w:rPr>
  </w:style>
  <w:style w:type="character" w:customStyle="1" w:styleId="WW8Num1813z0">
    <w:name w:val="WW8Num1813z0"/>
    <w:rPr>
      <w:rFonts w:ascii="Wingdings" w:hAnsi="Wingdings"/>
    </w:rPr>
  </w:style>
  <w:style w:type="character" w:customStyle="1" w:styleId="WW8Num1814z0">
    <w:name w:val="WW8Num1814z0"/>
    <w:rPr>
      <w:rFonts w:ascii="Symbol" w:hAnsi="Symbol"/>
    </w:rPr>
  </w:style>
  <w:style w:type="character" w:customStyle="1" w:styleId="WW8Num1814z1">
    <w:name w:val="WW8Num1814z1"/>
    <w:rPr>
      <w:rFonts w:ascii="Courier New" w:hAnsi="Courier New"/>
    </w:rPr>
  </w:style>
  <w:style w:type="character" w:customStyle="1" w:styleId="WW8Num1814z2">
    <w:name w:val="WW8Num1814z2"/>
    <w:rPr>
      <w:rFonts w:ascii="Wingdings" w:hAnsi="Wingdings"/>
    </w:rPr>
  </w:style>
  <w:style w:type="character" w:customStyle="1" w:styleId="WW8Num1816z1">
    <w:name w:val="WW8Num1816z1"/>
    <w:rPr>
      <w:rFonts w:ascii="Courier New" w:hAnsi="Courier New"/>
    </w:rPr>
  </w:style>
  <w:style w:type="character" w:customStyle="1" w:styleId="WW8Num1816z2">
    <w:name w:val="WW8Num1816z2"/>
    <w:rPr>
      <w:rFonts w:ascii="Wingdings" w:hAnsi="Wingdings"/>
    </w:rPr>
  </w:style>
  <w:style w:type="character" w:customStyle="1" w:styleId="WW8Num1816z3">
    <w:name w:val="WW8Num1816z3"/>
    <w:rPr>
      <w:rFonts w:ascii="Symbol" w:hAnsi="Symbol"/>
    </w:rPr>
  </w:style>
  <w:style w:type="character" w:customStyle="1" w:styleId="WW8Num1817z0">
    <w:name w:val="WW8Num1817z0"/>
    <w:rPr>
      <w:rFonts w:ascii="Symbol" w:hAnsi="Symbol"/>
    </w:rPr>
  </w:style>
  <w:style w:type="character" w:customStyle="1" w:styleId="WW8Num1820z0">
    <w:name w:val="WW8Num1820z0"/>
    <w:rPr>
      <w:rFonts w:ascii="Times New Roman" w:hAnsi="Times New Roman"/>
      <w:b w:val="0"/>
      <w:i w:val="0"/>
      <w:sz w:val="24"/>
      <w:u w:val="none"/>
    </w:rPr>
  </w:style>
  <w:style w:type="character" w:customStyle="1" w:styleId="WW8Num1822z0">
    <w:name w:val="WW8Num1822z0"/>
    <w:rPr>
      <w:b/>
      <w:i/>
    </w:rPr>
  </w:style>
  <w:style w:type="character" w:customStyle="1" w:styleId="WW8Num1824z0">
    <w:name w:val="WW8Num1824z0"/>
    <w:rPr>
      <w:rFonts w:ascii="Symbol" w:hAnsi="Symbol"/>
    </w:rPr>
  </w:style>
  <w:style w:type="character" w:customStyle="1" w:styleId="WW8Num1825z0">
    <w:name w:val="WW8Num1825z0"/>
    <w:rPr>
      <w:rFonts w:ascii="Wingdings" w:hAnsi="Wingdings"/>
    </w:rPr>
  </w:style>
  <w:style w:type="character" w:customStyle="1" w:styleId="WW8Num1826z0">
    <w:name w:val="WW8Num1826z0"/>
    <w:rPr>
      <w:rFonts w:ascii="Times New Roman" w:hAnsi="Times New Roman"/>
      <w:b/>
      <w:i w:val="0"/>
      <w:sz w:val="28"/>
      <w:u w:val="none"/>
    </w:rPr>
  </w:style>
  <w:style w:type="character" w:customStyle="1" w:styleId="WW8Num1828z0">
    <w:name w:val="WW8Num1828z0"/>
    <w:rPr>
      <w:rFonts w:ascii="Symbol" w:hAnsi="Symbol"/>
    </w:rPr>
  </w:style>
  <w:style w:type="character" w:customStyle="1" w:styleId="WW8Num1830z0">
    <w:name w:val="WW8Num1830z0"/>
    <w:rPr>
      <w:rFonts w:ascii="Symbol" w:hAnsi="Symbol"/>
    </w:rPr>
  </w:style>
  <w:style w:type="character" w:customStyle="1" w:styleId="WW8Num1832z1">
    <w:name w:val="WW8Num1832z1"/>
    <w:rPr>
      <w:rFonts w:ascii="Courier New" w:hAnsi="Courier New"/>
    </w:rPr>
  </w:style>
  <w:style w:type="character" w:customStyle="1" w:styleId="WW8Num1832z2">
    <w:name w:val="WW8Num1832z2"/>
    <w:rPr>
      <w:rFonts w:ascii="Wingdings" w:hAnsi="Wingdings"/>
    </w:rPr>
  </w:style>
  <w:style w:type="character" w:customStyle="1" w:styleId="WW8Num1832z3">
    <w:name w:val="WW8Num1832z3"/>
    <w:rPr>
      <w:rFonts w:ascii="Symbol" w:hAnsi="Symbol"/>
    </w:rPr>
  </w:style>
  <w:style w:type="character" w:customStyle="1" w:styleId="WW8Num1835z0">
    <w:name w:val="WW8Num1835z0"/>
    <w:rPr>
      <w:rFonts w:ascii="Wingdings" w:hAnsi="Wingdings"/>
    </w:rPr>
  </w:style>
  <w:style w:type="character" w:customStyle="1" w:styleId="WW8Num1836z0">
    <w:name w:val="WW8Num1836z0"/>
    <w:rPr>
      <w:rFonts w:ascii="Symbol" w:hAnsi="Symbol"/>
    </w:rPr>
  </w:style>
  <w:style w:type="character" w:customStyle="1" w:styleId="WW8Num1837z0">
    <w:name w:val="WW8Num1837z0"/>
    <w:rPr>
      <w:rFonts w:ascii="Symbol" w:hAnsi="Symbol"/>
    </w:rPr>
  </w:style>
  <w:style w:type="character" w:customStyle="1" w:styleId="WW8Num1839z0">
    <w:name w:val="WW8Num1839z0"/>
    <w:rPr>
      <w:rFonts w:ascii="Times New Roman" w:eastAsia="Times New Roman" w:hAnsi="Times New Roman" w:cs="Times New Roman"/>
    </w:rPr>
  </w:style>
  <w:style w:type="character" w:customStyle="1" w:styleId="WW8Num1839z1">
    <w:name w:val="WW8Num1839z1"/>
    <w:rPr>
      <w:rFonts w:ascii="Courier New" w:hAnsi="Courier New"/>
    </w:rPr>
  </w:style>
  <w:style w:type="character" w:customStyle="1" w:styleId="WW8Num1839z2">
    <w:name w:val="WW8Num1839z2"/>
    <w:rPr>
      <w:rFonts w:ascii="Wingdings" w:hAnsi="Wingdings"/>
    </w:rPr>
  </w:style>
  <w:style w:type="character" w:customStyle="1" w:styleId="WW8Num1839z3">
    <w:name w:val="WW8Num1839z3"/>
    <w:rPr>
      <w:rFonts w:ascii="Symbol" w:hAnsi="Symbol"/>
    </w:rPr>
  </w:style>
  <w:style w:type="character" w:customStyle="1" w:styleId="WW8Num1841z0">
    <w:name w:val="WW8Num1841z0"/>
    <w:rPr>
      <w:rFonts w:ascii="Symbol" w:hAnsi="Symbol"/>
    </w:rPr>
  </w:style>
  <w:style w:type="character" w:customStyle="1" w:styleId="WW8Num1843z0">
    <w:name w:val="WW8Num1843z0"/>
    <w:rPr>
      <w:rFonts w:ascii="Symbol" w:hAnsi="Symbol"/>
    </w:rPr>
  </w:style>
  <w:style w:type="character" w:customStyle="1" w:styleId="WW8Num1844z0">
    <w:name w:val="WW8Num1844z0"/>
    <w:rPr>
      <w:rFonts w:ascii="Symbol" w:hAnsi="Symbol"/>
    </w:rPr>
  </w:style>
  <w:style w:type="character" w:customStyle="1" w:styleId="WW8Num1845z0">
    <w:name w:val="WW8Num1845z0"/>
    <w:rPr>
      <w:rFonts w:ascii="Times New Roman" w:hAnsi="Times New Roman"/>
      <w:b/>
      <w:i w:val="0"/>
      <w:sz w:val="28"/>
      <w:u w:val="none"/>
    </w:rPr>
  </w:style>
  <w:style w:type="character" w:customStyle="1" w:styleId="WW8Num1846z0">
    <w:name w:val="WW8Num1846z0"/>
    <w:rPr>
      <w:rFonts w:ascii="Symbol" w:hAnsi="Symbol"/>
    </w:rPr>
  </w:style>
  <w:style w:type="character" w:customStyle="1" w:styleId="WW8Num1848z0">
    <w:name w:val="WW8Num1848z0"/>
    <w:rPr>
      <w:rFonts w:ascii="Symbol" w:hAnsi="Symbol"/>
      <w:sz w:val="24"/>
    </w:rPr>
  </w:style>
  <w:style w:type="character" w:customStyle="1" w:styleId="WW8Num1850z0">
    <w:name w:val="WW8Num1850z0"/>
    <w:rPr>
      <w:rFonts w:ascii="Symbol" w:hAnsi="Symbol"/>
      <w:color w:val="auto"/>
    </w:rPr>
  </w:style>
  <w:style w:type="character" w:customStyle="1" w:styleId="WW8Num1851z0">
    <w:name w:val="WW8Num1851z0"/>
    <w:rPr>
      <w:rFonts w:ascii="Wingdings" w:hAnsi="Wingdings"/>
    </w:rPr>
  </w:style>
  <w:style w:type="character" w:customStyle="1" w:styleId="WW8Num1852z0">
    <w:name w:val="WW8Num1852z0"/>
    <w:rPr>
      <w:rFonts w:ascii="Symbol" w:hAnsi="Symbol"/>
    </w:rPr>
  </w:style>
  <w:style w:type="character" w:customStyle="1" w:styleId="WW8Num1852z1">
    <w:name w:val="WW8Num1852z1"/>
    <w:rPr>
      <w:rFonts w:ascii="Courier New" w:hAnsi="Courier New"/>
    </w:rPr>
  </w:style>
  <w:style w:type="character" w:customStyle="1" w:styleId="WW8Num1852z2">
    <w:name w:val="WW8Num1852z2"/>
    <w:rPr>
      <w:rFonts w:ascii="Wingdings" w:hAnsi="Wingdings"/>
    </w:rPr>
  </w:style>
  <w:style w:type="character" w:customStyle="1" w:styleId="WW8Num1855z0">
    <w:name w:val="WW8Num1855z0"/>
    <w:rPr>
      <w:rFonts w:ascii="Symbol" w:hAnsi="Symbol"/>
    </w:rPr>
  </w:style>
  <w:style w:type="character" w:customStyle="1" w:styleId="WW8Num1856z0">
    <w:name w:val="WW8Num1856z0"/>
    <w:rPr>
      <w:rFonts w:ascii="Symbol" w:hAnsi="Symbol"/>
    </w:rPr>
  </w:style>
  <w:style w:type="character" w:customStyle="1" w:styleId="WW8Num1858z0">
    <w:name w:val="WW8Num1858z0"/>
    <w:rPr>
      <w:rFonts w:ascii="Wingdings" w:hAnsi="Wingdings"/>
    </w:rPr>
  </w:style>
  <w:style w:type="character" w:customStyle="1" w:styleId="WW8Num1859z0">
    <w:name w:val="WW8Num1859z0"/>
    <w:rPr>
      <w:rFonts w:ascii="Symbol" w:hAnsi="Symbol"/>
    </w:rPr>
  </w:style>
  <w:style w:type="character" w:customStyle="1" w:styleId="WW8Num1860z0">
    <w:name w:val="WW8Num1860z0"/>
    <w:rPr>
      <w:rFonts w:ascii="Wingdings" w:hAnsi="Wingdings"/>
    </w:rPr>
  </w:style>
  <w:style w:type="character" w:customStyle="1" w:styleId="WW8Num1860z1">
    <w:name w:val="WW8Num1860z1"/>
    <w:rPr>
      <w:rFonts w:ascii="Courier New" w:hAnsi="Courier New"/>
    </w:rPr>
  </w:style>
  <w:style w:type="character" w:customStyle="1" w:styleId="WW8Num1860z3">
    <w:name w:val="WW8Num1860z3"/>
    <w:rPr>
      <w:rFonts w:ascii="Symbol" w:hAnsi="Symbol"/>
    </w:rPr>
  </w:style>
  <w:style w:type="character" w:customStyle="1" w:styleId="WW8Num1861z0">
    <w:name w:val="WW8Num1861z0"/>
    <w:rPr>
      <w:rFonts w:ascii="Symbol" w:hAnsi="Symbol"/>
    </w:rPr>
  </w:style>
  <w:style w:type="character" w:customStyle="1" w:styleId="WW8Num1863z0">
    <w:name w:val="WW8Num1863z0"/>
    <w:rPr>
      <w:rFonts w:ascii="Symbol" w:hAnsi="Symbol"/>
    </w:rPr>
  </w:style>
  <w:style w:type="character" w:customStyle="1" w:styleId="WW8Num1864z0">
    <w:name w:val="WW8Num1864z0"/>
    <w:rPr>
      <w:rFonts w:ascii="Symbol" w:hAnsi="Symbol"/>
    </w:rPr>
  </w:style>
  <w:style w:type="character" w:customStyle="1" w:styleId="WW8Num1865z0">
    <w:name w:val="WW8Num1865z0"/>
    <w:rPr>
      <w:rFonts w:ascii="Wingdings" w:hAnsi="Wingdings"/>
    </w:rPr>
  </w:style>
  <w:style w:type="character" w:customStyle="1" w:styleId="WW8Num1869z0">
    <w:name w:val="WW8Num1869z0"/>
    <w:rPr>
      <w:rFonts w:ascii="Symbol" w:hAnsi="Symbol"/>
    </w:rPr>
  </w:style>
  <w:style w:type="character" w:customStyle="1" w:styleId="WW8Num1871z0">
    <w:name w:val="WW8Num1871z0"/>
    <w:rPr>
      <w:rFonts w:ascii="Symbol" w:hAnsi="Symbol"/>
      <w:b w:val="0"/>
      <w:i w:val="0"/>
      <w:color w:val="auto"/>
      <w:sz w:val="20"/>
    </w:rPr>
  </w:style>
  <w:style w:type="character" w:customStyle="1" w:styleId="WW8Num1872z0">
    <w:name w:val="WW8Num1872z0"/>
    <w:rPr>
      <w:rFonts w:ascii="Wingdings" w:hAnsi="Wingdings"/>
      <w:color w:val="auto"/>
      <w:sz w:val="24"/>
    </w:rPr>
  </w:style>
  <w:style w:type="character" w:customStyle="1" w:styleId="WW8Num1873z0">
    <w:name w:val="WW8Num1873z0"/>
    <w:rPr>
      <w:rFonts w:ascii="Wingdings" w:hAnsi="Wingdings"/>
    </w:rPr>
  </w:style>
  <w:style w:type="character" w:customStyle="1" w:styleId="WW8Num1874z0">
    <w:name w:val="WW8Num1874z0"/>
    <w:rPr>
      <w:rFonts w:ascii="Symbol" w:hAnsi="Symbol"/>
    </w:rPr>
  </w:style>
  <w:style w:type="character" w:customStyle="1" w:styleId="WW8Num1875z0">
    <w:name w:val="WW8Num1875z0"/>
    <w:rPr>
      <w:rFonts w:ascii="Wingdings" w:hAnsi="Wingdings"/>
      <w:sz w:val="16"/>
    </w:rPr>
  </w:style>
  <w:style w:type="character" w:customStyle="1" w:styleId="WW8Num1878z1">
    <w:name w:val="WW8Num1878z1"/>
    <w:rPr>
      <w:rFonts w:ascii="Courier New" w:hAnsi="Courier New"/>
    </w:rPr>
  </w:style>
  <w:style w:type="character" w:customStyle="1" w:styleId="WW8Num1878z2">
    <w:name w:val="WW8Num1878z2"/>
    <w:rPr>
      <w:rFonts w:ascii="Wingdings" w:hAnsi="Wingdings"/>
    </w:rPr>
  </w:style>
  <w:style w:type="character" w:customStyle="1" w:styleId="WW8Num1878z3">
    <w:name w:val="WW8Num1878z3"/>
    <w:rPr>
      <w:rFonts w:ascii="Symbol" w:hAnsi="Symbol"/>
    </w:rPr>
  </w:style>
  <w:style w:type="character" w:customStyle="1" w:styleId="WW8Num1879z0">
    <w:name w:val="WW8Num1879z0"/>
    <w:rPr>
      <w:rFonts w:ascii="Wingdings" w:hAnsi="Wingdings"/>
    </w:rPr>
  </w:style>
  <w:style w:type="character" w:customStyle="1" w:styleId="WW8Num1880z0">
    <w:name w:val="WW8Num1880z0"/>
    <w:rPr>
      <w:rFonts w:ascii="Wingdings" w:hAnsi="Wingdings"/>
    </w:rPr>
  </w:style>
  <w:style w:type="character" w:customStyle="1" w:styleId="WW8Num1882z0">
    <w:name w:val="WW8Num1882z0"/>
    <w:rPr>
      <w:b/>
      <w:i w:val="0"/>
    </w:rPr>
  </w:style>
  <w:style w:type="character" w:customStyle="1" w:styleId="WW8Num1883z0">
    <w:name w:val="WW8Num1883z0"/>
    <w:rPr>
      <w:rFonts w:ascii="Symbol" w:hAnsi="Symbol"/>
    </w:rPr>
  </w:style>
  <w:style w:type="character" w:customStyle="1" w:styleId="WW8Num1884z0">
    <w:name w:val="WW8Num1884z0"/>
    <w:rPr>
      <w:rFonts w:ascii="Wingdings" w:hAnsi="Wingdings"/>
    </w:rPr>
  </w:style>
  <w:style w:type="character" w:customStyle="1" w:styleId="WW8Num1886z0">
    <w:name w:val="WW8Num1886z0"/>
    <w:rPr>
      <w:rFonts w:ascii="Symbol" w:hAnsi="Symbol"/>
    </w:rPr>
  </w:style>
  <w:style w:type="character" w:customStyle="1" w:styleId="WW8Num1887z0">
    <w:name w:val="WW8Num1887z0"/>
    <w:rPr>
      <w:rFonts w:ascii="Times New Roman" w:hAnsi="Times New Roman"/>
      <w:b w:val="0"/>
      <w:i w:val="0"/>
      <w:sz w:val="24"/>
      <w:u w:val="none"/>
    </w:rPr>
  </w:style>
  <w:style w:type="character" w:customStyle="1" w:styleId="WW8Num1891z0">
    <w:name w:val="WW8Num1891z0"/>
    <w:rPr>
      <w:rFonts w:ascii="Symbol" w:hAnsi="Symbol"/>
    </w:rPr>
  </w:style>
  <w:style w:type="character" w:customStyle="1" w:styleId="WW8Num1892z0">
    <w:name w:val="WW8Num1892z0"/>
    <w:rPr>
      <w:rFonts w:ascii="Symbol" w:hAnsi="Symbol"/>
    </w:rPr>
  </w:style>
  <w:style w:type="character" w:customStyle="1" w:styleId="WW8Num1895z0">
    <w:name w:val="WW8Num1895z0"/>
    <w:rPr>
      <w:rFonts w:ascii="Times New Roman" w:hAnsi="Times New Roman"/>
    </w:rPr>
  </w:style>
  <w:style w:type="character" w:customStyle="1" w:styleId="WW8Num1899z0">
    <w:name w:val="WW8Num1899z0"/>
    <w:rPr>
      <w:rFonts w:ascii="Symbol" w:hAnsi="Symbol"/>
    </w:rPr>
  </w:style>
  <w:style w:type="character" w:customStyle="1" w:styleId="WW8Num1900z0">
    <w:name w:val="WW8Num1900z0"/>
    <w:rPr>
      <w:rFonts w:ascii="Symbol" w:hAnsi="Symbol"/>
    </w:rPr>
  </w:style>
  <w:style w:type="character" w:customStyle="1" w:styleId="WW8Num1901z0">
    <w:name w:val="WW8Num1901z0"/>
    <w:rPr>
      <w:rFonts w:ascii="Wingdings" w:hAnsi="Wingdings"/>
    </w:rPr>
  </w:style>
  <w:style w:type="character" w:customStyle="1" w:styleId="WW8NumSt5z0">
    <w:name w:val="WW8NumSt5z0"/>
    <w:rPr>
      <w:rFonts w:ascii="Symbol" w:hAnsi="Symbol"/>
    </w:rPr>
  </w:style>
  <w:style w:type="character" w:customStyle="1" w:styleId="WW8NumSt8z0">
    <w:name w:val="WW8NumSt8z0"/>
    <w:rPr>
      <w:rFonts w:ascii="Symbol" w:hAnsi="Symbol"/>
    </w:rPr>
  </w:style>
  <w:style w:type="character" w:customStyle="1" w:styleId="WW8NumSt9z0">
    <w:name w:val="WW8NumSt9z0"/>
    <w:rPr>
      <w:rFonts w:ascii="Symbol" w:hAnsi="Symbol"/>
      <w:sz w:val="24"/>
    </w:rPr>
  </w:style>
  <w:style w:type="character" w:customStyle="1" w:styleId="WW8NumSt10z0">
    <w:name w:val="WW8NumSt10z0"/>
    <w:rPr>
      <w:rFonts w:ascii="Wingdings" w:hAnsi="Wingdings"/>
      <w:b w:val="0"/>
      <w:i w:val="0"/>
      <w:sz w:val="24"/>
      <w:u w:val="none"/>
    </w:rPr>
  </w:style>
  <w:style w:type="character" w:customStyle="1" w:styleId="WW8NumSt15z0">
    <w:name w:val="WW8NumSt15z0"/>
    <w:rPr>
      <w:rFonts w:ascii="Symbol" w:hAnsi="Symbol"/>
    </w:rPr>
  </w:style>
  <w:style w:type="character" w:customStyle="1" w:styleId="WW8NumSt16z0">
    <w:name w:val="WW8NumSt16z0"/>
    <w:rPr>
      <w:rFonts w:ascii="Symbol" w:hAnsi="Symbol"/>
    </w:rPr>
  </w:style>
  <w:style w:type="character" w:customStyle="1" w:styleId="WW8NumSt26z0">
    <w:name w:val="WW8NumSt26z0"/>
    <w:rPr>
      <w:rFonts w:ascii="Wingdings" w:hAnsi="Wingdings"/>
      <w:b w:val="0"/>
      <w:i w:val="0"/>
      <w:sz w:val="24"/>
      <w:u w:val="none"/>
    </w:rPr>
  </w:style>
  <w:style w:type="character" w:customStyle="1" w:styleId="WW8NumSt103z0">
    <w:name w:val="WW8NumSt103z0"/>
    <w:rPr>
      <w:rFonts w:ascii="Symbol" w:hAnsi="Symbol"/>
    </w:rPr>
  </w:style>
  <w:style w:type="character" w:customStyle="1" w:styleId="WW8NumSt106z0">
    <w:name w:val="WW8NumSt106z0"/>
    <w:rPr>
      <w:rFonts w:ascii="Symbol" w:hAnsi="Symbol"/>
    </w:rPr>
  </w:style>
  <w:style w:type="character" w:customStyle="1" w:styleId="WW8NumSt115z0">
    <w:name w:val="WW8NumSt115z0"/>
    <w:rPr>
      <w:rFonts w:ascii="Helvetica" w:hAnsi="Helvetica"/>
    </w:rPr>
  </w:style>
  <w:style w:type="character" w:customStyle="1" w:styleId="WW8NumSt117z0">
    <w:name w:val="WW8NumSt117z0"/>
    <w:rPr>
      <w:rFonts w:ascii="Symbol" w:hAnsi="Symbol"/>
    </w:rPr>
  </w:style>
  <w:style w:type="character" w:customStyle="1" w:styleId="WW8NumSt121z0">
    <w:name w:val="WW8NumSt121z0"/>
    <w:rPr>
      <w:rFonts w:ascii="Wingdings" w:hAnsi="Wingdings"/>
      <w:b w:val="0"/>
      <w:i w:val="0"/>
      <w:sz w:val="24"/>
    </w:rPr>
  </w:style>
  <w:style w:type="character" w:customStyle="1" w:styleId="WW8NumSt144z0">
    <w:name w:val="WW8NumSt144z0"/>
    <w:rPr>
      <w:rFonts w:ascii="Symbol" w:hAnsi="Symbol"/>
    </w:rPr>
  </w:style>
  <w:style w:type="character" w:customStyle="1" w:styleId="WW8NumSt147z0">
    <w:name w:val="WW8NumSt147z0"/>
    <w:rPr>
      <w:rFonts w:ascii="Symbol" w:hAnsi="Symbol"/>
    </w:rPr>
  </w:style>
  <w:style w:type="character" w:customStyle="1" w:styleId="WW8NumSt150z0">
    <w:name w:val="WW8NumSt150z0"/>
    <w:rPr>
      <w:rFonts w:ascii="Symbol" w:hAnsi="Symbol"/>
      <w:b w:val="0"/>
      <w:i w:val="0"/>
      <w:sz w:val="28"/>
      <w:u w:val="none"/>
    </w:rPr>
  </w:style>
  <w:style w:type="character" w:customStyle="1" w:styleId="WW8NumSt157z0">
    <w:name w:val="WW8NumSt157z0"/>
    <w:rPr>
      <w:rFonts w:ascii="Symbol" w:hAnsi="Symbol"/>
    </w:rPr>
  </w:style>
  <w:style w:type="character" w:customStyle="1" w:styleId="WW8NumSt160z0">
    <w:name w:val="WW8NumSt160z0"/>
    <w:rPr>
      <w:rFonts w:ascii="Symbol" w:hAnsi="Symbol"/>
    </w:rPr>
  </w:style>
  <w:style w:type="character" w:customStyle="1" w:styleId="WW8NumSt165z0">
    <w:name w:val="WW8NumSt165z0"/>
    <w:rPr>
      <w:rFonts w:ascii="Wingdings" w:hAnsi="Wingdings"/>
    </w:rPr>
  </w:style>
  <w:style w:type="character" w:customStyle="1" w:styleId="WW8NumSt166z0">
    <w:name w:val="WW8NumSt166z0"/>
    <w:rPr>
      <w:rFonts w:ascii="Wingdings" w:hAnsi="Wingdings"/>
    </w:rPr>
  </w:style>
  <w:style w:type="character" w:customStyle="1" w:styleId="WW8NumSt168z0">
    <w:name w:val="WW8NumSt168z0"/>
    <w:rPr>
      <w:rFonts w:ascii="Wingdings" w:hAnsi="Wingdings"/>
    </w:rPr>
  </w:style>
  <w:style w:type="character" w:customStyle="1" w:styleId="WW8NumSt199z0">
    <w:name w:val="WW8NumSt199z0"/>
    <w:rPr>
      <w:rFonts w:ascii="Wingdings" w:hAnsi="Wingdings"/>
      <w:sz w:val="16"/>
    </w:rPr>
  </w:style>
  <w:style w:type="character" w:customStyle="1" w:styleId="WW8NumSt233z0">
    <w:name w:val="WW8NumSt233z0"/>
    <w:rPr>
      <w:rFonts w:ascii="Symbol" w:hAnsi="Symbol"/>
    </w:rPr>
  </w:style>
  <w:style w:type="character" w:customStyle="1" w:styleId="WW8NumSt262z0">
    <w:name w:val="WW8NumSt262z0"/>
    <w:rPr>
      <w:rFonts w:ascii="Wingdings" w:hAnsi="Wingdings"/>
      <w:b w:val="0"/>
      <w:i w:val="0"/>
      <w:sz w:val="24"/>
    </w:rPr>
  </w:style>
  <w:style w:type="character" w:customStyle="1" w:styleId="WW8NumSt288z0">
    <w:name w:val="WW8NumSt288z0"/>
    <w:rPr>
      <w:rFonts w:ascii="Wingdings" w:hAnsi="Wingdings"/>
      <w:b w:val="0"/>
      <w:i w:val="0"/>
      <w:sz w:val="24"/>
      <w:u w:val="none"/>
    </w:rPr>
  </w:style>
  <w:style w:type="character" w:customStyle="1" w:styleId="WW8NumSt308z0">
    <w:name w:val="WW8NumSt308z0"/>
    <w:rPr>
      <w:rFonts w:ascii="Times New Roman" w:hAnsi="Times New Roman"/>
    </w:rPr>
  </w:style>
  <w:style w:type="character" w:customStyle="1" w:styleId="WW8NumSt593z0">
    <w:name w:val="WW8NumSt593z0"/>
    <w:rPr>
      <w:rFonts w:ascii="Symbol" w:hAnsi="Symbol"/>
    </w:rPr>
  </w:style>
  <w:style w:type="character" w:customStyle="1" w:styleId="WW8NumSt593z1">
    <w:name w:val="WW8NumSt593z1"/>
    <w:rPr>
      <w:rFonts w:ascii="Courier New" w:hAnsi="Courier New"/>
    </w:rPr>
  </w:style>
  <w:style w:type="character" w:customStyle="1" w:styleId="WW8NumSt593z2">
    <w:name w:val="WW8NumSt593z2"/>
    <w:rPr>
      <w:rFonts w:ascii="Wingdings" w:hAnsi="Wingdings"/>
    </w:rPr>
  </w:style>
  <w:style w:type="character" w:customStyle="1" w:styleId="WW8NumSt678z0">
    <w:name w:val="WW8NumSt678z0"/>
    <w:rPr>
      <w:rFonts w:ascii="Symbol" w:hAnsi="Symbol"/>
    </w:rPr>
  </w:style>
  <w:style w:type="character" w:customStyle="1" w:styleId="WW8NumSt695z0">
    <w:name w:val="WW8NumSt695z0"/>
    <w:rPr>
      <w:rFonts w:ascii="Symbol" w:hAnsi="Symbol"/>
    </w:rPr>
  </w:style>
  <w:style w:type="character" w:customStyle="1" w:styleId="WW8NumSt696z0">
    <w:name w:val="WW8NumSt696z0"/>
    <w:rPr>
      <w:rFonts w:ascii="Wingdings" w:hAnsi="Wingdings"/>
    </w:rPr>
  </w:style>
  <w:style w:type="character" w:customStyle="1" w:styleId="WW8NumSt697z0">
    <w:name w:val="WW8NumSt697z0"/>
    <w:rPr>
      <w:rFonts w:ascii="Symbol" w:hAnsi="Symbol"/>
      <w:sz w:val="24"/>
    </w:rPr>
  </w:style>
  <w:style w:type="character" w:customStyle="1" w:styleId="WW8NumSt699z0">
    <w:name w:val="WW8NumSt699z0"/>
    <w:rPr>
      <w:rFonts w:ascii="Symbol" w:hAnsi="Symbol"/>
      <w:sz w:val="24"/>
    </w:rPr>
  </w:style>
  <w:style w:type="character" w:customStyle="1" w:styleId="WW8NumSt732z0">
    <w:name w:val="WW8NumSt732z0"/>
    <w:rPr>
      <w:rFonts w:ascii="Symbol" w:hAnsi="Symbol"/>
    </w:rPr>
  </w:style>
  <w:style w:type="character" w:customStyle="1" w:styleId="WW8NumSt745z0">
    <w:name w:val="WW8NumSt745z0"/>
    <w:rPr>
      <w:rFonts w:ascii="Symbol" w:hAnsi="Symbol"/>
    </w:rPr>
  </w:style>
  <w:style w:type="character" w:customStyle="1" w:styleId="WW8NumSt746z0">
    <w:name w:val="WW8NumSt746z0"/>
    <w:rPr>
      <w:rFonts w:ascii="Symbol" w:hAnsi="Symbol"/>
    </w:rPr>
  </w:style>
  <w:style w:type="character" w:customStyle="1" w:styleId="WW8NumSt750z0">
    <w:name w:val="WW8NumSt750z0"/>
    <w:rPr>
      <w:rFonts w:ascii="Symbol" w:hAnsi="Symbol"/>
    </w:rPr>
  </w:style>
  <w:style w:type="character" w:customStyle="1" w:styleId="WW8NumSt754z0">
    <w:name w:val="WW8NumSt754z0"/>
    <w:rPr>
      <w:rFonts w:ascii="Symbol" w:hAnsi="Symbol"/>
    </w:rPr>
  </w:style>
  <w:style w:type="character" w:customStyle="1" w:styleId="WW8NumSt791z0">
    <w:name w:val="WW8NumSt791z0"/>
    <w:rPr>
      <w:rFonts w:ascii="Symbol" w:hAnsi="Symbol"/>
      <w:sz w:val="24"/>
    </w:rPr>
  </w:style>
  <w:style w:type="character" w:customStyle="1" w:styleId="WW8NumSt796z0">
    <w:name w:val="WW8NumSt796z0"/>
    <w:rPr>
      <w:rFonts w:ascii="Symbol" w:hAnsi="Symbol"/>
      <w:sz w:val="24"/>
    </w:rPr>
  </w:style>
  <w:style w:type="character" w:customStyle="1" w:styleId="WW8NumSt813z0">
    <w:name w:val="WW8NumSt813z0"/>
    <w:rPr>
      <w:rFonts w:ascii="Times" w:hAnsi="Times"/>
    </w:rPr>
  </w:style>
  <w:style w:type="character" w:customStyle="1" w:styleId="WW8NumSt817z0">
    <w:name w:val="WW8NumSt817z0"/>
    <w:rPr>
      <w:rFonts w:ascii="Symbol" w:hAnsi="Symbol"/>
    </w:rPr>
  </w:style>
  <w:style w:type="character" w:customStyle="1" w:styleId="WW8NumSt818z0">
    <w:name w:val="WW8NumSt818z0"/>
    <w:rPr>
      <w:rFonts w:ascii="Symbol" w:hAnsi="Symbol"/>
      <w:sz w:val="28"/>
    </w:rPr>
  </w:style>
  <w:style w:type="character" w:customStyle="1" w:styleId="WW8NumSt819z0">
    <w:name w:val="WW8NumSt819z0"/>
    <w:rPr>
      <w:rFonts w:ascii="Symbol" w:hAnsi="Symbol"/>
    </w:rPr>
  </w:style>
  <w:style w:type="character" w:customStyle="1" w:styleId="WW8NumSt820z0">
    <w:name w:val="WW8NumSt820z0"/>
    <w:rPr>
      <w:rFonts w:ascii="Symbol" w:hAnsi="Symbol"/>
    </w:rPr>
  </w:style>
  <w:style w:type="character" w:customStyle="1" w:styleId="WW8NumSt823z0">
    <w:name w:val="WW8NumSt823z0"/>
    <w:rPr>
      <w:rFonts w:ascii="Symbol" w:hAnsi="Symbol"/>
      <w:b w:val="0"/>
      <w:i w:val="0"/>
      <w:sz w:val="20"/>
      <w:u w:val="none"/>
    </w:rPr>
  </w:style>
  <w:style w:type="character" w:customStyle="1" w:styleId="WW8NumSt837z0">
    <w:name w:val="WW8NumSt837z0"/>
    <w:rPr>
      <w:rFonts w:ascii="Symbol" w:hAnsi="Symbol"/>
    </w:rPr>
  </w:style>
  <w:style w:type="character" w:customStyle="1" w:styleId="WW8NumSt838z0">
    <w:name w:val="WW8NumSt838z0"/>
    <w:rPr>
      <w:rFonts w:ascii="Wingdings" w:hAnsi="Wingdings"/>
      <w:b w:val="0"/>
      <w:i w:val="0"/>
      <w:sz w:val="24"/>
      <w:u w:val="none"/>
    </w:rPr>
  </w:style>
  <w:style w:type="character" w:customStyle="1" w:styleId="WW8NumSt840z0">
    <w:name w:val="WW8NumSt840z0"/>
    <w:rPr>
      <w:rFonts w:ascii="Arial" w:hAnsi="Arial"/>
      <w:b w:val="0"/>
      <w:i w:val="0"/>
      <w:sz w:val="24"/>
      <w:u w:val="none"/>
    </w:rPr>
  </w:style>
  <w:style w:type="character" w:customStyle="1" w:styleId="WW8NumSt848z0">
    <w:name w:val="WW8NumSt848z0"/>
    <w:rPr>
      <w:rFonts w:ascii="Symbol" w:hAnsi="Symbol"/>
    </w:rPr>
  </w:style>
  <w:style w:type="character" w:customStyle="1" w:styleId="WW8NumSt863z0">
    <w:name w:val="WW8NumSt863z0"/>
    <w:rPr>
      <w:rFonts w:ascii="Symbol" w:hAnsi="Symbol"/>
    </w:rPr>
  </w:style>
  <w:style w:type="character" w:customStyle="1" w:styleId="WW8NumSt865z0">
    <w:name w:val="WW8NumSt865z0"/>
    <w:rPr>
      <w:rFonts w:ascii="Symbol" w:hAnsi="Symbol"/>
    </w:rPr>
  </w:style>
  <w:style w:type="character" w:customStyle="1" w:styleId="WW8NumSt866z0">
    <w:name w:val="WW8NumSt866z0"/>
    <w:rPr>
      <w:rFonts w:ascii="Symbol" w:hAnsi="Symbol"/>
    </w:rPr>
  </w:style>
  <w:style w:type="character" w:customStyle="1" w:styleId="WW8NumSt893z0">
    <w:name w:val="WW8NumSt893z0"/>
    <w:rPr>
      <w:rFonts w:ascii="Symbol" w:hAnsi="Symbol"/>
    </w:rPr>
  </w:style>
  <w:style w:type="character" w:customStyle="1" w:styleId="WW8NumSt896z0">
    <w:name w:val="WW8NumSt896z0"/>
    <w:rPr>
      <w:rFonts w:ascii="Symbol" w:hAnsi="Symbol"/>
    </w:rPr>
  </w:style>
  <w:style w:type="character" w:customStyle="1" w:styleId="WW8NumSt905z0">
    <w:name w:val="WW8NumSt905z0"/>
    <w:rPr>
      <w:rFonts w:ascii="Symbol" w:hAnsi="Symbol"/>
    </w:rPr>
  </w:style>
  <w:style w:type="character" w:customStyle="1" w:styleId="WW8NumSt919z0">
    <w:name w:val="WW8NumSt919z0"/>
    <w:rPr>
      <w:rFonts w:ascii="Symbol" w:hAnsi="Symbol"/>
    </w:rPr>
  </w:style>
  <w:style w:type="character" w:customStyle="1" w:styleId="WW8NumSt920z0">
    <w:name w:val="WW8NumSt920z0"/>
    <w:rPr>
      <w:rFonts w:ascii="Symbol" w:hAnsi="Symbol"/>
    </w:rPr>
  </w:style>
  <w:style w:type="character" w:customStyle="1" w:styleId="WW8NumSt941z0">
    <w:name w:val="WW8NumSt941z0"/>
    <w:rPr>
      <w:rFonts w:ascii="Symbol" w:hAnsi="Symbol"/>
    </w:rPr>
  </w:style>
  <w:style w:type="character" w:customStyle="1" w:styleId="WW8NumSt964z0">
    <w:name w:val="WW8NumSt964z0"/>
    <w:rPr>
      <w:rFonts w:ascii="Symbol" w:hAnsi="Symbol"/>
    </w:rPr>
  </w:style>
  <w:style w:type="character" w:customStyle="1" w:styleId="WW8NumSt973z0">
    <w:name w:val="WW8NumSt973z0"/>
    <w:rPr>
      <w:rFonts w:ascii="Symbol" w:hAnsi="Symbol"/>
    </w:rPr>
  </w:style>
  <w:style w:type="character" w:customStyle="1" w:styleId="WW8NumSt974z0">
    <w:name w:val="WW8NumSt974z0"/>
    <w:rPr>
      <w:rFonts w:ascii="Symbol" w:hAnsi="Symbol"/>
    </w:rPr>
  </w:style>
  <w:style w:type="character" w:customStyle="1" w:styleId="WW8NumSt976z0">
    <w:name w:val="WW8NumSt976z0"/>
    <w:rPr>
      <w:rFonts w:ascii="Arial" w:hAnsi="Arial"/>
      <w:b w:val="0"/>
      <w:i w:val="0"/>
      <w:sz w:val="24"/>
      <w:u w:val="none"/>
    </w:rPr>
  </w:style>
  <w:style w:type="character" w:customStyle="1" w:styleId="WW8NumSt983z0">
    <w:name w:val="WW8NumSt983z0"/>
    <w:rPr>
      <w:rFonts w:ascii="Arial" w:hAnsi="Arial"/>
      <w:b w:val="0"/>
      <w:i w:val="0"/>
      <w:sz w:val="24"/>
      <w:u w:val="none"/>
    </w:rPr>
  </w:style>
  <w:style w:type="character" w:customStyle="1" w:styleId="WW8NumSt992z0">
    <w:name w:val="WW8NumSt992z0"/>
    <w:rPr>
      <w:rFonts w:ascii="Times New Roman" w:hAnsi="Times New Roman"/>
      <w:b w:val="0"/>
      <w:i w:val="0"/>
      <w:sz w:val="24"/>
      <w:u w:val="none"/>
    </w:rPr>
  </w:style>
  <w:style w:type="character" w:customStyle="1" w:styleId="WW8NumSt996z0">
    <w:name w:val="WW8NumSt996z0"/>
    <w:rPr>
      <w:rFonts w:ascii="Symbol" w:hAnsi="Symbol"/>
    </w:rPr>
  </w:style>
  <w:style w:type="character" w:customStyle="1" w:styleId="WW8NumSt998z0">
    <w:name w:val="WW8NumSt998z0"/>
    <w:rPr>
      <w:rFonts w:ascii="Symbol" w:hAnsi="Symbol"/>
    </w:rPr>
  </w:style>
  <w:style w:type="character" w:customStyle="1" w:styleId="WW8NumSt1002z0">
    <w:name w:val="WW8NumSt1002z0"/>
    <w:rPr>
      <w:rFonts w:ascii="Wingdings" w:hAnsi="Wingdings"/>
      <w:b w:val="0"/>
      <w:i w:val="0"/>
      <w:sz w:val="24"/>
      <w:u w:val="none"/>
    </w:rPr>
  </w:style>
  <w:style w:type="character" w:customStyle="1" w:styleId="WW8NumSt1011z0">
    <w:name w:val="WW8NumSt1011z0"/>
    <w:rPr>
      <w:rFonts w:ascii="Symbol" w:hAnsi="Symbol"/>
    </w:rPr>
  </w:style>
  <w:style w:type="character" w:customStyle="1" w:styleId="WW8NumSt1013z0">
    <w:name w:val="WW8NumSt1013z0"/>
    <w:rPr>
      <w:rFonts w:ascii="Symbol" w:hAnsi="Symbol"/>
    </w:rPr>
  </w:style>
  <w:style w:type="character" w:customStyle="1" w:styleId="WW8NumSt1018z0">
    <w:name w:val="WW8NumSt1018z0"/>
    <w:rPr>
      <w:rFonts w:ascii="Symbol" w:hAnsi="Symbol"/>
    </w:rPr>
  </w:style>
  <w:style w:type="character" w:customStyle="1" w:styleId="WW8NumSt1041z0">
    <w:name w:val="WW8NumSt1041z0"/>
    <w:rPr>
      <w:rFonts w:ascii="Symbol" w:hAnsi="Symbol"/>
    </w:rPr>
  </w:style>
  <w:style w:type="character" w:customStyle="1" w:styleId="WW8NumSt1042z0">
    <w:name w:val="WW8NumSt1042z0"/>
    <w:rPr>
      <w:rFonts w:ascii="Symbol" w:hAnsi="Symbol"/>
    </w:rPr>
  </w:style>
  <w:style w:type="character" w:customStyle="1" w:styleId="WW8NumSt1049z0">
    <w:name w:val="WW8NumSt1049z0"/>
    <w:rPr>
      <w:rFonts w:ascii="Arial" w:hAnsi="Arial"/>
      <w:b w:val="0"/>
      <w:i w:val="0"/>
      <w:sz w:val="24"/>
      <w:u w:val="none"/>
    </w:rPr>
  </w:style>
  <w:style w:type="character" w:customStyle="1" w:styleId="WW8NumSt1059z0">
    <w:name w:val="WW8NumSt1059z0"/>
    <w:rPr>
      <w:rFonts w:ascii="Arial" w:hAnsi="Arial"/>
      <w:b w:val="0"/>
      <w:i w:val="0"/>
      <w:sz w:val="24"/>
      <w:u w:val="none"/>
    </w:rPr>
  </w:style>
  <w:style w:type="character" w:customStyle="1" w:styleId="WW8NumSt1061z0">
    <w:name w:val="WW8NumSt1061z0"/>
    <w:rPr>
      <w:rFonts w:ascii="Times New Roman" w:hAnsi="Times New Roman"/>
      <w:b w:val="0"/>
      <w:i w:val="0"/>
      <w:sz w:val="24"/>
      <w:u w:val="none"/>
    </w:rPr>
  </w:style>
  <w:style w:type="character" w:customStyle="1" w:styleId="WW8NumSt1071z0">
    <w:name w:val="WW8NumSt1071z0"/>
    <w:rPr>
      <w:rFonts w:ascii="Symbol" w:hAnsi="Symbol"/>
    </w:rPr>
  </w:style>
  <w:style w:type="character" w:customStyle="1" w:styleId="WW8NumSt1075z0">
    <w:name w:val="WW8NumSt1075z0"/>
    <w:rPr>
      <w:rFonts w:ascii="Symbol" w:hAnsi="Symbol"/>
      <w:b w:val="0"/>
      <w:i w:val="0"/>
      <w:sz w:val="24"/>
      <w:u w:val="none"/>
    </w:rPr>
  </w:style>
  <w:style w:type="character" w:customStyle="1" w:styleId="WW8NumSt1079z0">
    <w:name w:val="WW8NumSt1079z0"/>
    <w:rPr>
      <w:rFonts w:ascii="Wingdings" w:hAnsi="Wingdings"/>
      <w:b w:val="0"/>
      <w:i w:val="0"/>
      <w:sz w:val="24"/>
      <w:u w:val="none"/>
    </w:rPr>
  </w:style>
  <w:style w:type="character" w:customStyle="1" w:styleId="WW8NumSt1080z0">
    <w:name w:val="WW8NumSt1080z0"/>
    <w:rPr>
      <w:rFonts w:ascii="Arial" w:hAnsi="Arial"/>
      <w:b w:val="0"/>
      <w:i w:val="0"/>
      <w:sz w:val="24"/>
      <w:u w:val="none"/>
    </w:rPr>
  </w:style>
  <w:style w:type="character" w:customStyle="1" w:styleId="WW8NumSt1119z0">
    <w:name w:val="WW8NumSt1119z0"/>
    <w:rPr>
      <w:b w:val="0"/>
      <w:i w:val="0"/>
    </w:rPr>
  </w:style>
  <w:style w:type="character" w:customStyle="1" w:styleId="WW8NumSt1121z0">
    <w:name w:val="WW8NumSt1121z0"/>
    <w:rPr>
      <w:rFonts w:ascii="Symbol" w:hAnsi="Symbol"/>
    </w:rPr>
  </w:style>
  <w:style w:type="character" w:customStyle="1" w:styleId="WW8NumSt1154z0">
    <w:name w:val="WW8NumSt1154z0"/>
    <w:rPr>
      <w:rFonts w:ascii="Times New Roman" w:hAnsi="Times New Roman"/>
      <w:b w:val="0"/>
      <w:i w:val="0"/>
      <w:sz w:val="24"/>
      <w:u w:val="none"/>
    </w:rPr>
  </w:style>
  <w:style w:type="character" w:customStyle="1" w:styleId="WW8NumSt1177z0">
    <w:name w:val="WW8NumSt1177z0"/>
    <w:rPr>
      <w:rFonts w:ascii="Symbol" w:hAnsi="Symbol"/>
      <w:sz w:val="24"/>
    </w:rPr>
  </w:style>
  <w:style w:type="character" w:customStyle="1" w:styleId="WW8NumSt1178z0">
    <w:name w:val="WW8NumSt1178z0"/>
    <w:rPr>
      <w:rFonts w:ascii="Symbol" w:hAnsi="Symbol"/>
      <w:sz w:val="24"/>
    </w:rPr>
  </w:style>
  <w:style w:type="character" w:customStyle="1" w:styleId="WW8NumSt1193z0">
    <w:name w:val="WW8NumSt1193z0"/>
    <w:rPr>
      <w:b w:val="0"/>
      <w:i w:val="0"/>
    </w:rPr>
  </w:style>
  <w:style w:type="character" w:customStyle="1" w:styleId="WW8NumSt1195z0">
    <w:name w:val="WW8NumSt1195z0"/>
    <w:rPr>
      <w:rFonts w:ascii="Symbol" w:hAnsi="Symbol"/>
    </w:rPr>
  </w:style>
  <w:style w:type="character" w:customStyle="1" w:styleId="WW8NumSt1197z0">
    <w:name w:val="WW8NumSt1197z0"/>
    <w:rPr>
      <w:rFonts w:ascii="Symbol" w:hAnsi="Symbol"/>
    </w:rPr>
  </w:style>
  <w:style w:type="character" w:customStyle="1" w:styleId="WW8NumSt1256z0">
    <w:name w:val="WW8NumSt1256z0"/>
    <w:rPr>
      <w:rFonts w:ascii="Symbol" w:hAnsi="Symbol"/>
    </w:rPr>
  </w:style>
  <w:style w:type="character" w:customStyle="1" w:styleId="WW8NumSt1258z0">
    <w:name w:val="WW8NumSt1258z0"/>
    <w:rPr>
      <w:rFonts w:ascii="Times New Roman" w:hAnsi="Times New Roman"/>
      <w:b w:val="0"/>
      <w:i w:val="0"/>
      <w:sz w:val="24"/>
      <w:u w:val="none"/>
    </w:rPr>
  </w:style>
  <w:style w:type="character" w:customStyle="1" w:styleId="WW8NumSt1261z0">
    <w:name w:val="WW8NumSt1261z0"/>
    <w:rPr>
      <w:rFonts w:ascii="Times New Roman" w:hAnsi="Times New Roman"/>
      <w:b w:val="0"/>
      <w:i w:val="0"/>
      <w:sz w:val="24"/>
      <w:u w:val="none"/>
    </w:rPr>
  </w:style>
  <w:style w:type="character" w:customStyle="1" w:styleId="WW8NumSt1262z0">
    <w:name w:val="WW8NumSt1262z0"/>
    <w:rPr>
      <w:rFonts w:ascii="Symbol" w:hAnsi="Symbol"/>
    </w:rPr>
  </w:style>
  <w:style w:type="character" w:customStyle="1" w:styleId="WW8NumSt1607z0">
    <w:name w:val="WW8NumSt1607z0"/>
    <w:rPr>
      <w:rFonts w:ascii="Symbol" w:hAnsi="Symbol"/>
    </w:rPr>
  </w:style>
  <w:style w:type="character" w:customStyle="1" w:styleId="WW8NumSt1z0">
    <w:name w:val="WW8NumSt1z0"/>
    <w:rPr>
      <w:rFonts w:ascii="Symbol" w:hAnsi="Symbol"/>
    </w:rPr>
  </w:style>
  <w:style w:type="character" w:customStyle="1" w:styleId="WW8Num105z1">
    <w:name w:val="WW8Num105z1"/>
    <w:rPr>
      <w:rFonts w:ascii="Courier New" w:hAnsi="Courier New" w:cs="Courier New"/>
    </w:rPr>
  </w:style>
  <w:style w:type="character" w:customStyle="1" w:styleId="WW8Num105z3">
    <w:name w:val="WW8Num105z3"/>
    <w:rPr>
      <w:rFonts w:ascii="Symbol" w:hAnsi="Symbol"/>
    </w:rPr>
  </w:style>
  <w:style w:type="paragraph" w:customStyle="1" w:styleId="Nagwek40">
    <w:name w:val="Nagłówek4"/>
    <w:basedOn w:val="Normalny"/>
    <w:next w:val="Tekstpodstawowy"/>
    <w:rsid w:val="00321AD2"/>
    <w:pPr>
      <w:keepNext/>
      <w:spacing w:before="240" w:after="120"/>
    </w:pPr>
    <w:rPr>
      <w:rFonts w:eastAsia="Lucida Sans Unicode" w:cs="Mangal"/>
      <w:i/>
      <w:szCs w:val="28"/>
    </w:rPr>
  </w:style>
  <w:style w:type="paragraph" w:styleId="Tekstpodstawowy">
    <w:name w:val="Body Text"/>
    <w:basedOn w:val="Normalny"/>
    <w:pPr>
      <w:spacing w:line="120" w:lineRule="atLeast"/>
    </w:pPr>
    <w:rPr>
      <w:b/>
    </w:rPr>
  </w:style>
  <w:style w:type="paragraph" w:styleId="Lista">
    <w:name w:val="List"/>
    <w:basedOn w:val="Normalny"/>
    <w:next w:val="Lista-kontynuacja1"/>
    <w:pPr>
      <w:keepNext/>
      <w:numPr>
        <w:numId w:val="3"/>
      </w:numPr>
      <w:spacing w:before="240" w:line="360" w:lineRule="auto"/>
      <w:ind w:left="0" w:firstLine="0"/>
    </w:pPr>
    <w:rPr>
      <w:b/>
    </w:rPr>
  </w:style>
  <w:style w:type="paragraph" w:customStyle="1" w:styleId="Podpis4">
    <w:name w:val="Podpis4"/>
    <w:basedOn w:val="Normalny"/>
    <w:pPr>
      <w:suppressLineNumbers/>
      <w:spacing w:before="120" w:after="120"/>
    </w:pPr>
    <w:rPr>
      <w:rFonts w:cs="Mangal"/>
      <w:i/>
      <w:iCs/>
      <w:szCs w:val="24"/>
    </w:rPr>
  </w:style>
  <w:style w:type="paragraph" w:customStyle="1" w:styleId="Indeks">
    <w:name w:val="Indeks"/>
    <w:basedOn w:val="Normalny"/>
    <w:pPr>
      <w:suppressLineNumbers/>
    </w:pPr>
    <w:rPr>
      <w:rFonts w:cs="Tahoma"/>
    </w:rPr>
  </w:style>
  <w:style w:type="paragraph" w:customStyle="1" w:styleId="Nagwek30">
    <w:name w:val="Nagłówek3"/>
    <w:basedOn w:val="Normalny"/>
    <w:next w:val="Tekstpodstawowy"/>
    <w:pPr>
      <w:keepNext/>
      <w:spacing w:before="240" w:after="120"/>
    </w:pPr>
    <w:rPr>
      <w:rFonts w:eastAsia="Lucida Sans Unicode" w:cs="Mangal"/>
      <w:sz w:val="28"/>
      <w:szCs w:val="28"/>
    </w:rPr>
  </w:style>
  <w:style w:type="paragraph" w:customStyle="1" w:styleId="Podpis3">
    <w:name w:val="Podpis3"/>
    <w:basedOn w:val="Normalny"/>
    <w:pPr>
      <w:suppressLineNumbers/>
      <w:spacing w:before="120" w:after="120"/>
    </w:pPr>
    <w:rPr>
      <w:rFonts w:cs="Mangal"/>
      <w:i/>
      <w:iCs/>
      <w:szCs w:val="24"/>
    </w:rPr>
  </w:style>
  <w:style w:type="paragraph" w:customStyle="1" w:styleId="Nagwek20">
    <w:name w:val="Nagłówek2"/>
    <w:basedOn w:val="Normalny"/>
    <w:next w:val="Tekstpodstawowy"/>
    <w:pPr>
      <w:keepNext/>
      <w:spacing w:before="240" w:after="120"/>
    </w:pPr>
    <w:rPr>
      <w:rFonts w:eastAsia="Lucida Sans Unicode" w:cs="Mangal"/>
      <w:sz w:val="28"/>
      <w:szCs w:val="28"/>
    </w:rPr>
  </w:style>
  <w:style w:type="paragraph" w:customStyle="1" w:styleId="Podpis2">
    <w:name w:val="Podpis2"/>
    <w:basedOn w:val="Normalny"/>
    <w:pPr>
      <w:suppressLineNumbers/>
      <w:spacing w:before="120" w:after="120"/>
    </w:pPr>
    <w:rPr>
      <w:rFonts w:cs="Mangal"/>
      <w:i/>
      <w:iCs/>
      <w:szCs w:val="24"/>
    </w:rPr>
  </w:style>
  <w:style w:type="paragraph" w:styleId="Tekstpodstawowywcity">
    <w:name w:val="Body Text Indent"/>
    <w:basedOn w:val="Normalny"/>
    <w:link w:val="TekstpodstawowywcityZnak"/>
    <w:pPr>
      <w:spacing w:line="120" w:lineRule="atLeast"/>
      <w:ind w:firstLine="708"/>
    </w:pPr>
    <w:rPr>
      <w:b/>
    </w:rPr>
  </w:style>
  <w:style w:type="paragraph" w:customStyle="1" w:styleId="Podpis1">
    <w:name w:val="Podpis1"/>
    <w:basedOn w:val="Normalny"/>
    <w:pPr>
      <w:suppressLineNumbers/>
      <w:spacing w:before="120" w:after="120"/>
    </w:pPr>
    <w:rPr>
      <w:rFonts w:cs="Tahoma"/>
      <w:i/>
      <w:iCs/>
      <w:szCs w:val="24"/>
    </w:rPr>
  </w:style>
  <w:style w:type="paragraph" w:styleId="Nagwek">
    <w:name w:val="header"/>
    <w:basedOn w:val="Normalny"/>
    <w:next w:val="Tekstpodstawowy"/>
    <w:link w:val="NagwekZnak"/>
    <w:pPr>
      <w:keepNext/>
      <w:spacing w:before="240" w:after="120"/>
    </w:pPr>
    <w:rPr>
      <w:rFonts w:eastAsia="Lucida Sans Unicode" w:cs="Tahoma"/>
      <w:sz w:val="28"/>
      <w:szCs w:val="28"/>
    </w:rPr>
  </w:style>
  <w:style w:type="paragraph" w:customStyle="1" w:styleId="Nagwek11">
    <w:name w:val="Nagłówek1"/>
    <w:basedOn w:val="Normalny"/>
    <w:next w:val="Tekstpodstawowy"/>
    <w:pPr>
      <w:keepNext/>
      <w:spacing w:before="240" w:after="120"/>
    </w:pPr>
    <w:rPr>
      <w:rFonts w:eastAsia="MS Mincho" w:cs="Tahoma"/>
      <w:sz w:val="28"/>
      <w:szCs w:val="28"/>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Cs/>
    </w:rPr>
  </w:style>
  <w:style w:type="paragraph" w:customStyle="1" w:styleId="Tabela">
    <w:name w:val="Tabela"/>
    <w:basedOn w:val="Normalny"/>
    <w:pPr>
      <w:keepLines/>
      <w:widowControl w:val="0"/>
      <w:spacing w:before="60"/>
    </w:pPr>
    <w:rPr>
      <w:b/>
    </w:rPr>
  </w:style>
  <w:style w:type="paragraph" w:customStyle="1" w:styleId="Zawartoramki">
    <w:name w:val="Zawartość ramki"/>
    <w:basedOn w:val="Tekstpodstawowy"/>
  </w:style>
  <w:style w:type="paragraph" w:styleId="Spistreci1">
    <w:name w:val="toc 1"/>
    <w:basedOn w:val="Normalny"/>
    <w:next w:val="Normalny"/>
    <w:uiPriority w:val="39"/>
    <w:pPr>
      <w:spacing w:before="120" w:after="120"/>
    </w:pPr>
    <w:rPr>
      <w:bCs/>
      <w:caps/>
      <w:sz w:val="20"/>
    </w:rPr>
  </w:style>
  <w:style w:type="paragraph" w:styleId="Spistreci2">
    <w:name w:val="toc 2"/>
    <w:basedOn w:val="Normalny"/>
    <w:next w:val="Normalny"/>
    <w:uiPriority w:val="39"/>
    <w:pPr>
      <w:ind w:left="240"/>
    </w:pPr>
    <w:rPr>
      <w:b/>
      <w:smallCaps/>
      <w:sz w:val="20"/>
    </w:rPr>
  </w:style>
  <w:style w:type="paragraph" w:styleId="Spistreci3">
    <w:name w:val="toc 3"/>
    <w:basedOn w:val="Normalny"/>
    <w:next w:val="Normalny"/>
    <w:uiPriority w:val="39"/>
    <w:pPr>
      <w:ind w:left="480"/>
    </w:pPr>
    <w:rPr>
      <w:b/>
      <w:i/>
      <w:iCs/>
      <w:sz w:val="20"/>
    </w:rPr>
  </w:style>
  <w:style w:type="paragraph" w:styleId="Spistreci4">
    <w:name w:val="toc 4"/>
    <w:basedOn w:val="Normalny"/>
    <w:next w:val="Normalny"/>
    <w:uiPriority w:val="39"/>
    <w:pPr>
      <w:ind w:left="720"/>
    </w:pPr>
    <w:rPr>
      <w:b/>
      <w:sz w:val="18"/>
      <w:szCs w:val="18"/>
    </w:rPr>
  </w:style>
  <w:style w:type="paragraph" w:styleId="Spistreci5">
    <w:name w:val="toc 5"/>
    <w:basedOn w:val="Normalny"/>
    <w:next w:val="Normalny"/>
    <w:uiPriority w:val="39"/>
    <w:pPr>
      <w:ind w:left="960"/>
    </w:pPr>
    <w:rPr>
      <w:b/>
      <w:sz w:val="18"/>
      <w:szCs w:val="18"/>
    </w:rPr>
  </w:style>
  <w:style w:type="paragraph" w:styleId="Spistreci6">
    <w:name w:val="toc 6"/>
    <w:basedOn w:val="Normalny"/>
    <w:next w:val="Normalny"/>
    <w:uiPriority w:val="39"/>
    <w:pPr>
      <w:ind w:left="1200"/>
    </w:pPr>
    <w:rPr>
      <w:b/>
      <w:sz w:val="18"/>
      <w:szCs w:val="18"/>
    </w:rPr>
  </w:style>
  <w:style w:type="paragraph" w:styleId="Spistreci7">
    <w:name w:val="toc 7"/>
    <w:basedOn w:val="Normalny"/>
    <w:next w:val="Normalny"/>
    <w:uiPriority w:val="39"/>
    <w:pPr>
      <w:ind w:left="1440"/>
    </w:pPr>
    <w:rPr>
      <w:b/>
      <w:sz w:val="18"/>
      <w:szCs w:val="18"/>
    </w:rPr>
  </w:style>
  <w:style w:type="paragraph" w:styleId="Spistreci8">
    <w:name w:val="toc 8"/>
    <w:basedOn w:val="Normalny"/>
    <w:next w:val="Normalny"/>
    <w:uiPriority w:val="39"/>
    <w:pPr>
      <w:ind w:left="1680"/>
    </w:pPr>
    <w:rPr>
      <w:b/>
      <w:sz w:val="18"/>
      <w:szCs w:val="18"/>
    </w:rPr>
  </w:style>
  <w:style w:type="paragraph" w:styleId="Spistreci9">
    <w:name w:val="toc 9"/>
    <w:basedOn w:val="Normalny"/>
    <w:next w:val="Normalny"/>
    <w:uiPriority w:val="39"/>
    <w:pPr>
      <w:ind w:left="1920"/>
    </w:pPr>
    <w:rPr>
      <w:b/>
      <w:sz w:val="18"/>
      <w:szCs w:val="18"/>
    </w:rPr>
  </w:style>
  <w:style w:type="paragraph" w:customStyle="1" w:styleId="Spistreci10">
    <w:name w:val="Spis treści 10"/>
    <w:basedOn w:val="Indeks"/>
    <w:pPr>
      <w:tabs>
        <w:tab w:val="right" w:leader="dot" w:pos="7090"/>
      </w:tabs>
      <w:ind w:left="2547"/>
    </w:pPr>
  </w:style>
  <w:style w:type="paragraph" w:styleId="Tytu">
    <w:name w:val="Title"/>
    <w:basedOn w:val="Normalny"/>
    <w:next w:val="Podtytu"/>
    <w:link w:val="TytuZnak"/>
    <w:qFormat/>
    <w:pPr>
      <w:spacing w:before="240" w:after="60"/>
      <w:jc w:val="center"/>
    </w:pPr>
    <w:rPr>
      <w:bCs/>
      <w:sz w:val="22"/>
      <w:szCs w:val="32"/>
    </w:rPr>
  </w:style>
  <w:style w:type="paragraph" w:styleId="Podtytu">
    <w:name w:val="Subtitle"/>
    <w:basedOn w:val="Nagwek"/>
    <w:next w:val="Tekstpodstawowy"/>
    <w:qFormat/>
    <w:pPr>
      <w:jc w:val="center"/>
    </w:pPr>
    <w:rPr>
      <w:i/>
      <w:iCs/>
    </w:rPr>
  </w:style>
  <w:style w:type="paragraph" w:customStyle="1" w:styleId="Tekstpodstawowy21">
    <w:name w:val="Tekst podstawowy 21"/>
    <w:basedOn w:val="Normalny"/>
    <w:link w:val="BodyText2Znak"/>
    <w:pPr>
      <w:tabs>
        <w:tab w:val="left" w:pos="6379"/>
      </w:tabs>
      <w:spacing w:line="360" w:lineRule="auto"/>
    </w:pPr>
    <w:rPr>
      <w:b/>
    </w:rPr>
  </w:style>
  <w:style w:type="paragraph" w:customStyle="1" w:styleId="Tekstpodstawowy31">
    <w:name w:val="Tekst podstawowy 31"/>
    <w:basedOn w:val="Normalny"/>
    <w:pPr>
      <w:tabs>
        <w:tab w:val="left" w:pos="6379"/>
      </w:tabs>
    </w:pPr>
    <w:rPr>
      <w:b/>
    </w:rPr>
  </w:style>
  <w:style w:type="paragraph" w:customStyle="1" w:styleId="Tekstpodstawowywcity22">
    <w:name w:val="Tekst podstawowy wcięty 22"/>
    <w:basedOn w:val="Normalny"/>
    <w:pPr>
      <w:ind w:firstLine="360"/>
    </w:pPr>
    <w:rPr>
      <w:b/>
    </w:rPr>
  </w:style>
  <w:style w:type="paragraph" w:customStyle="1" w:styleId="Plandokumentu1">
    <w:name w:val="Plan dokumentu1"/>
    <w:basedOn w:val="Normalny"/>
    <w:pPr>
      <w:shd w:val="clear" w:color="auto" w:fill="000080"/>
    </w:pPr>
    <w:rPr>
      <w:rFonts w:ascii="Tahoma" w:hAnsi="Tahoma"/>
    </w:rPr>
  </w:style>
  <w:style w:type="paragraph" w:customStyle="1" w:styleId="Tekstpodstawowywcity31">
    <w:name w:val="Tekst podstawowy wcięty 31"/>
    <w:basedOn w:val="Normalny"/>
    <w:pPr>
      <w:spacing w:line="120" w:lineRule="atLeast"/>
      <w:ind w:firstLine="720"/>
    </w:pPr>
    <w:rPr>
      <w:b/>
    </w:rPr>
  </w:style>
  <w:style w:type="paragraph" w:customStyle="1" w:styleId="Lista-kontynuacja1">
    <w:name w:val="Lista - kontynuacja1"/>
    <w:basedOn w:val="Lista"/>
    <w:pPr>
      <w:numPr>
        <w:numId w:val="4"/>
      </w:numPr>
      <w:ind w:left="0" w:firstLine="0"/>
    </w:pPr>
  </w:style>
  <w:style w:type="paragraph" w:customStyle="1" w:styleId="Listanumerowana1">
    <w:name w:val="Lista numerowana1"/>
    <w:basedOn w:val="Normalny"/>
    <w:pPr>
      <w:numPr>
        <w:numId w:val="5"/>
      </w:numPr>
      <w:spacing w:before="60" w:after="60" w:line="360" w:lineRule="auto"/>
      <w:ind w:left="0" w:firstLine="0"/>
    </w:pPr>
    <w:rPr>
      <w:b/>
    </w:rPr>
  </w:style>
  <w:style w:type="paragraph" w:customStyle="1" w:styleId="Wypunktowanie">
    <w:name w:val="Wypunktowanie"/>
    <w:basedOn w:val="Normalny"/>
    <w:pPr>
      <w:numPr>
        <w:numId w:val="9"/>
      </w:numPr>
      <w:spacing w:after="60" w:line="360" w:lineRule="auto"/>
      <w:ind w:left="0" w:firstLine="0"/>
    </w:pPr>
    <w:rPr>
      <w:b/>
    </w:rPr>
  </w:style>
  <w:style w:type="paragraph" w:customStyle="1" w:styleId="Listawypunktowana1">
    <w:name w:val="Lista wypunktowana1"/>
    <w:basedOn w:val="Normalny"/>
    <w:pPr>
      <w:numPr>
        <w:numId w:val="6"/>
      </w:numPr>
      <w:tabs>
        <w:tab w:val="left" w:pos="360"/>
      </w:tabs>
      <w:spacing w:before="60" w:after="60" w:line="360" w:lineRule="auto"/>
      <w:ind w:left="0" w:firstLine="0"/>
    </w:pPr>
    <w:rPr>
      <w:b/>
    </w:rPr>
  </w:style>
  <w:style w:type="paragraph" w:customStyle="1" w:styleId="Listawypunktowana2">
    <w:name w:val="Lista wypunktowana 2"/>
    <w:basedOn w:val="Normalny"/>
    <w:pPr>
      <w:numPr>
        <w:numId w:val="7"/>
      </w:numPr>
      <w:spacing w:after="60" w:line="360" w:lineRule="auto"/>
      <w:ind w:left="0" w:firstLine="0"/>
    </w:pPr>
    <w:rPr>
      <w:b/>
    </w:rPr>
  </w:style>
  <w:style w:type="paragraph" w:customStyle="1" w:styleId="Gwnytekst">
    <w:name w:val="Główny tekst"/>
    <w:basedOn w:val="Normalny"/>
    <w:pPr>
      <w:spacing w:before="240" w:line="360" w:lineRule="auto"/>
    </w:pPr>
    <w:rPr>
      <w:b/>
    </w:rPr>
  </w:style>
  <w:style w:type="paragraph" w:customStyle="1" w:styleId="Tekstpodstawowy22">
    <w:name w:val="Tekst podstawowy 22"/>
    <w:basedOn w:val="Normalny"/>
    <w:rPr>
      <w:b/>
    </w:rPr>
  </w:style>
  <w:style w:type="paragraph" w:customStyle="1" w:styleId="Tekstpodstawowywcity21">
    <w:name w:val="Tekst podstawowy wcięty 21"/>
    <w:basedOn w:val="Normalny"/>
    <w:pPr>
      <w:ind w:hanging="284"/>
    </w:pPr>
    <w:rPr>
      <w:b/>
    </w:rPr>
  </w:style>
  <w:style w:type="paragraph" w:customStyle="1" w:styleId="G3wnytekst">
    <w:name w:val="G3ówny tekst"/>
    <w:basedOn w:val="Normalny"/>
    <w:pPr>
      <w:spacing w:before="240" w:line="360" w:lineRule="auto"/>
    </w:pPr>
    <w:rPr>
      <w:b/>
    </w:rPr>
  </w:style>
  <w:style w:type="paragraph" w:customStyle="1" w:styleId="Standardowy15">
    <w:name w:val="Standardowy 1.5"/>
    <w:basedOn w:val="Normalny"/>
    <w:pPr>
      <w:spacing w:after="120"/>
    </w:pPr>
    <w:rPr>
      <w:b/>
    </w:rPr>
  </w:style>
  <w:style w:type="paragraph" w:customStyle="1" w:styleId="Tekstpodstawowy32">
    <w:name w:val="Tekst podstawowy 32"/>
    <w:basedOn w:val="Normalny"/>
    <w:pPr>
      <w:tabs>
        <w:tab w:val="decimal" w:pos="-993"/>
      </w:tabs>
      <w:overflowPunct w:val="0"/>
      <w:autoSpaceDE w:val="0"/>
      <w:spacing w:line="360" w:lineRule="auto"/>
      <w:ind w:right="-1"/>
      <w:textAlignment w:val="baseline"/>
    </w:pPr>
    <w:rPr>
      <w:b/>
    </w:rPr>
  </w:style>
  <w:style w:type="paragraph" w:customStyle="1" w:styleId="Zwykytekst1">
    <w:name w:val="Zwykły tekst1"/>
    <w:basedOn w:val="Normalny"/>
    <w:rPr>
      <w:rFonts w:ascii="Courier New" w:hAnsi="Courier New"/>
      <w:b/>
      <w:sz w:val="20"/>
    </w:rPr>
  </w:style>
  <w:style w:type="paragraph" w:customStyle="1" w:styleId="Numerowani">
    <w:name w:val="Numerowani"/>
    <w:basedOn w:val="Normalny"/>
    <w:pPr>
      <w:numPr>
        <w:numId w:val="2"/>
      </w:numPr>
      <w:spacing w:before="120" w:after="60" w:line="360" w:lineRule="auto"/>
      <w:ind w:left="0" w:firstLine="0"/>
    </w:pPr>
    <w:rPr>
      <w:b/>
      <w:sz w:val="22"/>
    </w:rPr>
  </w:style>
  <w:style w:type="paragraph" w:customStyle="1" w:styleId="Styl1Numerowania">
    <w:name w:val="Styl1Numerowania"/>
    <w:basedOn w:val="Normalny"/>
    <w:pPr>
      <w:numPr>
        <w:numId w:val="8"/>
      </w:numPr>
      <w:spacing w:before="120" w:after="60"/>
      <w:ind w:left="0" w:firstLine="0"/>
    </w:pPr>
    <w:rPr>
      <w:b/>
    </w:rPr>
  </w:style>
  <w:style w:type="paragraph" w:customStyle="1" w:styleId="Tekstkomentarza1">
    <w:name w:val="Tekst komentarza1"/>
    <w:basedOn w:val="Normalny"/>
  </w:style>
  <w:style w:type="paragraph" w:customStyle="1" w:styleId="Tekstpodstawowywcity210">
    <w:name w:val="Tekst podstawowy wcięty 21"/>
    <w:basedOn w:val="Normalny"/>
    <w:pPr>
      <w:spacing w:line="360" w:lineRule="auto"/>
      <w:ind w:firstLine="708"/>
    </w:pPr>
    <w:rPr>
      <w:rFonts w:cs="Arial"/>
      <w:color w:val="FFFF00"/>
    </w:rPr>
  </w:style>
  <w:style w:type="paragraph" w:customStyle="1" w:styleId="Nagwek10">
    <w:name w:val="Nagłówek 10"/>
    <w:basedOn w:val="Nagwek11"/>
    <w:next w:val="Tekstpodstawowy"/>
    <w:pPr>
      <w:numPr>
        <w:ilvl w:val="8"/>
        <w:numId w:val="1"/>
      </w:numPr>
      <w:outlineLvl w:val="8"/>
    </w:pPr>
    <w:rPr>
      <w:bCs/>
      <w:sz w:val="21"/>
      <w:szCs w:val="21"/>
    </w:rPr>
  </w:style>
  <w:style w:type="paragraph" w:customStyle="1" w:styleId="Lista-kontynuacja2">
    <w:name w:val="Lista - kontynuacja2"/>
    <w:basedOn w:val="Normalny"/>
    <w:pPr>
      <w:spacing w:after="120"/>
      <w:ind w:left="283"/>
    </w:pPr>
  </w:style>
  <w:style w:type="paragraph" w:styleId="Listapunktowana">
    <w:name w:val="List Bullet"/>
    <w:basedOn w:val="Normalny"/>
    <w:pPr>
      <w:spacing w:line="360" w:lineRule="auto"/>
    </w:pPr>
  </w:style>
  <w:style w:type="paragraph" w:customStyle="1" w:styleId="Tekstkomentarza2">
    <w:name w:val="Tekst komentarza2"/>
    <w:basedOn w:val="Normalny"/>
  </w:style>
  <w:style w:type="paragraph" w:customStyle="1" w:styleId="Tekstpodstawowy220">
    <w:name w:val="Tekst podstawowy 22"/>
    <w:basedOn w:val="Normalny"/>
    <w:pPr>
      <w:spacing w:line="360" w:lineRule="auto"/>
    </w:pPr>
    <w:rPr>
      <w:iCs/>
    </w:rPr>
  </w:style>
  <w:style w:type="character" w:styleId="Hipercze">
    <w:name w:val="Hyperlink"/>
    <w:uiPriority w:val="99"/>
    <w:rsid w:val="000C1CB2"/>
    <w:rPr>
      <w:color w:val="000080"/>
      <w:u w:val="single"/>
    </w:rPr>
  </w:style>
  <w:style w:type="paragraph" w:styleId="NormalnyWeb">
    <w:name w:val="Normal (Web)"/>
    <w:basedOn w:val="Normalny"/>
    <w:rsid w:val="000C1CB2"/>
    <w:pPr>
      <w:suppressAutoHyphens w:val="0"/>
      <w:spacing w:before="100" w:beforeAutospacing="1" w:after="119"/>
      <w:outlineLvl w:val="9"/>
    </w:pPr>
    <w:rPr>
      <w:b/>
      <w:kern w:val="0"/>
      <w:szCs w:val="24"/>
      <w:lang w:eastAsia="pl-PL"/>
    </w:rPr>
  </w:style>
  <w:style w:type="paragraph" w:customStyle="1" w:styleId="sdfootnote">
    <w:name w:val="sdfootnote"/>
    <w:basedOn w:val="Normalny"/>
    <w:rsid w:val="000C1CB2"/>
    <w:pPr>
      <w:suppressAutoHyphens w:val="0"/>
      <w:spacing w:before="100" w:beforeAutospacing="1"/>
      <w:ind w:left="284" w:hanging="284"/>
      <w:outlineLvl w:val="9"/>
    </w:pPr>
    <w:rPr>
      <w:b/>
      <w:kern w:val="0"/>
      <w:sz w:val="20"/>
      <w:lang w:eastAsia="pl-PL"/>
    </w:rPr>
  </w:style>
  <w:style w:type="paragraph" w:customStyle="1" w:styleId="Styl1">
    <w:name w:val="Styl1"/>
    <w:basedOn w:val="Tekstpodstawowy"/>
    <w:rsid w:val="000C1CB2"/>
    <w:pPr>
      <w:spacing w:line="360" w:lineRule="auto"/>
      <w:ind w:left="1008"/>
    </w:pPr>
    <w:rPr>
      <w:bCs/>
      <w:szCs w:val="22"/>
    </w:rPr>
  </w:style>
  <w:style w:type="paragraph" w:customStyle="1" w:styleId="Styl2">
    <w:name w:val="Styl2"/>
    <w:basedOn w:val="Tekstpodstawowy"/>
    <w:next w:val="Spisilustracji"/>
    <w:rsid w:val="000C1CB2"/>
    <w:pPr>
      <w:spacing w:line="360" w:lineRule="auto"/>
      <w:ind w:left="1008"/>
    </w:pPr>
    <w:rPr>
      <w:bCs/>
      <w:szCs w:val="22"/>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
    <w:basedOn w:val="Normalny"/>
    <w:link w:val="TekstprzypisudolnegoZnak"/>
    <w:uiPriority w:val="99"/>
    <w:semiHidden/>
    <w:rsid w:val="00FA3A95"/>
    <w:rPr>
      <w:sz w:val="20"/>
    </w:rPr>
  </w:style>
  <w:style w:type="paragraph" w:styleId="Spisilustracji">
    <w:name w:val="table of figures"/>
    <w:basedOn w:val="Normalny"/>
    <w:next w:val="Normalny"/>
    <w:uiPriority w:val="99"/>
    <w:rsid w:val="000C1CB2"/>
    <w:pPr>
      <w:ind w:left="480" w:hanging="480"/>
    </w:pPr>
  </w:style>
  <w:style w:type="character" w:styleId="Odwoanieprzypisudolnego">
    <w:name w:val="footnote reference"/>
    <w:aliases w:val="Footnote Reference Number,Odwo³anie przypisu"/>
    <w:uiPriority w:val="99"/>
    <w:semiHidden/>
    <w:rsid w:val="00FA3A95"/>
    <w:rPr>
      <w:vertAlign w:val="superscript"/>
    </w:rPr>
  </w:style>
  <w:style w:type="paragraph" w:customStyle="1" w:styleId="Styl3">
    <w:name w:val="Styl3"/>
    <w:basedOn w:val="Nagwek1"/>
    <w:rsid w:val="003E0932"/>
    <w:pPr>
      <w:spacing w:line="360" w:lineRule="auto"/>
    </w:pPr>
    <w:rPr>
      <w:b w:val="0"/>
      <w:color w:val="0000FF"/>
      <w:szCs w:val="24"/>
    </w:rPr>
  </w:style>
  <w:style w:type="paragraph" w:customStyle="1" w:styleId="Styl4">
    <w:name w:val="Styl4"/>
    <w:basedOn w:val="Nagwek1"/>
    <w:rsid w:val="003E0932"/>
    <w:pPr>
      <w:spacing w:line="360" w:lineRule="auto"/>
    </w:pPr>
    <w:rPr>
      <w:b w:val="0"/>
      <w:color w:val="0000FF"/>
      <w:szCs w:val="24"/>
    </w:rPr>
  </w:style>
  <w:style w:type="paragraph" w:customStyle="1" w:styleId="Nagwek1Niebieski">
    <w:name w:val="Nagłówek 1 + Niebieski"/>
    <w:aliases w:val="Interlinia:  1,5 wiersza"/>
    <w:basedOn w:val="Nagwek2"/>
    <w:rsid w:val="003E0932"/>
    <w:pPr>
      <w:numPr>
        <w:ilvl w:val="0"/>
        <w:numId w:val="10"/>
      </w:numPr>
      <w:tabs>
        <w:tab w:val="left" w:pos="576"/>
      </w:tabs>
      <w:spacing w:line="360" w:lineRule="auto"/>
    </w:pPr>
    <w:rPr>
      <w:color w:val="0000FF"/>
      <w:szCs w:val="24"/>
    </w:rPr>
  </w:style>
  <w:style w:type="paragraph" w:customStyle="1" w:styleId="Nagwek2Niebieski">
    <w:name w:val="Nagłówek 2 + Niebieski"/>
    <w:basedOn w:val="Nagwek3"/>
    <w:next w:val="Nagwek3"/>
    <w:rsid w:val="003E0932"/>
    <w:pPr>
      <w:numPr>
        <w:ilvl w:val="0"/>
        <w:numId w:val="0"/>
      </w:numPr>
      <w:tabs>
        <w:tab w:val="num" w:pos="720"/>
      </w:tabs>
      <w:ind w:left="1276" w:hanging="425"/>
    </w:pPr>
    <w:rPr>
      <w:color w:val="0000FF"/>
    </w:rPr>
  </w:style>
  <w:style w:type="paragraph" w:customStyle="1" w:styleId="Styl5">
    <w:name w:val="Styl5"/>
    <w:basedOn w:val="Nagwek3"/>
    <w:rsid w:val="00E614EB"/>
    <w:rPr>
      <w:b/>
      <w:i w:val="0"/>
      <w:color w:val="0000FF"/>
    </w:rPr>
  </w:style>
  <w:style w:type="paragraph" w:customStyle="1" w:styleId="Nagwek3Niebieski">
    <w:name w:val="Nagłówek 3 + Niebieski"/>
    <w:basedOn w:val="Nagwek2Niebieski"/>
    <w:rsid w:val="00E614EB"/>
  </w:style>
  <w:style w:type="paragraph" w:customStyle="1" w:styleId="Styl6">
    <w:name w:val="Styl6"/>
    <w:basedOn w:val="Nagwek30"/>
    <w:rsid w:val="00E614EB"/>
    <w:pPr>
      <w:tabs>
        <w:tab w:val="left" w:pos="1584"/>
      </w:tabs>
      <w:spacing w:line="360" w:lineRule="auto"/>
      <w:ind w:left="864"/>
    </w:pPr>
    <w:rPr>
      <w:i/>
      <w:color w:val="0000FF"/>
      <w:sz w:val="24"/>
    </w:rPr>
  </w:style>
  <w:style w:type="paragraph" w:customStyle="1" w:styleId="Styl7">
    <w:name w:val="Styl7"/>
    <w:basedOn w:val="Nagwek3"/>
    <w:rsid w:val="00E614EB"/>
  </w:style>
  <w:style w:type="paragraph" w:customStyle="1" w:styleId="Styl8">
    <w:name w:val="Styl8"/>
    <w:basedOn w:val="Nagwek3"/>
    <w:rsid w:val="00E614EB"/>
    <w:pPr>
      <w:spacing w:line="360" w:lineRule="auto"/>
    </w:pPr>
    <w:rPr>
      <w:b/>
      <w:i w:val="0"/>
      <w:color w:val="0000FF"/>
    </w:rPr>
  </w:style>
  <w:style w:type="paragraph" w:customStyle="1" w:styleId="Styl9">
    <w:name w:val="Styl9"/>
    <w:basedOn w:val="Nagwek3"/>
    <w:rsid w:val="00E614EB"/>
    <w:pPr>
      <w:spacing w:line="360" w:lineRule="auto"/>
    </w:pPr>
    <w:rPr>
      <w:b/>
      <w:i w:val="0"/>
      <w:color w:val="0000FF"/>
    </w:rPr>
  </w:style>
  <w:style w:type="paragraph" w:customStyle="1" w:styleId="Styl10">
    <w:name w:val="Styl10"/>
    <w:basedOn w:val="Nagwek3Niebieski"/>
    <w:rsid w:val="00C95357"/>
    <w:pPr>
      <w:spacing w:line="360" w:lineRule="auto"/>
    </w:pPr>
    <w:rPr>
      <w:b/>
      <w:i w:val="0"/>
    </w:rPr>
  </w:style>
  <w:style w:type="paragraph" w:customStyle="1" w:styleId="Normalnypogr">
    <w:name w:val="Normalny pogr"/>
    <w:basedOn w:val="Normalny"/>
    <w:rsid w:val="00DF352D"/>
    <w:pPr>
      <w:suppressAutoHyphens w:val="0"/>
      <w:outlineLvl w:val="9"/>
    </w:pPr>
    <w:rPr>
      <w:color w:val="000000"/>
      <w:kern w:val="0"/>
    </w:rPr>
  </w:style>
  <w:style w:type="paragraph" w:customStyle="1" w:styleId="NormalnyArial">
    <w:name w:val="Normalny + Arial"/>
    <w:aliases w:val="Nie Pogrubienie,Wyjustowany,Z lewej:  0 cm,Pierwszy wier..."/>
    <w:basedOn w:val="Normalny"/>
    <w:rsid w:val="00E74EE1"/>
    <w:pPr>
      <w:spacing w:line="360" w:lineRule="auto"/>
      <w:ind w:firstLine="567"/>
    </w:pPr>
    <w:rPr>
      <w:rFonts w:cs="Arial"/>
      <w:b/>
    </w:rPr>
  </w:style>
  <w:style w:type="paragraph" w:customStyle="1" w:styleId="Styl11">
    <w:name w:val="Styl11"/>
    <w:basedOn w:val="Gwnytekst"/>
    <w:rsid w:val="00DF75A5"/>
    <w:pPr>
      <w:tabs>
        <w:tab w:val="left" w:pos="576"/>
      </w:tabs>
      <w:ind w:left="576" w:hanging="576"/>
    </w:pPr>
    <w:rPr>
      <w:rFonts w:cs="Arial"/>
      <w:b w:val="0"/>
    </w:rPr>
  </w:style>
  <w:style w:type="paragraph" w:customStyle="1" w:styleId="Styl12">
    <w:name w:val="Styl12"/>
    <w:basedOn w:val="Nagwek3"/>
    <w:rsid w:val="00803238"/>
  </w:style>
  <w:style w:type="paragraph" w:customStyle="1" w:styleId="Styl13">
    <w:name w:val="Styl13"/>
    <w:basedOn w:val="Nagwek2"/>
    <w:rsid w:val="004351CF"/>
    <w:pPr>
      <w:numPr>
        <w:ilvl w:val="0"/>
        <w:numId w:val="0"/>
      </w:numPr>
      <w:ind w:left="709"/>
    </w:pPr>
    <w:rPr>
      <w:color w:val="0000FF"/>
    </w:rPr>
  </w:style>
  <w:style w:type="paragraph" w:customStyle="1" w:styleId="Styl14">
    <w:name w:val="Styl14"/>
    <w:basedOn w:val="Tabela"/>
    <w:rsid w:val="007B012F"/>
    <w:pPr>
      <w:jc w:val="center"/>
    </w:pPr>
    <w:rPr>
      <w:b w:val="0"/>
      <w:bCs/>
    </w:rPr>
  </w:style>
  <w:style w:type="paragraph" w:styleId="Tekstpodstawowy3">
    <w:name w:val="Body Text 3"/>
    <w:basedOn w:val="Normalny"/>
    <w:link w:val="Tekstpodstawowy3Znak"/>
    <w:rsid w:val="00D738D3"/>
    <w:pPr>
      <w:spacing w:after="120"/>
      <w:outlineLvl w:val="9"/>
    </w:pPr>
    <w:rPr>
      <w:b/>
      <w:kern w:val="0"/>
      <w:sz w:val="16"/>
      <w:szCs w:val="16"/>
    </w:rPr>
  </w:style>
  <w:style w:type="paragraph" w:customStyle="1" w:styleId="Standardowyocena">
    <w:name w:val="Standardowy_ocena"/>
    <w:basedOn w:val="Normalny"/>
    <w:rsid w:val="00F22758"/>
    <w:pPr>
      <w:widowControl w:val="0"/>
      <w:suppressAutoHyphens w:val="0"/>
      <w:overflowPunct w:val="0"/>
      <w:autoSpaceDE w:val="0"/>
      <w:autoSpaceDN w:val="0"/>
      <w:adjustRightInd w:val="0"/>
      <w:spacing w:line="360" w:lineRule="auto"/>
      <w:outlineLvl w:val="9"/>
    </w:pPr>
    <w:rPr>
      <w:b/>
      <w:kern w:val="0"/>
      <w:lang w:eastAsia="pl-PL"/>
    </w:rPr>
  </w:style>
  <w:style w:type="table" w:styleId="Tabela-Siatka">
    <w:name w:val="Table Grid"/>
    <w:basedOn w:val="Standardowy"/>
    <w:uiPriority w:val="39"/>
    <w:rsid w:val="003F584A"/>
    <w:pPr>
      <w:suppressAutoHyphens/>
      <w:outlineLvl w:val="3"/>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C11A01"/>
    <w:pPr>
      <w:widowControl w:val="0"/>
      <w:outlineLvl w:val="9"/>
    </w:pPr>
    <w:rPr>
      <w:rFonts w:ascii="Times" w:eastAsia="Luxi Sans" w:hAnsi="Times" w:cs="Tahoma"/>
      <w:b/>
      <w:smallCaps/>
      <w:kern w:val="0"/>
    </w:rPr>
  </w:style>
  <w:style w:type="paragraph" w:customStyle="1" w:styleId="lista---kontynuacja-western">
    <w:name w:val="lista---kontynuacja-western"/>
    <w:basedOn w:val="Normalny"/>
    <w:rsid w:val="007A5496"/>
    <w:pPr>
      <w:suppressAutoHyphens w:val="0"/>
      <w:spacing w:before="100" w:beforeAutospacing="1" w:after="119"/>
      <w:outlineLvl w:val="9"/>
    </w:pPr>
    <w:rPr>
      <w:b/>
      <w:kern w:val="0"/>
      <w:szCs w:val="24"/>
      <w:lang w:eastAsia="pl-PL"/>
    </w:rPr>
  </w:style>
  <w:style w:type="paragraph" w:customStyle="1" w:styleId="Standardowy1">
    <w:name w:val="Standardowy1"/>
    <w:basedOn w:val="Normalny"/>
    <w:rsid w:val="00014341"/>
    <w:pPr>
      <w:suppressAutoHyphens w:val="0"/>
      <w:outlineLvl w:val="9"/>
    </w:pPr>
    <w:rPr>
      <w:b/>
      <w:color w:val="000000"/>
      <w:kern w:val="0"/>
    </w:rPr>
  </w:style>
  <w:style w:type="paragraph" w:styleId="Akapitzlist">
    <w:name w:val="List Paragraph"/>
    <w:basedOn w:val="Normalny"/>
    <w:uiPriority w:val="34"/>
    <w:qFormat/>
    <w:rsid w:val="00A32A0C"/>
    <w:pPr>
      <w:ind w:left="708"/>
      <w:outlineLvl w:val="9"/>
    </w:pPr>
    <w:rPr>
      <w:b/>
      <w:kern w:val="0"/>
      <w:szCs w:val="24"/>
    </w:rPr>
  </w:style>
  <w:style w:type="character" w:customStyle="1" w:styleId="artl">
    <w:name w:val="artl"/>
    <w:basedOn w:val="Domylnaczcionkaakapitu"/>
    <w:rsid w:val="00CB554F"/>
  </w:style>
  <w:style w:type="character" w:customStyle="1" w:styleId="pktl">
    <w:name w:val="pktl"/>
    <w:basedOn w:val="Domylnaczcionkaakapitu"/>
    <w:rsid w:val="00CB554F"/>
  </w:style>
  <w:style w:type="character" w:customStyle="1" w:styleId="l10">
    <w:name w:val="l10"/>
    <w:basedOn w:val="Domylnaczcionkaakapitu"/>
    <w:rsid w:val="0073546A"/>
  </w:style>
  <w:style w:type="character" w:customStyle="1" w:styleId="l6">
    <w:name w:val="l6"/>
    <w:basedOn w:val="Domylnaczcionkaakapitu"/>
    <w:rsid w:val="0073546A"/>
  </w:style>
  <w:style w:type="character" w:customStyle="1" w:styleId="l9">
    <w:name w:val="l9"/>
    <w:basedOn w:val="Domylnaczcionkaakapitu"/>
    <w:rsid w:val="0073546A"/>
  </w:style>
  <w:style w:type="character" w:customStyle="1" w:styleId="l8">
    <w:name w:val="l8"/>
    <w:basedOn w:val="Domylnaczcionkaakapitu"/>
    <w:rsid w:val="0073546A"/>
  </w:style>
  <w:style w:type="character" w:customStyle="1" w:styleId="l7">
    <w:name w:val="l7"/>
    <w:basedOn w:val="Domylnaczcionkaakapitu"/>
    <w:rsid w:val="0073546A"/>
  </w:style>
  <w:style w:type="character" w:customStyle="1" w:styleId="gruby">
    <w:name w:val="gruby"/>
    <w:basedOn w:val="Domylnaczcionkaakapitu"/>
    <w:rsid w:val="00A2051F"/>
  </w:style>
  <w:style w:type="character" w:customStyle="1" w:styleId="a">
    <w:name w:val="a"/>
    <w:basedOn w:val="Domylnaczcionkaakapitu"/>
    <w:rsid w:val="00377F86"/>
  </w:style>
  <w:style w:type="paragraph" w:customStyle="1" w:styleId="Punktacja">
    <w:name w:val="Punktacja"/>
    <w:basedOn w:val="Normalny"/>
    <w:rsid w:val="00B81CA2"/>
    <w:pPr>
      <w:tabs>
        <w:tab w:val="num" w:pos="720"/>
      </w:tabs>
      <w:ind w:left="720" w:hanging="360"/>
      <w:outlineLvl w:val="9"/>
    </w:pPr>
    <w:rPr>
      <w:b/>
      <w:kern w:val="0"/>
      <w:lang w:val="en-US"/>
    </w:rPr>
  </w:style>
  <w:style w:type="paragraph" w:customStyle="1" w:styleId="Styl15">
    <w:name w:val="Styl15"/>
    <w:basedOn w:val="Nagwek4"/>
    <w:rsid w:val="00321AD2"/>
    <w:pPr>
      <w:tabs>
        <w:tab w:val="num" w:pos="1560"/>
      </w:tabs>
    </w:pPr>
  </w:style>
  <w:style w:type="paragraph" w:customStyle="1" w:styleId="Nagowek4">
    <w:name w:val="Nagłowek 4"/>
    <w:basedOn w:val="Nagwek3"/>
    <w:rsid w:val="00321AD2"/>
    <w:pPr>
      <w:numPr>
        <w:numId w:val="10"/>
      </w:numPr>
      <w:tabs>
        <w:tab w:val="clear" w:pos="1571"/>
        <w:tab w:val="num" w:pos="720"/>
        <w:tab w:val="num" w:pos="1560"/>
      </w:tabs>
      <w:ind w:left="720" w:hanging="2029"/>
    </w:pPr>
    <w:rPr>
      <w:color w:val="FF0000"/>
    </w:rPr>
  </w:style>
  <w:style w:type="character" w:customStyle="1" w:styleId="h2">
    <w:name w:val="h2"/>
    <w:basedOn w:val="Domylnaczcionkaakapitu"/>
    <w:rsid w:val="00B0115E"/>
  </w:style>
  <w:style w:type="character" w:customStyle="1" w:styleId="h1">
    <w:name w:val="h1"/>
    <w:basedOn w:val="Domylnaczcionkaakapitu"/>
    <w:rsid w:val="00B0115E"/>
  </w:style>
  <w:style w:type="character" w:customStyle="1" w:styleId="Odwoaniedokomentarza1">
    <w:name w:val="Odwołanie do komentarza1"/>
    <w:rsid w:val="00F058D0"/>
    <w:rPr>
      <w:sz w:val="16"/>
      <w:szCs w:val="16"/>
    </w:rPr>
  </w:style>
  <w:style w:type="paragraph" w:styleId="Tekstdymka">
    <w:name w:val="Balloon Text"/>
    <w:basedOn w:val="Normalny"/>
    <w:link w:val="TekstdymkaZnak"/>
    <w:semiHidden/>
    <w:rsid w:val="00F058D0"/>
    <w:rPr>
      <w:rFonts w:ascii="Tahoma" w:hAnsi="Tahoma" w:cs="Tahoma"/>
      <w:sz w:val="16"/>
      <w:szCs w:val="16"/>
    </w:rPr>
  </w:style>
  <w:style w:type="character" w:customStyle="1" w:styleId="TekstpodstawowyZnak">
    <w:name w:val="Tekst podstawowy Znak"/>
    <w:rsid w:val="002745A4"/>
    <w:rPr>
      <w:rFonts w:ascii="Arial" w:hAnsi="Arial"/>
      <w:sz w:val="24"/>
      <w:lang w:val="pl-PL" w:eastAsia="ar-SA" w:bidi="ar-SA"/>
    </w:rPr>
  </w:style>
  <w:style w:type="character" w:customStyle="1" w:styleId="luchili">
    <w:name w:val="luc_hili"/>
    <w:basedOn w:val="Domylnaczcionkaakapitu"/>
    <w:rsid w:val="004E738F"/>
  </w:style>
  <w:style w:type="paragraph" w:customStyle="1" w:styleId="zwykywcity">
    <w:name w:val="zwykły wcięty"/>
    <w:basedOn w:val="Normalny"/>
    <w:rsid w:val="005C2D1A"/>
    <w:pPr>
      <w:suppressAutoHyphens w:val="0"/>
      <w:overflowPunct w:val="0"/>
      <w:autoSpaceDE w:val="0"/>
      <w:autoSpaceDN w:val="0"/>
      <w:adjustRightInd w:val="0"/>
      <w:spacing w:after="60" w:line="360" w:lineRule="auto"/>
      <w:ind w:firstLine="396"/>
      <w:textAlignment w:val="baseline"/>
      <w:outlineLvl w:val="9"/>
    </w:pPr>
    <w:rPr>
      <w:b/>
      <w:kern w:val="0"/>
      <w:sz w:val="22"/>
      <w:lang w:eastAsia="pl-PL"/>
    </w:rPr>
  </w:style>
  <w:style w:type="character" w:customStyle="1" w:styleId="mw-headline">
    <w:name w:val="mw-headline"/>
    <w:basedOn w:val="Domylnaczcionkaakapitu"/>
    <w:rsid w:val="000C179C"/>
  </w:style>
  <w:style w:type="character" w:styleId="Pogrubienie">
    <w:name w:val="Strong"/>
    <w:uiPriority w:val="22"/>
    <w:qFormat/>
    <w:rsid w:val="00050A45"/>
    <w:rPr>
      <w:b/>
      <w:bCs/>
    </w:rPr>
  </w:style>
  <w:style w:type="paragraph" w:customStyle="1" w:styleId="StylzwykywcityTimesNewRoman">
    <w:name w:val="Styl zwykły wcięty + Times New Roman"/>
    <w:basedOn w:val="Normalny"/>
    <w:rsid w:val="00F34B1A"/>
    <w:pPr>
      <w:suppressAutoHyphens w:val="0"/>
      <w:spacing w:after="60" w:line="360" w:lineRule="auto"/>
      <w:outlineLvl w:val="9"/>
    </w:pPr>
    <w:rPr>
      <w:b/>
      <w:color w:val="000000"/>
      <w:kern w:val="0"/>
      <w:szCs w:val="24"/>
      <w:lang w:eastAsia="pl-PL"/>
    </w:rPr>
  </w:style>
  <w:style w:type="paragraph" w:styleId="Legenda">
    <w:name w:val="caption"/>
    <w:aliases w:val="Podpis pod rysunkiem,Nagłówek Tabeli,Nag3ówek Tabeli,Tabela nr,Legenda Znak,Legenda Znak Znak Znak,Legenda Znak Znak Znak Znak,Legenda Znak Znak Znak Znak Znak Znak,Legenda Znak Znak Znak Znak Znak Znak Znak,Legenda Znak Znak Z,Legenda Znak Znak"/>
    <w:basedOn w:val="Normalny"/>
    <w:next w:val="Normalny"/>
    <w:uiPriority w:val="35"/>
    <w:qFormat/>
    <w:rsid w:val="00F34B1A"/>
    <w:pPr>
      <w:keepNext/>
      <w:suppressAutoHyphens w:val="0"/>
      <w:spacing w:before="120"/>
      <w:ind w:left="1021" w:hanging="1021"/>
      <w:outlineLvl w:val="9"/>
    </w:pPr>
    <w:rPr>
      <w:bCs/>
      <w:kern w:val="0"/>
      <w:sz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semiHidden/>
    <w:rsid w:val="00960317"/>
    <w:rPr>
      <w:b/>
      <w:kern w:val="1"/>
      <w:lang w:val="pl-PL" w:eastAsia="ar-SA" w:bidi="ar-SA"/>
    </w:rPr>
  </w:style>
  <w:style w:type="paragraph" w:styleId="Lista-kontynuacja">
    <w:name w:val="List Continue"/>
    <w:basedOn w:val="Normalny"/>
    <w:rsid w:val="00911080"/>
    <w:pPr>
      <w:spacing w:after="120"/>
      <w:ind w:left="283"/>
    </w:pPr>
  </w:style>
  <w:style w:type="paragraph" w:styleId="Tekstpodstawowy2">
    <w:name w:val="Body Text 2"/>
    <w:basedOn w:val="Normalny"/>
    <w:link w:val="Tekstpodstawowy2Znak"/>
    <w:unhideWhenUsed/>
    <w:rsid w:val="00DA15A6"/>
    <w:pPr>
      <w:spacing w:after="120" w:line="480" w:lineRule="auto"/>
    </w:pPr>
  </w:style>
  <w:style w:type="character" w:customStyle="1" w:styleId="Tekstpodstawowy2Znak">
    <w:name w:val="Tekst podstawowy 2 Znak"/>
    <w:link w:val="Tekstpodstawowy2"/>
    <w:rsid w:val="00DA15A6"/>
    <w:rPr>
      <w:b/>
      <w:kern w:val="1"/>
      <w:sz w:val="24"/>
      <w:lang w:eastAsia="ar-SA"/>
    </w:rPr>
  </w:style>
  <w:style w:type="paragraph" w:customStyle="1" w:styleId="Styl">
    <w:name w:val="Styl"/>
    <w:uiPriority w:val="99"/>
    <w:rsid w:val="00A940A8"/>
    <w:pPr>
      <w:widowControl w:val="0"/>
      <w:autoSpaceDE w:val="0"/>
      <w:autoSpaceDN w:val="0"/>
      <w:adjustRightInd w:val="0"/>
    </w:pPr>
    <w:rPr>
      <w:sz w:val="24"/>
      <w:szCs w:val="24"/>
    </w:rPr>
  </w:style>
  <w:style w:type="paragraph" w:customStyle="1" w:styleId="a0">
    <w:name w:val="?"/>
    <w:basedOn w:val="Normalny"/>
    <w:uiPriority w:val="99"/>
    <w:rsid w:val="00BC6C34"/>
    <w:pPr>
      <w:suppressAutoHyphens w:val="0"/>
      <w:spacing w:line="480" w:lineRule="auto"/>
      <w:outlineLvl w:val="9"/>
    </w:pPr>
    <w:rPr>
      <w:rFonts w:ascii="Calibri" w:hAnsi="Calibri" w:cs="Calibri"/>
      <w:b/>
      <w:kern w:val="0"/>
      <w:szCs w:val="24"/>
      <w:lang w:eastAsia="pl-PL"/>
    </w:rPr>
  </w:style>
  <w:style w:type="character" w:customStyle="1" w:styleId="skypepnhprintcontainer">
    <w:name w:val="skype_pnh_print_container"/>
    <w:uiPriority w:val="99"/>
    <w:rsid w:val="00263985"/>
    <w:rPr>
      <w:rFonts w:ascii="Times New Roman" w:hAnsi="Times New Roman" w:cs="Times New Roman"/>
    </w:rPr>
  </w:style>
  <w:style w:type="character" w:customStyle="1" w:styleId="ustbartbustb">
    <w:name w:val="ustb artb_ustb"/>
    <w:uiPriority w:val="99"/>
    <w:rsid w:val="00263985"/>
    <w:rPr>
      <w:rFonts w:ascii="Times New Roman" w:hAnsi="Times New Roman" w:cs="Times New Roman"/>
    </w:rPr>
  </w:style>
  <w:style w:type="character" w:customStyle="1" w:styleId="ustl">
    <w:name w:val="ustl"/>
    <w:uiPriority w:val="99"/>
    <w:rsid w:val="00263985"/>
    <w:rPr>
      <w:rFonts w:ascii="Times New Roman" w:hAnsi="Times New Roman" w:cs="Times New Roman"/>
    </w:rPr>
  </w:style>
  <w:style w:type="paragraph" w:customStyle="1" w:styleId="cieki">
    <w:name w:val="cieki"/>
    <w:basedOn w:val="Normalny"/>
    <w:rsid w:val="007A4A7E"/>
    <w:pPr>
      <w:suppressAutoHyphens w:val="0"/>
      <w:spacing w:line="360" w:lineRule="atLeast"/>
      <w:outlineLvl w:val="9"/>
    </w:pPr>
    <w:rPr>
      <w:b/>
      <w:kern w:val="0"/>
      <w:lang w:eastAsia="pl-PL"/>
    </w:rPr>
  </w:style>
  <w:style w:type="character" w:customStyle="1" w:styleId="apple-converted-space">
    <w:name w:val="apple-converted-space"/>
    <w:rsid w:val="00585CC0"/>
  </w:style>
  <w:style w:type="paragraph" w:customStyle="1" w:styleId="Standard">
    <w:name w:val="Standard"/>
    <w:rsid w:val="00B30731"/>
    <w:pPr>
      <w:suppressAutoHyphens/>
      <w:autoSpaceDN w:val="0"/>
      <w:textAlignment w:val="baseline"/>
    </w:pPr>
    <w:rPr>
      <w:color w:val="000000"/>
      <w:kern w:val="3"/>
      <w:sz w:val="24"/>
      <w:szCs w:val="24"/>
      <w:lang w:eastAsia="zh-CN"/>
    </w:rPr>
  </w:style>
  <w:style w:type="paragraph" w:styleId="Tekstprzypisukocowego">
    <w:name w:val="endnote text"/>
    <w:basedOn w:val="Normalny"/>
    <w:link w:val="TekstprzypisukocowegoZnak"/>
    <w:semiHidden/>
    <w:unhideWhenUsed/>
    <w:rsid w:val="00D81DC9"/>
    <w:rPr>
      <w:sz w:val="20"/>
    </w:rPr>
  </w:style>
  <w:style w:type="character" w:customStyle="1" w:styleId="TekstprzypisukocowegoZnak">
    <w:name w:val="Tekst przypisu końcowego Znak"/>
    <w:link w:val="Tekstprzypisukocowego"/>
    <w:semiHidden/>
    <w:rsid w:val="00D81DC9"/>
    <w:rPr>
      <w:b/>
      <w:kern w:val="1"/>
      <w:lang w:eastAsia="ar-SA"/>
    </w:rPr>
  </w:style>
  <w:style w:type="character" w:styleId="Odwoanieprzypisukocowego">
    <w:name w:val="endnote reference"/>
    <w:semiHidden/>
    <w:unhideWhenUsed/>
    <w:rsid w:val="00D81DC9"/>
    <w:rPr>
      <w:vertAlign w:val="superscript"/>
    </w:rPr>
  </w:style>
  <w:style w:type="paragraph" w:customStyle="1" w:styleId="Textbody">
    <w:name w:val="Text body"/>
    <w:basedOn w:val="Normalny"/>
    <w:rsid w:val="000F5D7F"/>
    <w:pPr>
      <w:autoSpaceDN w:val="0"/>
      <w:spacing w:after="120"/>
      <w:outlineLvl w:val="9"/>
    </w:pPr>
    <w:rPr>
      <w:b/>
      <w:color w:val="000000"/>
      <w:kern w:val="3"/>
      <w:szCs w:val="24"/>
      <w:lang w:eastAsia="zh-CN"/>
    </w:rPr>
  </w:style>
  <w:style w:type="paragraph" w:customStyle="1" w:styleId="Tekstpodstawowywcity23">
    <w:name w:val="Tekst podstawowy wcięty 23"/>
    <w:basedOn w:val="Normalny"/>
    <w:rsid w:val="00951F5C"/>
    <w:pPr>
      <w:suppressAutoHyphens w:val="0"/>
      <w:overflowPunct w:val="0"/>
      <w:autoSpaceDE w:val="0"/>
      <w:spacing w:line="360" w:lineRule="auto"/>
      <w:ind w:left="360" w:firstLine="37"/>
      <w:textAlignment w:val="baseline"/>
      <w:outlineLvl w:val="9"/>
    </w:pPr>
    <w:rPr>
      <w:rFonts w:cs="Arial"/>
      <w:b/>
      <w:kern w:val="0"/>
    </w:rPr>
  </w:style>
  <w:style w:type="paragraph" w:customStyle="1" w:styleId="Tekstpodstawowy25">
    <w:name w:val="Tekst podstawowy 25"/>
    <w:basedOn w:val="Normalny"/>
    <w:rsid w:val="00E3637D"/>
    <w:pPr>
      <w:suppressAutoHyphens w:val="0"/>
      <w:overflowPunct w:val="0"/>
      <w:autoSpaceDE w:val="0"/>
      <w:autoSpaceDN w:val="0"/>
      <w:adjustRightInd w:val="0"/>
      <w:ind w:left="142" w:hanging="142"/>
      <w:textAlignment w:val="baseline"/>
      <w:outlineLvl w:val="9"/>
    </w:pPr>
    <w:rPr>
      <w:b/>
      <w:kern w:val="0"/>
      <w:sz w:val="22"/>
      <w:lang w:eastAsia="pl-PL"/>
    </w:rPr>
  </w:style>
  <w:style w:type="paragraph" w:styleId="Tekstpodstawowywcity2">
    <w:name w:val="Body Text Indent 2"/>
    <w:basedOn w:val="Normalny"/>
    <w:link w:val="Tekstpodstawowywcity2Znak"/>
    <w:unhideWhenUsed/>
    <w:rsid w:val="00166BA3"/>
    <w:pPr>
      <w:suppressAutoHyphens w:val="0"/>
      <w:spacing w:after="120" w:line="480" w:lineRule="auto"/>
      <w:ind w:left="283"/>
      <w:outlineLvl w:val="9"/>
    </w:pPr>
    <w:rPr>
      <w:rFonts w:ascii="Calibri" w:hAnsi="Calibri"/>
      <w:b/>
      <w:kern w:val="0"/>
      <w:sz w:val="22"/>
      <w:szCs w:val="22"/>
      <w:lang w:eastAsia="pl-PL"/>
    </w:rPr>
  </w:style>
  <w:style w:type="character" w:customStyle="1" w:styleId="Tekstpodstawowywcity2Znak">
    <w:name w:val="Tekst podstawowy wcięty 2 Znak"/>
    <w:link w:val="Tekstpodstawowywcity2"/>
    <w:rsid w:val="00166BA3"/>
    <w:rPr>
      <w:rFonts w:ascii="Calibri" w:eastAsia="Times New Roman" w:hAnsi="Calibri" w:cs="Times New Roman"/>
      <w:sz w:val="22"/>
      <w:szCs w:val="22"/>
    </w:rPr>
  </w:style>
  <w:style w:type="character" w:customStyle="1" w:styleId="NagwekZnak">
    <w:name w:val="Nagłówek Znak"/>
    <w:link w:val="Nagwek"/>
    <w:rsid w:val="00774BB5"/>
    <w:rPr>
      <w:rFonts w:ascii="Arial" w:eastAsia="Lucida Sans Unicode" w:hAnsi="Arial" w:cs="Tahoma"/>
      <w:b/>
      <w:kern w:val="1"/>
      <w:sz w:val="28"/>
      <w:szCs w:val="28"/>
      <w:lang w:eastAsia="ar-SA"/>
    </w:rPr>
  </w:style>
  <w:style w:type="numbering" w:customStyle="1" w:styleId="WWOutlineListStyle16">
    <w:name w:val="WW_OutlineListStyle_16"/>
    <w:basedOn w:val="Bezlisty"/>
    <w:rsid w:val="009B41DB"/>
    <w:pPr>
      <w:numPr>
        <w:numId w:val="18"/>
      </w:numPr>
    </w:pPr>
  </w:style>
  <w:style w:type="character" w:customStyle="1" w:styleId="BodyText2Znak">
    <w:name w:val="Body Text 2 Znak"/>
    <w:link w:val="Tekstpodstawowy21"/>
    <w:locked/>
    <w:rsid w:val="00C7188D"/>
    <w:rPr>
      <w:kern w:val="1"/>
      <w:sz w:val="24"/>
      <w:lang w:eastAsia="ar-SA"/>
    </w:rPr>
  </w:style>
  <w:style w:type="paragraph" w:customStyle="1" w:styleId="Akapitzlist1">
    <w:name w:val="Akapit z listą1"/>
    <w:basedOn w:val="Normalny"/>
    <w:rsid w:val="00486AC7"/>
    <w:pPr>
      <w:suppressAutoHyphens w:val="0"/>
      <w:spacing w:line="360" w:lineRule="auto"/>
      <w:ind w:left="720"/>
      <w:outlineLvl w:val="9"/>
    </w:pPr>
    <w:rPr>
      <w:rFonts w:ascii="Calibri" w:eastAsia="Calibri" w:hAnsi="Calibri"/>
      <w:b/>
      <w:kern w:val="0"/>
      <w:sz w:val="22"/>
      <w:szCs w:val="22"/>
      <w:lang w:eastAsia="pl-PL"/>
    </w:rPr>
  </w:style>
  <w:style w:type="character" w:styleId="UyteHipercze">
    <w:name w:val="FollowedHyperlink"/>
    <w:basedOn w:val="Domylnaczcionkaakapitu"/>
    <w:uiPriority w:val="99"/>
    <w:semiHidden/>
    <w:unhideWhenUsed/>
    <w:rsid w:val="001D1127"/>
    <w:rPr>
      <w:color w:val="954F72" w:themeColor="followedHyperlink"/>
      <w:u w:val="single"/>
    </w:rPr>
  </w:style>
  <w:style w:type="paragraph" w:customStyle="1" w:styleId="Listanumerycznaznawiasem">
    <w:name w:val="Lista numeryczna z nawiasem"/>
    <w:basedOn w:val="Normalny"/>
    <w:rsid w:val="00551AFB"/>
    <w:pPr>
      <w:numPr>
        <w:numId w:val="21"/>
      </w:numPr>
      <w:suppressAutoHyphens w:val="0"/>
      <w:spacing w:after="20" w:line="264" w:lineRule="auto"/>
      <w:outlineLvl w:val="9"/>
    </w:pPr>
    <w:rPr>
      <w:b/>
      <w:color w:val="000000"/>
      <w:kern w:val="0"/>
      <w:sz w:val="20"/>
      <w:lang w:eastAsia="pl-PL"/>
    </w:rPr>
  </w:style>
  <w:style w:type="table" w:customStyle="1" w:styleId="Tabela-Siatka1">
    <w:name w:val="Tabela - Siatka1"/>
    <w:basedOn w:val="Standardowy"/>
    <w:next w:val="Tabela-Siatka"/>
    <w:uiPriority w:val="59"/>
    <w:rsid w:val="00DC1C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E10DE"/>
    <w:rPr>
      <w:sz w:val="16"/>
      <w:szCs w:val="16"/>
    </w:rPr>
  </w:style>
  <w:style w:type="paragraph" w:styleId="Tekstkomentarza">
    <w:name w:val="annotation text"/>
    <w:basedOn w:val="Normalny"/>
    <w:link w:val="TekstkomentarzaZnak"/>
    <w:uiPriority w:val="99"/>
    <w:semiHidden/>
    <w:unhideWhenUsed/>
    <w:rsid w:val="000E10DE"/>
    <w:rPr>
      <w:sz w:val="20"/>
    </w:rPr>
  </w:style>
  <w:style w:type="character" w:customStyle="1" w:styleId="TekstkomentarzaZnak">
    <w:name w:val="Tekst komentarza Znak"/>
    <w:basedOn w:val="Domylnaczcionkaakapitu"/>
    <w:link w:val="Tekstkomentarza"/>
    <w:uiPriority w:val="99"/>
    <w:semiHidden/>
    <w:rsid w:val="000E10DE"/>
    <w:rPr>
      <w:b/>
      <w:kern w:val="1"/>
      <w:lang w:eastAsia="ar-SA"/>
    </w:rPr>
  </w:style>
  <w:style w:type="paragraph" w:styleId="Tematkomentarza">
    <w:name w:val="annotation subject"/>
    <w:basedOn w:val="Tekstkomentarza"/>
    <w:next w:val="Tekstkomentarza"/>
    <w:link w:val="TematkomentarzaZnak"/>
    <w:uiPriority w:val="99"/>
    <w:semiHidden/>
    <w:unhideWhenUsed/>
    <w:rsid w:val="000E10DE"/>
    <w:rPr>
      <w:bCs/>
    </w:rPr>
  </w:style>
  <w:style w:type="character" w:customStyle="1" w:styleId="TematkomentarzaZnak">
    <w:name w:val="Temat komentarza Znak"/>
    <w:basedOn w:val="TekstkomentarzaZnak"/>
    <w:link w:val="Tematkomentarza"/>
    <w:uiPriority w:val="99"/>
    <w:semiHidden/>
    <w:rsid w:val="000E10DE"/>
    <w:rPr>
      <w:b/>
      <w:bCs/>
      <w:kern w:val="1"/>
      <w:lang w:eastAsia="ar-SA"/>
    </w:rPr>
  </w:style>
  <w:style w:type="table" w:customStyle="1" w:styleId="Tabela-Siatka2">
    <w:name w:val="Tabela - Siatka2"/>
    <w:basedOn w:val="Standardowy"/>
    <w:next w:val="Tabela-Siatka"/>
    <w:uiPriority w:val="59"/>
    <w:rsid w:val="00322DD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A73FD3"/>
  </w:style>
  <w:style w:type="character" w:customStyle="1" w:styleId="Nagwek1Znak">
    <w:name w:val="Nagłówek 1 Znak"/>
    <w:basedOn w:val="Domylnaczcionkaakapitu"/>
    <w:link w:val="Nagwek1"/>
    <w:uiPriority w:val="99"/>
    <w:rsid w:val="00A73FD3"/>
    <w:rPr>
      <w:rFonts w:ascii="Arial" w:hAnsi="Arial"/>
      <w:b/>
      <w:kern w:val="1"/>
      <w:sz w:val="24"/>
      <w:lang w:eastAsia="ar-SA"/>
    </w:rPr>
  </w:style>
  <w:style w:type="character" w:customStyle="1" w:styleId="Nagwek2Znak">
    <w:name w:val="Nagłówek 2 Znak"/>
    <w:basedOn w:val="Domylnaczcionkaakapitu"/>
    <w:link w:val="Nagwek2"/>
    <w:uiPriority w:val="99"/>
    <w:rsid w:val="00A73FD3"/>
    <w:rPr>
      <w:rFonts w:ascii="Arial" w:hAnsi="Arial"/>
      <w:b/>
      <w:kern w:val="1"/>
      <w:sz w:val="24"/>
      <w:lang w:eastAsia="ar-SA"/>
    </w:rPr>
  </w:style>
  <w:style w:type="character" w:customStyle="1" w:styleId="Nagwek3Znak">
    <w:name w:val="Nagłówek 3 Znak"/>
    <w:aliases w:val="Heading 3 Char Znak"/>
    <w:basedOn w:val="Domylnaczcionkaakapitu"/>
    <w:link w:val="Nagwek3"/>
    <w:uiPriority w:val="99"/>
    <w:rsid w:val="00A73FD3"/>
    <w:rPr>
      <w:rFonts w:ascii="Arial" w:hAnsi="Arial"/>
      <w:i/>
      <w:kern w:val="1"/>
      <w:sz w:val="24"/>
      <w:lang w:eastAsia="ar-SA"/>
    </w:rPr>
  </w:style>
  <w:style w:type="character" w:customStyle="1" w:styleId="Nagwek4Znak">
    <w:name w:val="Nagłówek 4 Znak"/>
    <w:basedOn w:val="Domylnaczcionkaakapitu"/>
    <w:link w:val="Nagwek4"/>
    <w:rsid w:val="00A73FD3"/>
    <w:rPr>
      <w:rFonts w:ascii="Arial" w:hAnsi="Arial"/>
      <w:b/>
      <w:kern w:val="1"/>
      <w:sz w:val="24"/>
      <w:lang w:eastAsia="ar-SA"/>
    </w:rPr>
  </w:style>
  <w:style w:type="character" w:customStyle="1" w:styleId="Nagwek5Znak">
    <w:name w:val="Nagłówek 5 Znak"/>
    <w:basedOn w:val="Domylnaczcionkaakapitu"/>
    <w:link w:val="Nagwek5"/>
    <w:uiPriority w:val="99"/>
    <w:rsid w:val="00A73FD3"/>
    <w:rPr>
      <w:rFonts w:ascii="Arial" w:hAnsi="Arial"/>
      <w:i/>
      <w:kern w:val="1"/>
      <w:sz w:val="24"/>
      <w:u w:val="single"/>
      <w:lang w:eastAsia="ar-SA"/>
    </w:rPr>
  </w:style>
  <w:style w:type="character" w:customStyle="1" w:styleId="Nagwek6Znak">
    <w:name w:val="Nagłówek 6 Znak"/>
    <w:basedOn w:val="Domylnaczcionkaakapitu"/>
    <w:link w:val="Nagwek6"/>
    <w:rsid w:val="00A73FD3"/>
    <w:rPr>
      <w:rFonts w:ascii="Arial" w:hAnsi="Arial"/>
      <w:b/>
      <w:i/>
      <w:kern w:val="1"/>
      <w:sz w:val="24"/>
      <w:u w:val="single"/>
      <w:lang w:eastAsia="ar-SA"/>
    </w:rPr>
  </w:style>
  <w:style w:type="character" w:customStyle="1" w:styleId="Nagwek7Znak">
    <w:name w:val="Nagłówek 7 Znak"/>
    <w:basedOn w:val="Domylnaczcionkaakapitu"/>
    <w:link w:val="Nagwek7"/>
    <w:rsid w:val="00A73FD3"/>
    <w:rPr>
      <w:rFonts w:ascii="Arial" w:hAnsi="Arial"/>
      <w:b/>
      <w:i/>
      <w:kern w:val="1"/>
      <w:sz w:val="24"/>
      <w:u w:val="single"/>
      <w:lang w:eastAsia="ar-SA"/>
    </w:rPr>
  </w:style>
  <w:style w:type="character" w:customStyle="1" w:styleId="Nagwek8Znak">
    <w:name w:val="Nagłówek 8 Znak"/>
    <w:basedOn w:val="Domylnaczcionkaakapitu"/>
    <w:link w:val="Nagwek8"/>
    <w:uiPriority w:val="99"/>
    <w:rsid w:val="00A73FD3"/>
    <w:rPr>
      <w:rFonts w:ascii="Arial" w:hAnsi="Arial"/>
      <w:b/>
      <w:i/>
      <w:kern w:val="1"/>
      <w:sz w:val="24"/>
      <w:u w:val="single"/>
      <w:lang w:eastAsia="ar-SA"/>
    </w:rPr>
  </w:style>
  <w:style w:type="character" w:customStyle="1" w:styleId="Nagwek9Znak">
    <w:name w:val="Nagłówek 9 Znak"/>
    <w:basedOn w:val="Domylnaczcionkaakapitu"/>
    <w:link w:val="Nagwek9"/>
    <w:rsid w:val="00A73FD3"/>
    <w:rPr>
      <w:rFonts w:ascii="Arial" w:hAnsi="Arial"/>
      <w:i/>
      <w:kern w:val="1"/>
      <w:sz w:val="18"/>
      <w:lang w:eastAsia="ar-SA"/>
    </w:rPr>
  </w:style>
  <w:style w:type="character" w:customStyle="1" w:styleId="StopkaZnak">
    <w:name w:val="Stopka Znak"/>
    <w:basedOn w:val="Domylnaczcionkaakapitu"/>
    <w:link w:val="Stopka"/>
    <w:uiPriority w:val="99"/>
    <w:rsid w:val="00A73FD3"/>
    <w:rPr>
      <w:rFonts w:ascii="Arial" w:hAnsi="Arial"/>
      <w:kern w:val="1"/>
      <w:sz w:val="24"/>
      <w:lang w:eastAsia="ar-SA"/>
    </w:rPr>
  </w:style>
  <w:style w:type="character" w:customStyle="1" w:styleId="TekstdymkaZnak">
    <w:name w:val="Tekst dymka Znak"/>
    <w:basedOn w:val="Domylnaczcionkaakapitu"/>
    <w:link w:val="Tekstdymka"/>
    <w:semiHidden/>
    <w:rsid w:val="00A73FD3"/>
    <w:rPr>
      <w:rFonts w:ascii="Tahoma" w:hAnsi="Tahoma" w:cs="Tahoma"/>
      <w:kern w:val="1"/>
      <w:sz w:val="16"/>
      <w:szCs w:val="16"/>
      <w:lang w:eastAsia="ar-SA"/>
    </w:rPr>
  </w:style>
  <w:style w:type="table" w:customStyle="1" w:styleId="Tabela-Siatka3">
    <w:name w:val="Tabela - Siatka3"/>
    <w:basedOn w:val="Standardowy"/>
    <w:next w:val="Tabela-Siatka"/>
    <w:uiPriority w:val="59"/>
    <w:rsid w:val="00A73F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A73FD3"/>
    <w:pPr>
      <w:tabs>
        <w:tab w:val="left" w:pos="708"/>
      </w:tabs>
      <w:suppressAutoHyphens/>
      <w:spacing w:after="200" w:line="276" w:lineRule="auto"/>
    </w:pPr>
    <w:rPr>
      <w:rFonts w:ascii="Arial" w:eastAsia="Lucida Sans Unicode" w:hAnsi="Arial"/>
      <w:color w:val="00000A"/>
      <w:sz w:val="24"/>
      <w:szCs w:val="22"/>
      <w:lang w:eastAsia="en-US"/>
    </w:rPr>
  </w:style>
  <w:style w:type="paragraph" w:customStyle="1" w:styleId="WW-Listanumerowana4">
    <w:name w:val="WW-Lista numerowana 4"/>
    <w:basedOn w:val="Normalny"/>
    <w:rsid w:val="00A73FD3"/>
    <w:pPr>
      <w:widowControl w:val="0"/>
      <w:tabs>
        <w:tab w:val="num" w:pos="360"/>
      </w:tabs>
      <w:adjustRightInd w:val="0"/>
      <w:spacing w:before="120" w:after="60" w:line="360" w:lineRule="auto"/>
      <w:textAlignment w:val="baseline"/>
      <w:outlineLvl w:val="9"/>
    </w:pPr>
    <w:rPr>
      <w:kern w:val="0"/>
      <w:lang w:eastAsia="en-US"/>
    </w:rPr>
  </w:style>
  <w:style w:type="numbering" w:customStyle="1" w:styleId="Bezlisty11">
    <w:name w:val="Bez listy11"/>
    <w:next w:val="Bezlisty"/>
    <w:semiHidden/>
    <w:rsid w:val="00A73FD3"/>
  </w:style>
  <w:style w:type="character" w:customStyle="1" w:styleId="Tekstpodstawowy3Znak">
    <w:name w:val="Tekst podstawowy 3 Znak"/>
    <w:basedOn w:val="Domylnaczcionkaakapitu"/>
    <w:link w:val="Tekstpodstawowy3"/>
    <w:rsid w:val="00A73FD3"/>
    <w:rPr>
      <w:rFonts w:ascii="Arial" w:hAnsi="Arial"/>
      <w:b/>
      <w:sz w:val="16"/>
      <w:szCs w:val="16"/>
      <w:lang w:eastAsia="ar-SA"/>
    </w:rPr>
  </w:style>
  <w:style w:type="paragraph" w:styleId="Wcicienormalne">
    <w:name w:val="Normal Indent"/>
    <w:basedOn w:val="Normalny"/>
    <w:rsid w:val="00A73FD3"/>
    <w:pPr>
      <w:suppressAutoHyphens w:val="0"/>
      <w:ind w:left="708"/>
      <w:jc w:val="left"/>
      <w:outlineLvl w:val="9"/>
    </w:pPr>
    <w:rPr>
      <w:rFonts w:ascii="Times New Roman" w:hAnsi="Times New Roman"/>
      <w:kern w:val="0"/>
      <w:sz w:val="20"/>
      <w:lang w:eastAsia="pl-PL"/>
    </w:rPr>
  </w:style>
  <w:style w:type="paragraph" w:styleId="Zwykytekst">
    <w:name w:val="Plain Text"/>
    <w:basedOn w:val="Normalny"/>
    <w:link w:val="ZwykytekstZnak"/>
    <w:rsid w:val="00A73FD3"/>
    <w:pPr>
      <w:suppressAutoHyphens w:val="0"/>
      <w:jc w:val="left"/>
      <w:outlineLvl w:val="9"/>
    </w:pPr>
    <w:rPr>
      <w:rFonts w:ascii="Courier New" w:hAnsi="Courier New"/>
      <w:kern w:val="0"/>
      <w:sz w:val="20"/>
      <w:lang w:eastAsia="pl-PL"/>
    </w:rPr>
  </w:style>
  <w:style w:type="character" w:customStyle="1" w:styleId="ZwykytekstZnak">
    <w:name w:val="Zwykły tekst Znak"/>
    <w:basedOn w:val="Domylnaczcionkaakapitu"/>
    <w:link w:val="Zwykytekst"/>
    <w:rsid w:val="00A73FD3"/>
    <w:rPr>
      <w:rFonts w:ascii="Courier New" w:hAnsi="Courier New"/>
    </w:rPr>
  </w:style>
  <w:style w:type="character" w:customStyle="1" w:styleId="TytuZnak">
    <w:name w:val="Tytuł Znak"/>
    <w:basedOn w:val="Domylnaczcionkaakapitu"/>
    <w:link w:val="Tytu"/>
    <w:rsid w:val="00A73FD3"/>
    <w:rPr>
      <w:rFonts w:ascii="Arial" w:hAnsi="Arial"/>
      <w:bCs/>
      <w:kern w:val="1"/>
      <w:sz w:val="22"/>
      <w:szCs w:val="32"/>
      <w:lang w:eastAsia="ar-SA"/>
    </w:rPr>
  </w:style>
  <w:style w:type="paragraph" w:customStyle="1" w:styleId="just">
    <w:name w:val="just"/>
    <w:basedOn w:val="Normalny"/>
    <w:rsid w:val="00A73FD3"/>
    <w:pPr>
      <w:suppressAutoHyphens w:val="0"/>
      <w:spacing w:before="45" w:after="45"/>
      <w:outlineLvl w:val="9"/>
    </w:pPr>
    <w:rPr>
      <w:rFonts w:ascii="Arial Unicode MS" w:eastAsia="Arial Unicode MS" w:hAnsi="Arial Unicode MS" w:cs="Arial Unicode MS"/>
      <w:kern w:val="0"/>
      <w:szCs w:val="24"/>
      <w:lang w:eastAsia="pl-PL"/>
    </w:rPr>
  </w:style>
  <w:style w:type="paragraph" w:styleId="Indeks1">
    <w:name w:val="index 1"/>
    <w:basedOn w:val="Normalny"/>
    <w:next w:val="Normalny"/>
    <w:autoRedefine/>
    <w:semiHidden/>
    <w:rsid w:val="00A73FD3"/>
    <w:pPr>
      <w:suppressAutoHyphens w:val="0"/>
      <w:ind w:left="240" w:hanging="240"/>
      <w:jc w:val="left"/>
      <w:outlineLvl w:val="9"/>
    </w:pPr>
    <w:rPr>
      <w:rFonts w:ascii="Times New Roman" w:hAnsi="Times New Roman"/>
      <w:kern w:val="0"/>
      <w:sz w:val="18"/>
      <w:szCs w:val="18"/>
      <w:lang w:eastAsia="pl-PL"/>
    </w:rPr>
  </w:style>
  <w:style w:type="paragraph" w:styleId="Indeks2">
    <w:name w:val="index 2"/>
    <w:basedOn w:val="Normalny"/>
    <w:next w:val="Normalny"/>
    <w:autoRedefine/>
    <w:semiHidden/>
    <w:rsid w:val="00A73FD3"/>
    <w:pPr>
      <w:suppressAutoHyphens w:val="0"/>
      <w:ind w:left="480" w:hanging="240"/>
      <w:jc w:val="left"/>
      <w:outlineLvl w:val="9"/>
    </w:pPr>
    <w:rPr>
      <w:rFonts w:ascii="Times New Roman" w:hAnsi="Times New Roman"/>
      <w:kern w:val="0"/>
      <w:sz w:val="18"/>
      <w:szCs w:val="18"/>
      <w:lang w:eastAsia="pl-PL"/>
    </w:rPr>
  </w:style>
  <w:style w:type="paragraph" w:styleId="Indeks3">
    <w:name w:val="index 3"/>
    <w:basedOn w:val="Normalny"/>
    <w:next w:val="Normalny"/>
    <w:autoRedefine/>
    <w:semiHidden/>
    <w:rsid w:val="00A73FD3"/>
    <w:pPr>
      <w:suppressAutoHyphens w:val="0"/>
      <w:ind w:left="720" w:hanging="240"/>
      <w:jc w:val="left"/>
      <w:outlineLvl w:val="9"/>
    </w:pPr>
    <w:rPr>
      <w:rFonts w:ascii="Times New Roman" w:hAnsi="Times New Roman"/>
      <w:kern w:val="0"/>
      <w:sz w:val="18"/>
      <w:szCs w:val="18"/>
      <w:lang w:eastAsia="pl-PL"/>
    </w:rPr>
  </w:style>
  <w:style w:type="paragraph" w:styleId="Indeks4">
    <w:name w:val="index 4"/>
    <w:basedOn w:val="Normalny"/>
    <w:next w:val="Normalny"/>
    <w:autoRedefine/>
    <w:semiHidden/>
    <w:rsid w:val="00A73FD3"/>
    <w:pPr>
      <w:suppressAutoHyphens w:val="0"/>
      <w:ind w:left="960" w:hanging="240"/>
      <w:jc w:val="left"/>
      <w:outlineLvl w:val="9"/>
    </w:pPr>
    <w:rPr>
      <w:rFonts w:ascii="Times New Roman" w:hAnsi="Times New Roman"/>
      <w:kern w:val="0"/>
      <w:sz w:val="18"/>
      <w:szCs w:val="18"/>
      <w:lang w:eastAsia="pl-PL"/>
    </w:rPr>
  </w:style>
  <w:style w:type="paragraph" w:styleId="Indeks5">
    <w:name w:val="index 5"/>
    <w:basedOn w:val="Normalny"/>
    <w:next w:val="Normalny"/>
    <w:autoRedefine/>
    <w:semiHidden/>
    <w:rsid w:val="00A73FD3"/>
    <w:pPr>
      <w:suppressAutoHyphens w:val="0"/>
      <w:ind w:left="1200" w:hanging="240"/>
      <w:jc w:val="left"/>
      <w:outlineLvl w:val="9"/>
    </w:pPr>
    <w:rPr>
      <w:rFonts w:ascii="Times New Roman" w:hAnsi="Times New Roman"/>
      <w:kern w:val="0"/>
      <w:sz w:val="18"/>
      <w:szCs w:val="18"/>
      <w:lang w:eastAsia="pl-PL"/>
    </w:rPr>
  </w:style>
  <w:style w:type="paragraph" w:styleId="Indeks6">
    <w:name w:val="index 6"/>
    <w:basedOn w:val="Normalny"/>
    <w:next w:val="Normalny"/>
    <w:autoRedefine/>
    <w:semiHidden/>
    <w:rsid w:val="00A73FD3"/>
    <w:pPr>
      <w:suppressAutoHyphens w:val="0"/>
      <w:ind w:left="1440" w:hanging="240"/>
      <w:jc w:val="left"/>
      <w:outlineLvl w:val="9"/>
    </w:pPr>
    <w:rPr>
      <w:rFonts w:ascii="Times New Roman" w:hAnsi="Times New Roman"/>
      <w:kern w:val="0"/>
      <w:sz w:val="18"/>
      <w:szCs w:val="18"/>
      <w:lang w:eastAsia="pl-PL"/>
    </w:rPr>
  </w:style>
  <w:style w:type="paragraph" w:styleId="Indeks7">
    <w:name w:val="index 7"/>
    <w:basedOn w:val="Normalny"/>
    <w:next w:val="Normalny"/>
    <w:autoRedefine/>
    <w:semiHidden/>
    <w:rsid w:val="00A73FD3"/>
    <w:pPr>
      <w:suppressAutoHyphens w:val="0"/>
      <w:ind w:left="1680" w:hanging="240"/>
      <w:jc w:val="left"/>
      <w:outlineLvl w:val="9"/>
    </w:pPr>
    <w:rPr>
      <w:rFonts w:ascii="Times New Roman" w:hAnsi="Times New Roman"/>
      <w:kern w:val="0"/>
      <w:sz w:val="18"/>
      <w:szCs w:val="18"/>
      <w:lang w:eastAsia="pl-PL"/>
    </w:rPr>
  </w:style>
  <w:style w:type="paragraph" w:styleId="Indeks8">
    <w:name w:val="index 8"/>
    <w:basedOn w:val="Normalny"/>
    <w:next w:val="Normalny"/>
    <w:autoRedefine/>
    <w:semiHidden/>
    <w:rsid w:val="00A73FD3"/>
    <w:pPr>
      <w:suppressAutoHyphens w:val="0"/>
      <w:ind w:left="1920" w:hanging="240"/>
      <w:jc w:val="left"/>
      <w:outlineLvl w:val="9"/>
    </w:pPr>
    <w:rPr>
      <w:rFonts w:ascii="Times New Roman" w:hAnsi="Times New Roman"/>
      <w:kern w:val="0"/>
      <w:sz w:val="18"/>
      <w:szCs w:val="18"/>
      <w:lang w:eastAsia="pl-PL"/>
    </w:rPr>
  </w:style>
  <w:style w:type="paragraph" w:styleId="Indeks9">
    <w:name w:val="index 9"/>
    <w:basedOn w:val="Normalny"/>
    <w:next w:val="Normalny"/>
    <w:autoRedefine/>
    <w:semiHidden/>
    <w:rsid w:val="00A73FD3"/>
    <w:pPr>
      <w:suppressAutoHyphens w:val="0"/>
      <w:ind w:left="2160" w:hanging="240"/>
      <w:jc w:val="left"/>
      <w:outlineLvl w:val="9"/>
    </w:pPr>
    <w:rPr>
      <w:rFonts w:ascii="Times New Roman" w:hAnsi="Times New Roman"/>
      <w:kern w:val="0"/>
      <w:sz w:val="18"/>
      <w:szCs w:val="18"/>
      <w:lang w:eastAsia="pl-PL"/>
    </w:rPr>
  </w:style>
  <w:style w:type="paragraph" w:styleId="Nagwekindeksu">
    <w:name w:val="index heading"/>
    <w:basedOn w:val="Normalny"/>
    <w:next w:val="Indeks1"/>
    <w:semiHidden/>
    <w:rsid w:val="00A73FD3"/>
    <w:pPr>
      <w:suppressAutoHyphens w:val="0"/>
      <w:spacing w:before="240" w:after="120"/>
      <w:jc w:val="center"/>
      <w:outlineLvl w:val="9"/>
    </w:pPr>
    <w:rPr>
      <w:rFonts w:ascii="Times New Roman" w:hAnsi="Times New Roman"/>
      <w:b/>
      <w:bCs/>
      <w:kern w:val="0"/>
      <w:sz w:val="26"/>
      <w:szCs w:val="26"/>
      <w:lang w:eastAsia="pl-PL"/>
    </w:rPr>
  </w:style>
  <w:style w:type="paragraph" w:customStyle="1" w:styleId="TableText">
    <w:name w:val="Table Text"/>
    <w:rsid w:val="00A73FD3"/>
    <w:rPr>
      <w:color w:val="000000"/>
    </w:rPr>
  </w:style>
  <w:style w:type="paragraph" w:styleId="Nagwekspisutreci">
    <w:name w:val="TOC Heading"/>
    <w:basedOn w:val="Nagwek1"/>
    <w:next w:val="Normalny"/>
    <w:uiPriority w:val="39"/>
    <w:semiHidden/>
    <w:unhideWhenUsed/>
    <w:qFormat/>
    <w:rsid w:val="00A73FD3"/>
    <w:pPr>
      <w:keepLines/>
      <w:numPr>
        <w:numId w:val="0"/>
      </w:numPr>
      <w:suppressAutoHyphens w:val="0"/>
      <w:spacing w:before="480" w:line="276" w:lineRule="auto"/>
      <w:jc w:val="left"/>
      <w:outlineLvl w:val="9"/>
    </w:pPr>
    <w:rPr>
      <w:bCs/>
      <w:kern w:val="0"/>
      <w:sz w:val="28"/>
      <w:szCs w:val="28"/>
      <w:lang w:eastAsia="pl-PL"/>
    </w:rPr>
  </w:style>
  <w:style w:type="character" w:customStyle="1" w:styleId="TekstpodstawowywcityZnak">
    <w:name w:val="Tekst podstawowy wcięty Znak"/>
    <w:basedOn w:val="Domylnaczcionkaakapitu"/>
    <w:link w:val="Tekstpodstawowywcity"/>
    <w:rsid w:val="00A73FD3"/>
    <w:rPr>
      <w:rFonts w:ascii="Arial" w:hAnsi="Arial"/>
      <w:b/>
      <w:kern w:val="1"/>
      <w:sz w:val="24"/>
      <w:lang w:eastAsia="ar-SA"/>
    </w:rPr>
  </w:style>
  <w:style w:type="paragraph" w:customStyle="1" w:styleId="StylNagwek6a">
    <w:name w:val="Styl Nagłówek 6a"/>
    <w:basedOn w:val="Normalny"/>
    <w:rsid w:val="00A73FD3"/>
    <w:pPr>
      <w:keepNext/>
      <w:spacing w:before="200" w:after="100"/>
      <w:contextualSpacing/>
      <w:jc w:val="left"/>
      <w:outlineLvl w:val="5"/>
    </w:pPr>
    <w:rPr>
      <w:rFonts w:ascii="Franklin Gothic Medium" w:hAnsi="Franklin Gothic Medium" w:cs="Arial"/>
      <w:kern w:val="0"/>
      <w:sz w:val="28"/>
      <w:szCs w:val="24"/>
    </w:rPr>
  </w:style>
  <w:style w:type="paragraph" w:customStyle="1" w:styleId="Tekstpodstawowy20">
    <w:name w:val="Tekst podstawowy  2"/>
    <w:basedOn w:val="Tekstpodstawowywcity2"/>
    <w:rsid w:val="00A73FD3"/>
    <w:pPr>
      <w:suppressAutoHyphens/>
      <w:spacing w:after="0" w:line="240" w:lineRule="auto"/>
      <w:ind w:left="454"/>
      <w:jc w:val="left"/>
    </w:pPr>
    <w:rPr>
      <w:rFonts w:ascii="Arial" w:hAnsi="Arial" w:cs="Arial"/>
      <w:b w:val="0"/>
      <w:szCs w:val="24"/>
      <w:lang w:eastAsia="ar-SA"/>
    </w:rPr>
  </w:style>
  <w:style w:type="numbering" w:customStyle="1" w:styleId="Bezlisty2">
    <w:name w:val="Bez listy2"/>
    <w:next w:val="Bezlisty"/>
    <w:semiHidden/>
    <w:unhideWhenUsed/>
    <w:rsid w:val="00A73FD3"/>
  </w:style>
  <w:style w:type="paragraph" w:customStyle="1" w:styleId="BodySingle">
    <w:name w:val="Body Single"/>
    <w:rsid w:val="00A73FD3"/>
    <w:pPr>
      <w:spacing w:before="56" w:after="56"/>
    </w:pPr>
    <w:rPr>
      <w:color w:val="000000"/>
      <w:sz w:val="24"/>
    </w:rPr>
  </w:style>
  <w:style w:type="table" w:customStyle="1" w:styleId="Tabela-Siatka11">
    <w:name w:val="Tabela - Siatka11"/>
    <w:basedOn w:val="Standardowy"/>
    <w:next w:val="Tabela-Siatka"/>
    <w:rsid w:val="00A73F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lowek1">
    <w:name w:val="Naglowek1"/>
    <w:basedOn w:val="Normalny"/>
    <w:rsid w:val="00A73FD3"/>
    <w:pPr>
      <w:numPr>
        <w:numId w:val="32"/>
      </w:numPr>
      <w:suppressAutoHyphens w:val="0"/>
      <w:spacing w:line="360" w:lineRule="auto"/>
      <w:outlineLvl w:val="9"/>
    </w:pPr>
    <w:rPr>
      <w:rFonts w:ascii="Times New Roman" w:hAnsi="Times New Roman"/>
      <w:b/>
      <w:bCs/>
      <w:kern w:val="0"/>
      <w:lang w:eastAsia="pl-PL"/>
    </w:rPr>
  </w:style>
  <w:style w:type="character" w:customStyle="1" w:styleId="ECakapitZnak">
    <w:name w:val="EC_akapit Znak"/>
    <w:link w:val="ECakapit"/>
    <w:rsid w:val="00A73FD3"/>
    <w:rPr>
      <w:rFonts w:eastAsia="Calibri"/>
      <w:color w:val="000000"/>
      <w:sz w:val="24"/>
    </w:rPr>
  </w:style>
  <w:style w:type="paragraph" w:customStyle="1" w:styleId="ECakapit">
    <w:name w:val="EC_akapit"/>
    <w:basedOn w:val="Normalny"/>
    <w:link w:val="ECakapitZnak"/>
    <w:qFormat/>
    <w:rsid w:val="00A73FD3"/>
    <w:pPr>
      <w:suppressAutoHyphens w:val="0"/>
      <w:ind w:firstLine="709"/>
      <w:outlineLvl w:val="9"/>
    </w:pPr>
    <w:rPr>
      <w:rFonts w:ascii="Times New Roman" w:eastAsia="Calibri" w:hAnsi="Times New Roman"/>
      <w:color w:val="000000"/>
      <w:kern w:val="0"/>
      <w:lang w:eastAsia="pl-PL"/>
    </w:rPr>
  </w:style>
  <w:style w:type="numbering" w:customStyle="1" w:styleId="Bezlisty3">
    <w:name w:val="Bez listy3"/>
    <w:next w:val="Bezlisty"/>
    <w:semiHidden/>
    <w:rsid w:val="00A73FD3"/>
  </w:style>
  <w:style w:type="paragraph" w:styleId="Mapadokumentu">
    <w:name w:val="Document Map"/>
    <w:basedOn w:val="Normalny"/>
    <w:link w:val="MapadokumentuZnak"/>
    <w:semiHidden/>
    <w:rsid w:val="00A73FD3"/>
    <w:pPr>
      <w:shd w:val="clear" w:color="auto" w:fill="000080"/>
      <w:suppressAutoHyphens w:val="0"/>
      <w:outlineLvl w:val="9"/>
    </w:pPr>
    <w:rPr>
      <w:rFonts w:ascii="Tahoma" w:hAnsi="Tahoma" w:cs="Tahoma"/>
      <w:kern w:val="0"/>
      <w:szCs w:val="24"/>
      <w:lang w:eastAsia="en-US"/>
    </w:rPr>
  </w:style>
  <w:style w:type="character" w:customStyle="1" w:styleId="MapadokumentuZnak">
    <w:name w:val="Mapa dokumentu Znak"/>
    <w:basedOn w:val="Domylnaczcionkaakapitu"/>
    <w:link w:val="Mapadokumentu"/>
    <w:semiHidden/>
    <w:rsid w:val="00A73FD3"/>
    <w:rPr>
      <w:rFonts w:ascii="Tahoma" w:hAnsi="Tahoma" w:cs="Tahoma"/>
      <w:sz w:val="24"/>
      <w:szCs w:val="24"/>
      <w:shd w:val="clear" w:color="auto" w:fill="000080"/>
      <w:lang w:eastAsia="en-US"/>
    </w:rPr>
  </w:style>
  <w:style w:type="table" w:customStyle="1" w:styleId="Tabela-Siatka4">
    <w:name w:val="Tabela - Siatka4"/>
    <w:basedOn w:val="Standardowy"/>
    <w:next w:val="Tabela-Siatka"/>
    <w:uiPriority w:val="59"/>
    <w:rsid w:val="00586C5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86C5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semiHidden/>
    <w:rsid w:val="0036729F"/>
  </w:style>
  <w:style w:type="paragraph" w:customStyle="1" w:styleId="Tekstpodstawowy24">
    <w:name w:val="Tekst podstawowy 24"/>
    <w:basedOn w:val="Normalny"/>
    <w:rsid w:val="0036729F"/>
    <w:pPr>
      <w:outlineLvl w:val="9"/>
    </w:pPr>
    <w:rPr>
      <w:rFonts w:cs="Arial"/>
      <w:kern w:val="0"/>
      <w:sz w:val="32"/>
      <w:szCs w:val="24"/>
    </w:rPr>
  </w:style>
  <w:style w:type="table" w:customStyle="1" w:styleId="Tabela-Siatka6">
    <w:name w:val="Tabela - Siatka6"/>
    <w:basedOn w:val="Standardowy"/>
    <w:next w:val="Tabela-Siatka"/>
    <w:uiPriority w:val="59"/>
    <w:rsid w:val="00367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36729F"/>
  </w:style>
  <w:style w:type="numbering" w:customStyle="1" w:styleId="Bezlisty111">
    <w:name w:val="Bez listy111"/>
    <w:next w:val="Bezlisty"/>
    <w:semiHidden/>
    <w:rsid w:val="0036729F"/>
  </w:style>
  <w:style w:type="numbering" w:customStyle="1" w:styleId="Bezlisty21">
    <w:name w:val="Bez listy21"/>
    <w:next w:val="Bezlisty"/>
    <w:semiHidden/>
    <w:unhideWhenUsed/>
    <w:rsid w:val="0036729F"/>
  </w:style>
  <w:style w:type="numbering" w:customStyle="1" w:styleId="Bezlisty31">
    <w:name w:val="Bez listy31"/>
    <w:next w:val="Bezlisty"/>
    <w:semiHidden/>
    <w:rsid w:val="0036729F"/>
  </w:style>
  <w:style w:type="numbering" w:customStyle="1" w:styleId="WWNum21">
    <w:name w:val="WWNum21"/>
    <w:basedOn w:val="Bezlisty"/>
    <w:rsid w:val="00345D0E"/>
    <w:pPr>
      <w:numPr>
        <w:numId w:val="60"/>
      </w:numPr>
    </w:pPr>
  </w:style>
  <w:style w:type="character" w:customStyle="1" w:styleId="ng-binding">
    <w:name w:val="ng-binding"/>
    <w:basedOn w:val="Domylnaczcionkaakapitu"/>
    <w:rsid w:val="00762C59"/>
  </w:style>
  <w:style w:type="table" w:customStyle="1" w:styleId="Tabela-Siatka7">
    <w:name w:val="Tabela - Siatka7"/>
    <w:basedOn w:val="Standardowy"/>
    <w:next w:val="Tabela-Siatka"/>
    <w:uiPriority w:val="59"/>
    <w:rsid w:val="00CC3A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2776">
      <w:bodyDiv w:val="1"/>
      <w:marLeft w:val="0"/>
      <w:marRight w:val="0"/>
      <w:marTop w:val="0"/>
      <w:marBottom w:val="0"/>
      <w:divBdr>
        <w:top w:val="none" w:sz="0" w:space="0" w:color="auto"/>
        <w:left w:val="none" w:sz="0" w:space="0" w:color="auto"/>
        <w:bottom w:val="none" w:sz="0" w:space="0" w:color="auto"/>
        <w:right w:val="none" w:sz="0" w:space="0" w:color="auto"/>
      </w:divBdr>
    </w:div>
    <w:div w:id="43869923">
      <w:bodyDiv w:val="1"/>
      <w:marLeft w:val="0"/>
      <w:marRight w:val="0"/>
      <w:marTop w:val="0"/>
      <w:marBottom w:val="0"/>
      <w:divBdr>
        <w:top w:val="none" w:sz="0" w:space="0" w:color="auto"/>
        <w:left w:val="none" w:sz="0" w:space="0" w:color="auto"/>
        <w:bottom w:val="none" w:sz="0" w:space="0" w:color="auto"/>
        <w:right w:val="none" w:sz="0" w:space="0" w:color="auto"/>
      </w:divBdr>
    </w:div>
    <w:div w:id="131405750">
      <w:bodyDiv w:val="1"/>
      <w:marLeft w:val="0"/>
      <w:marRight w:val="0"/>
      <w:marTop w:val="0"/>
      <w:marBottom w:val="0"/>
      <w:divBdr>
        <w:top w:val="none" w:sz="0" w:space="0" w:color="auto"/>
        <w:left w:val="none" w:sz="0" w:space="0" w:color="auto"/>
        <w:bottom w:val="none" w:sz="0" w:space="0" w:color="auto"/>
        <w:right w:val="none" w:sz="0" w:space="0" w:color="auto"/>
      </w:divBdr>
    </w:div>
    <w:div w:id="139854251">
      <w:bodyDiv w:val="1"/>
      <w:marLeft w:val="0"/>
      <w:marRight w:val="0"/>
      <w:marTop w:val="0"/>
      <w:marBottom w:val="0"/>
      <w:divBdr>
        <w:top w:val="none" w:sz="0" w:space="0" w:color="auto"/>
        <w:left w:val="none" w:sz="0" w:space="0" w:color="auto"/>
        <w:bottom w:val="none" w:sz="0" w:space="0" w:color="auto"/>
        <w:right w:val="none" w:sz="0" w:space="0" w:color="auto"/>
      </w:divBdr>
      <w:divsChild>
        <w:div w:id="195507299">
          <w:marLeft w:val="0"/>
          <w:marRight w:val="0"/>
          <w:marTop w:val="0"/>
          <w:marBottom w:val="0"/>
          <w:divBdr>
            <w:top w:val="none" w:sz="0" w:space="0" w:color="auto"/>
            <w:left w:val="none" w:sz="0" w:space="0" w:color="auto"/>
            <w:bottom w:val="none" w:sz="0" w:space="0" w:color="auto"/>
            <w:right w:val="none" w:sz="0" w:space="0" w:color="auto"/>
          </w:divBdr>
        </w:div>
        <w:div w:id="1352412977">
          <w:marLeft w:val="0"/>
          <w:marRight w:val="0"/>
          <w:marTop w:val="0"/>
          <w:marBottom w:val="0"/>
          <w:divBdr>
            <w:top w:val="none" w:sz="0" w:space="0" w:color="auto"/>
            <w:left w:val="none" w:sz="0" w:space="0" w:color="auto"/>
            <w:bottom w:val="none" w:sz="0" w:space="0" w:color="auto"/>
            <w:right w:val="none" w:sz="0" w:space="0" w:color="auto"/>
          </w:divBdr>
        </w:div>
      </w:divsChild>
    </w:div>
    <w:div w:id="152255676">
      <w:bodyDiv w:val="1"/>
      <w:marLeft w:val="0"/>
      <w:marRight w:val="0"/>
      <w:marTop w:val="0"/>
      <w:marBottom w:val="0"/>
      <w:divBdr>
        <w:top w:val="none" w:sz="0" w:space="0" w:color="auto"/>
        <w:left w:val="none" w:sz="0" w:space="0" w:color="auto"/>
        <w:bottom w:val="none" w:sz="0" w:space="0" w:color="auto"/>
        <w:right w:val="none" w:sz="0" w:space="0" w:color="auto"/>
      </w:divBdr>
    </w:div>
    <w:div w:id="169485883">
      <w:bodyDiv w:val="1"/>
      <w:marLeft w:val="0"/>
      <w:marRight w:val="0"/>
      <w:marTop w:val="0"/>
      <w:marBottom w:val="0"/>
      <w:divBdr>
        <w:top w:val="none" w:sz="0" w:space="0" w:color="auto"/>
        <w:left w:val="none" w:sz="0" w:space="0" w:color="auto"/>
        <w:bottom w:val="none" w:sz="0" w:space="0" w:color="auto"/>
        <w:right w:val="none" w:sz="0" w:space="0" w:color="auto"/>
      </w:divBdr>
      <w:divsChild>
        <w:div w:id="181864745">
          <w:marLeft w:val="0"/>
          <w:marRight w:val="0"/>
          <w:marTop w:val="0"/>
          <w:marBottom w:val="0"/>
          <w:divBdr>
            <w:top w:val="none" w:sz="0" w:space="0" w:color="auto"/>
            <w:left w:val="none" w:sz="0" w:space="0" w:color="auto"/>
            <w:bottom w:val="none" w:sz="0" w:space="0" w:color="auto"/>
            <w:right w:val="none" w:sz="0" w:space="0" w:color="auto"/>
          </w:divBdr>
        </w:div>
        <w:div w:id="354506762">
          <w:marLeft w:val="0"/>
          <w:marRight w:val="0"/>
          <w:marTop w:val="0"/>
          <w:marBottom w:val="0"/>
          <w:divBdr>
            <w:top w:val="none" w:sz="0" w:space="0" w:color="auto"/>
            <w:left w:val="none" w:sz="0" w:space="0" w:color="auto"/>
            <w:bottom w:val="none" w:sz="0" w:space="0" w:color="auto"/>
            <w:right w:val="none" w:sz="0" w:space="0" w:color="auto"/>
          </w:divBdr>
        </w:div>
        <w:div w:id="1717242895">
          <w:marLeft w:val="0"/>
          <w:marRight w:val="0"/>
          <w:marTop w:val="0"/>
          <w:marBottom w:val="0"/>
          <w:divBdr>
            <w:top w:val="none" w:sz="0" w:space="0" w:color="auto"/>
            <w:left w:val="none" w:sz="0" w:space="0" w:color="auto"/>
            <w:bottom w:val="none" w:sz="0" w:space="0" w:color="auto"/>
            <w:right w:val="none" w:sz="0" w:space="0" w:color="auto"/>
          </w:divBdr>
        </w:div>
      </w:divsChild>
    </w:div>
    <w:div w:id="199588713">
      <w:bodyDiv w:val="1"/>
      <w:marLeft w:val="0"/>
      <w:marRight w:val="0"/>
      <w:marTop w:val="0"/>
      <w:marBottom w:val="0"/>
      <w:divBdr>
        <w:top w:val="none" w:sz="0" w:space="0" w:color="auto"/>
        <w:left w:val="none" w:sz="0" w:space="0" w:color="auto"/>
        <w:bottom w:val="none" w:sz="0" w:space="0" w:color="auto"/>
        <w:right w:val="none" w:sz="0" w:space="0" w:color="auto"/>
      </w:divBdr>
      <w:divsChild>
        <w:div w:id="106968955">
          <w:marLeft w:val="0"/>
          <w:marRight w:val="0"/>
          <w:marTop w:val="0"/>
          <w:marBottom w:val="0"/>
          <w:divBdr>
            <w:top w:val="none" w:sz="0" w:space="0" w:color="auto"/>
            <w:left w:val="none" w:sz="0" w:space="0" w:color="auto"/>
            <w:bottom w:val="none" w:sz="0" w:space="0" w:color="auto"/>
            <w:right w:val="none" w:sz="0" w:space="0" w:color="auto"/>
          </w:divBdr>
        </w:div>
        <w:div w:id="237984458">
          <w:marLeft w:val="0"/>
          <w:marRight w:val="0"/>
          <w:marTop w:val="0"/>
          <w:marBottom w:val="0"/>
          <w:divBdr>
            <w:top w:val="none" w:sz="0" w:space="0" w:color="auto"/>
            <w:left w:val="none" w:sz="0" w:space="0" w:color="auto"/>
            <w:bottom w:val="none" w:sz="0" w:space="0" w:color="auto"/>
            <w:right w:val="none" w:sz="0" w:space="0" w:color="auto"/>
          </w:divBdr>
        </w:div>
        <w:div w:id="630595823">
          <w:marLeft w:val="0"/>
          <w:marRight w:val="0"/>
          <w:marTop w:val="0"/>
          <w:marBottom w:val="0"/>
          <w:divBdr>
            <w:top w:val="none" w:sz="0" w:space="0" w:color="auto"/>
            <w:left w:val="none" w:sz="0" w:space="0" w:color="auto"/>
            <w:bottom w:val="none" w:sz="0" w:space="0" w:color="auto"/>
            <w:right w:val="none" w:sz="0" w:space="0" w:color="auto"/>
          </w:divBdr>
        </w:div>
        <w:div w:id="2022004589">
          <w:marLeft w:val="0"/>
          <w:marRight w:val="0"/>
          <w:marTop w:val="0"/>
          <w:marBottom w:val="0"/>
          <w:divBdr>
            <w:top w:val="none" w:sz="0" w:space="0" w:color="auto"/>
            <w:left w:val="none" w:sz="0" w:space="0" w:color="auto"/>
            <w:bottom w:val="none" w:sz="0" w:space="0" w:color="auto"/>
            <w:right w:val="none" w:sz="0" w:space="0" w:color="auto"/>
          </w:divBdr>
        </w:div>
      </w:divsChild>
    </w:div>
    <w:div w:id="224951555">
      <w:bodyDiv w:val="1"/>
      <w:marLeft w:val="0"/>
      <w:marRight w:val="0"/>
      <w:marTop w:val="0"/>
      <w:marBottom w:val="0"/>
      <w:divBdr>
        <w:top w:val="none" w:sz="0" w:space="0" w:color="auto"/>
        <w:left w:val="none" w:sz="0" w:space="0" w:color="auto"/>
        <w:bottom w:val="none" w:sz="0" w:space="0" w:color="auto"/>
        <w:right w:val="none" w:sz="0" w:space="0" w:color="auto"/>
      </w:divBdr>
    </w:div>
    <w:div w:id="238641396">
      <w:bodyDiv w:val="1"/>
      <w:marLeft w:val="0"/>
      <w:marRight w:val="0"/>
      <w:marTop w:val="0"/>
      <w:marBottom w:val="0"/>
      <w:divBdr>
        <w:top w:val="none" w:sz="0" w:space="0" w:color="auto"/>
        <w:left w:val="none" w:sz="0" w:space="0" w:color="auto"/>
        <w:bottom w:val="none" w:sz="0" w:space="0" w:color="auto"/>
        <w:right w:val="none" w:sz="0" w:space="0" w:color="auto"/>
      </w:divBdr>
    </w:div>
    <w:div w:id="284628952">
      <w:bodyDiv w:val="1"/>
      <w:marLeft w:val="0"/>
      <w:marRight w:val="0"/>
      <w:marTop w:val="0"/>
      <w:marBottom w:val="0"/>
      <w:divBdr>
        <w:top w:val="none" w:sz="0" w:space="0" w:color="auto"/>
        <w:left w:val="none" w:sz="0" w:space="0" w:color="auto"/>
        <w:bottom w:val="none" w:sz="0" w:space="0" w:color="auto"/>
        <w:right w:val="none" w:sz="0" w:space="0" w:color="auto"/>
      </w:divBdr>
    </w:div>
    <w:div w:id="302976992">
      <w:bodyDiv w:val="1"/>
      <w:marLeft w:val="0"/>
      <w:marRight w:val="0"/>
      <w:marTop w:val="0"/>
      <w:marBottom w:val="0"/>
      <w:divBdr>
        <w:top w:val="none" w:sz="0" w:space="0" w:color="auto"/>
        <w:left w:val="none" w:sz="0" w:space="0" w:color="auto"/>
        <w:bottom w:val="none" w:sz="0" w:space="0" w:color="auto"/>
        <w:right w:val="none" w:sz="0" w:space="0" w:color="auto"/>
      </w:divBdr>
    </w:div>
    <w:div w:id="303660417">
      <w:bodyDiv w:val="1"/>
      <w:marLeft w:val="0"/>
      <w:marRight w:val="0"/>
      <w:marTop w:val="0"/>
      <w:marBottom w:val="0"/>
      <w:divBdr>
        <w:top w:val="none" w:sz="0" w:space="0" w:color="auto"/>
        <w:left w:val="none" w:sz="0" w:space="0" w:color="auto"/>
        <w:bottom w:val="none" w:sz="0" w:space="0" w:color="auto"/>
        <w:right w:val="none" w:sz="0" w:space="0" w:color="auto"/>
      </w:divBdr>
    </w:div>
    <w:div w:id="322128416">
      <w:bodyDiv w:val="1"/>
      <w:marLeft w:val="0"/>
      <w:marRight w:val="0"/>
      <w:marTop w:val="0"/>
      <w:marBottom w:val="0"/>
      <w:divBdr>
        <w:top w:val="none" w:sz="0" w:space="0" w:color="auto"/>
        <w:left w:val="none" w:sz="0" w:space="0" w:color="auto"/>
        <w:bottom w:val="none" w:sz="0" w:space="0" w:color="auto"/>
        <w:right w:val="none" w:sz="0" w:space="0" w:color="auto"/>
      </w:divBdr>
    </w:div>
    <w:div w:id="335422977">
      <w:bodyDiv w:val="1"/>
      <w:marLeft w:val="0"/>
      <w:marRight w:val="0"/>
      <w:marTop w:val="0"/>
      <w:marBottom w:val="0"/>
      <w:divBdr>
        <w:top w:val="none" w:sz="0" w:space="0" w:color="auto"/>
        <w:left w:val="none" w:sz="0" w:space="0" w:color="auto"/>
        <w:bottom w:val="none" w:sz="0" w:space="0" w:color="auto"/>
        <w:right w:val="none" w:sz="0" w:space="0" w:color="auto"/>
      </w:divBdr>
    </w:div>
    <w:div w:id="339426650">
      <w:bodyDiv w:val="1"/>
      <w:marLeft w:val="0"/>
      <w:marRight w:val="0"/>
      <w:marTop w:val="0"/>
      <w:marBottom w:val="0"/>
      <w:divBdr>
        <w:top w:val="none" w:sz="0" w:space="0" w:color="auto"/>
        <w:left w:val="none" w:sz="0" w:space="0" w:color="auto"/>
        <w:bottom w:val="none" w:sz="0" w:space="0" w:color="auto"/>
        <w:right w:val="none" w:sz="0" w:space="0" w:color="auto"/>
      </w:divBdr>
    </w:div>
    <w:div w:id="351490758">
      <w:bodyDiv w:val="1"/>
      <w:marLeft w:val="0"/>
      <w:marRight w:val="0"/>
      <w:marTop w:val="0"/>
      <w:marBottom w:val="0"/>
      <w:divBdr>
        <w:top w:val="none" w:sz="0" w:space="0" w:color="auto"/>
        <w:left w:val="none" w:sz="0" w:space="0" w:color="auto"/>
        <w:bottom w:val="none" w:sz="0" w:space="0" w:color="auto"/>
        <w:right w:val="none" w:sz="0" w:space="0" w:color="auto"/>
      </w:divBdr>
      <w:divsChild>
        <w:div w:id="127362152">
          <w:marLeft w:val="0"/>
          <w:marRight w:val="0"/>
          <w:marTop w:val="0"/>
          <w:marBottom w:val="0"/>
          <w:divBdr>
            <w:top w:val="none" w:sz="0" w:space="0" w:color="auto"/>
            <w:left w:val="none" w:sz="0" w:space="0" w:color="auto"/>
            <w:bottom w:val="none" w:sz="0" w:space="0" w:color="auto"/>
            <w:right w:val="none" w:sz="0" w:space="0" w:color="auto"/>
          </w:divBdr>
          <w:divsChild>
            <w:div w:id="1658072117">
              <w:marLeft w:val="0"/>
              <w:marRight w:val="0"/>
              <w:marTop w:val="0"/>
              <w:marBottom w:val="0"/>
              <w:divBdr>
                <w:top w:val="none" w:sz="0" w:space="0" w:color="auto"/>
                <w:left w:val="none" w:sz="0" w:space="0" w:color="auto"/>
                <w:bottom w:val="none" w:sz="0" w:space="0" w:color="auto"/>
                <w:right w:val="none" w:sz="0" w:space="0" w:color="auto"/>
              </w:divBdr>
              <w:divsChild>
                <w:div w:id="1797289761">
                  <w:marLeft w:val="0"/>
                  <w:marRight w:val="0"/>
                  <w:marTop w:val="0"/>
                  <w:marBottom w:val="0"/>
                  <w:divBdr>
                    <w:top w:val="none" w:sz="0" w:space="0" w:color="auto"/>
                    <w:left w:val="none" w:sz="0" w:space="0" w:color="auto"/>
                    <w:bottom w:val="none" w:sz="0" w:space="0" w:color="auto"/>
                    <w:right w:val="none" w:sz="0" w:space="0" w:color="auto"/>
                  </w:divBdr>
                  <w:divsChild>
                    <w:div w:id="71947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387651">
          <w:marLeft w:val="0"/>
          <w:marRight w:val="0"/>
          <w:marTop w:val="0"/>
          <w:marBottom w:val="0"/>
          <w:divBdr>
            <w:top w:val="none" w:sz="0" w:space="0" w:color="auto"/>
            <w:left w:val="none" w:sz="0" w:space="0" w:color="auto"/>
            <w:bottom w:val="none" w:sz="0" w:space="0" w:color="auto"/>
            <w:right w:val="none" w:sz="0" w:space="0" w:color="auto"/>
          </w:divBdr>
          <w:divsChild>
            <w:div w:id="745764184">
              <w:marLeft w:val="0"/>
              <w:marRight w:val="0"/>
              <w:marTop w:val="0"/>
              <w:marBottom w:val="0"/>
              <w:divBdr>
                <w:top w:val="none" w:sz="0" w:space="0" w:color="auto"/>
                <w:left w:val="none" w:sz="0" w:space="0" w:color="auto"/>
                <w:bottom w:val="none" w:sz="0" w:space="0" w:color="auto"/>
                <w:right w:val="none" w:sz="0" w:space="0" w:color="auto"/>
              </w:divBdr>
              <w:divsChild>
                <w:div w:id="1097023760">
                  <w:marLeft w:val="0"/>
                  <w:marRight w:val="0"/>
                  <w:marTop w:val="0"/>
                  <w:marBottom w:val="0"/>
                  <w:divBdr>
                    <w:top w:val="none" w:sz="0" w:space="0" w:color="auto"/>
                    <w:left w:val="none" w:sz="0" w:space="0" w:color="auto"/>
                    <w:bottom w:val="none" w:sz="0" w:space="0" w:color="auto"/>
                    <w:right w:val="none" w:sz="0" w:space="0" w:color="auto"/>
                  </w:divBdr>
                  <w:divsChild>
                    <w:div w:id="57516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422673">
      <w:bodyDiv w:val="1"/>
      <w:marLeft w:val="0"/>
      <w:marRight w:val="0"/>
      <w:marTop w:val="0"/>
      <w:marBottom w:val="0"/>
      <w:divBdr>
        <w:top w:val="none" w:sz="0" w:space="0" w:color="auto"/>
        <w:left w:val="none" w:sz="0" w:space="0" w:color="auto"/>
        <w:bottom w:val="none" w:sz="0" w:space="0" w:color="auto"/>
        <w:right w:val="none" w:sz="0" w:space="0" w:color="auto"/>
      </w:divBdr>
    </w:div>
    <w:div w:id="377439116">
      <w:bodyDiv w:val="1"/>
      <w:marLeft w:val="0"/>
      <w:marRight w:val="0"/>
      <w:marTop w:val="0"/>
      <w:marBottom w:val="0"/>
      <w:divBdr>
        <w:top w:val="none" w:sz="0" w:space="0" w:color="auto"/>
        <w:left w:val="none" w:sz="0" w:space="0" w:color="auto"/>
        <w:bottom w:val="none" w:sz="0" w:space="0" w:color="auto"/>
        <w:right w:val="none" w:sz="0" w:space="0" w:color="auto"/>
      </w:divBdr>
    </w:div>
    <w:div w:id="433747947">
      <w:bodyDiv w:val="1"/>
      <w:marLeft w:val="0"/>
      <w:marRight w:val="0"/>
      <w:marTop w:val="0"/>
      <w:marBottom w:val="0"/>
      <w:divBdr>
        <w:top w:val="none" w:sz="0" w:space="0" w:color="auto"/>
        <w:left w:val="none" w:sz="0" w:space="0" w:color="auto"/>
        <w:bottom w:val="none" w:sz="0" w:space="0" w:color="auto"/>
        <w:right w:val="none" w:sz="0" w:space="0" w:color="auto"/>
      </w:divBdr>
    </w:div>
    <w:div w:id="454641564">
      <w:bodyDiv w:val="1"/>
      <w:marLeft w:val="0"/>
      <w:marRight w:val="0"/>
      <w:marTop w:val="0"/>
      <w:marBottom w:val="0"/>
      <w:divBdr>
        <w:top w:val="none" w:sz="0" w:space="0" w:color="auto"/>
        <w:left w:val="none" w:sz="0" w:space="0" w:color="auto"/>
        <w:bottom w:val="none" w:sz="0" w:space="0" w:color="auto"/>
        <w:right w:val="none" w:sz="0" w:space="0" w:color="auto"/>
      </w:divBdr>
    </w:div>
    <w:div w:id="458688356">
      <w:bodyDiv w:val="1"/>
      <w:marLeft w:val="0"/>
      <w:marRight w:val="0"/>
      <w:marTop w:val="0"/>
      <w:marBottom w:val="0"/>
      <w:divBdr>
        <w:top w:val="none" w:sz="0" w:space="0" w:color="auto"/>
        <w:left w:val="none" w:sz="0" w:space="0" w:color="auto"/>
        <w:bottom w:val="none" w:sz="0" w:space="0" w:color="auto"/>
        <w:right w:val="none" w:sz="0" w:space="0" w:color="auto"/>
      </w:divBdr>
      <w:divsChild>
        <w:div w:id="648243975">
          <w:marLeft w:val="0"/>
          <w:marRight w:val="0"/>
          <w:marTop w:val="0"/>
          <w:marBottom w:val="0"/>
          <w:divBdr>
            <w:top w:val="none" w:sz="0" w:space="0" w:color="auto"/>
            <w:left w:val="none" w:sz="0" w:space="0" w:color="auto"/>
            <w:bottom w:val="none" w:sz="0" w:space="0" w:color="auto"/>
            <w:right w:val="none" w:sz="0" w:space="0" w:color="auto"/>
          </w:divBdr>
        </w:div>
      </w:divsChild>
    </w:div>
    <w:div w:id="473988316">
      <w:bodyDiv w:val="1"/>
      <w:marLeft w:val="0"/>
      <w:marRight w:val="0"/>
      <w:marTop w:val="0"/>
      <w:marBottom w:val="0"/>
      <w:divBdr>
        <w:top w:val="none" w:sz="0" w:space="0" w:color="auto"/>
        <w:left w:val="none" w:sz="0" w:space="0" w:color="auto"/>
        <w:bottom w:val="none" w:sz="0" w:space="0" w:color="auto"/>
        <w:right w:val="none" w:sz="0" w:space="0" w:color="auto"/>
      </w:divBdr>
    </w:div>
    <w:div w:id="476146411">
      <w:bodyDiv w:val="1"/>
      <w:marLeft w:val="0"/>
      <w:marRight w:val="0"/>
      <w:marTop w:val="0"/>
      <w:marBottom w:val="0"/>
      <w:divBdr>
        <w:top w:val="none" w:sz="0" w:space="0" w:color="auto"/>
        <w:left w:val="none" w:sz="0" w:space="0" w:color="auto"/>
        <w:bottom w:val="none" w:sz="0" w:space="0" w:color="auto"/>
        <w:right w:val="none" w:sz="0" w:space="0" w:color="auto"/>
      </w:divBdr>
    </w:div>
    <w:div w:id="489759632">
      <w:bodyDiv w:val="1"/>
      <w:marLeft w:val="0"/>
      <w:marRight w:val="0"/>
      <w:marTop w:val="0"/>
      <w:marBottom w:val="0"/>
      <w:divBdr>
        <w:top w:val="none" w:sz="0" w:space="0" w:color="auto"/>
        <w:left w:val="none" w:sz="0" w:space="0" w:color="auto"/>
        <w:bottom w:val="none" w:sz="0" w:space="0" w:color="auto"/>
        <w:right w:val="none" w:sz="0" w:space="0" w:color="auto"/>
      </w:divBdr>
    </w:div>
    <w:div w:id="505942572">
      <w:bodyDiv w:val="1"/>
      <w:marLeft w:val="0"/>
      <w:marRight w:val="0"/>
      <w:marTop w:val="0"/>
      <w:marBottom w:val="0"/>
      <w:divBdr>
        <w:top w:val="none" w:sz="0" w:space="0" w:color="auto"/>
        <w:left w:val="none" w:sz="0" w:space="0" w:color="auto"/>
        <w:bottom w:val="none" w:sz="0" w:space="0" w:color="auto"/>
        <w:right w:val="none" w:sz="0" w:space="0" w:color="auto"/>
      </w:divBdr>
    </w:div>
    <w:div w:id="540366803">
      <w:bodyDiv w:val="1"/>
      <w:marLeft w:val="0"/>
      <w:marRight w:val="0"/>
      <w:marTop w:val="0"/>
      <w:marBottom w:val="0"/>
      <w:divBdr>
        <w:top w:val="none" w:sz="0" w:space="0" w:color="auto"/>
        <w:left w:val="none" w:sz="0" w:space="0" w:color="auto"/>
        <w:bottom w:val="none" w:sz="0" w:space="0" w:color="auto"/>
        <w:right w:val="none" w:sz="0" w:space="0" w:color="auto"/>
      </w:divBdr>
    </w:div>
    <w:div w:id="560794183">
      <w:bodyDiv w:val="1"/>
      <w:marLeft w:val="0"/>
      <w:marRight w:val="0"/>
      <w:marTop w:val="0"/>
      <w:marBottom w:val="0"/>
      <w:divBdr>
        <w:top w:val="none" w:sz="0" w:space="0" w:color="auto"/>
        <w:left w:val="none" w:sz="0" w:space="0" w:color="auto"/>
        <w:bottom w:val="none" w:sz="0" w:space="0" w:color="auto"/>
        <w:right w:val="none" w:sz="0" w:space="0" w:color="auto"/>
      </w:divBdr>
    </w:div>
    <w:div w:id="561714187">
      <w:bodyDiv w:val="1"/>
      <w:marLeft w:val="0"/>
      <w:marRight w:val="0"/>
      <w:marTop w:val="0"/>
      <w:marBottom w:val="0"/>
      <w:divBdr>
        <w:top w:val="none" w:sz="0" w:space="0" w:color="auto"/>
        <w:left w:val="none" w:sz="0" w:space="0" w:color="auto"/>
        <w:bottom w:val="none" w:sz="0" w:space="0" w:color="auto"/>
        <w:right w:val="none" w:sz="0" w:space="0" w:color="auto"/>
      </w:divBdr>
    </w:div>
    <w:div w:id="610357810">
      <w:bodyDiv w:val="1"/>
      <w:marLeft w:val="0"/>
      <w:marRight w:val="0"/>
      <w:marTop w:val="0"/>
      <w:marBottom w:val="0"/>
      <w:divBdr>
        <w:top w:val="none" w:sz="0" w:space="0" w:color="auto"/>
        <w:left w:val="none" w:sz="0" w:space="0" w:color="auto"/>
        <w:bottom w:val="none" w:sz="0" w:space="0" w:color="auto"/>
        <w:right w:val="none" w:sz="0" w:space="0" w:color="auto"/>
      </w:divBdr>
    </w:div>
    <w:div w:id="619842018">
      <w:bodyDiv w:val="1"/>
      <w:marLeft w:val="0"/>
      <w:marRight w:val="0"/>
      <w:marTop w:val="0"/>
      <w:marBottom w:val="0"/>
      <w:divBdr>
        <w:top w:val="none" w:sz="0" w:space="0" w:color="auto"/>
        <w:left w:val="none" w:sz="0" w:space="0" w:color="auto"/>
        <w:bottom w:val="none" w:sz="0" w:space="0" w:color="auto"/>
        <w:right w:val="none" w:sz="0" w:space="0" w:color="auto"/>
      </w:divBdr>
    </w:div>
    <w:div w:id="644894609">
      <w:bodyDiv w:val="1"/>
      <w:marLeft w:val="0"/>
      <w:marRight w:val="0"/>
      <w:marTop w:val="0"/>
      <w:marBottom w:val="0"/>
      <w:divBdr>
        <w:top w:val="none" w:sz="0" w:space="0" w:color="auto"/>
        <w:left w:val="none" w:sz="0" w:space="0" w:color="auto"/>
        <w:bottom w:val="none" w:sz="0" w:space="0" w:color="auto"/>
        <w:right w:val="none" w:sz="0" w:space="0" w:color="auto"/>
      </w:divBdr>
    </w:div>
    <w:div w:id="656030094">
      <w:bodyDiv w:val="1"/>
      <w:marLeft w:val="0"/>
      <w:marRight w:val="0"/>
      <w:marTop w:val="0"/>
      <w:marBottom w:val="0"/>
      <w:divBdr>
        <w:top w:val="none" w:sz="0" w:space="0" w:color="auto"/>
        <w:left w:val="none" w:sz="0" w:space="0" w:color="auto"/>
        <w:bottom w:val="none" w:sz="0" w:space="0" w:color="auto"/>
        <w:right w:val="none" w:sz="0" w:space="0" w:color="auto"/>
      </w:divBdr>
    </w:div>
    <w:div w:id="660305202">
      <w:bodyDiv w:val="1"/>
      <w:marLeft w:val="0"/>
      <w:marRight w:val="0"/>
      <w:marTop w:val="0"/>
      <w:marBottom w:val="0"/>
      <w:divBdr>
        <w:top w:val="none" w:sz="0" w:space="0" w:color="auto"/>
        <w:left w:val="none" w:sz="0" w:space="0" w:color="auto"/>
        <w:bottom w:val="none" w:sz="0" w:space="0" w:color="auto"/>
        <w:right w:val="none" w:sz="0" w:space="0" w:color="auto"/>
      </w:divBdr>
    </w:div>
    <w:div w:id="675809191">
      <w:bodyDiv w:val="1"/>
      <w:marLeft w:val="0"/>
      <w:marRight w:val="0"/>
      <w:marTop w:val="0"/>
      <w:marBottom w:val="0"/>
      <w:divBdr>
        <w:top w:val="none" w:sz="0" w:space="0" w:color="auto"/>
        <w:left w:val="none" w:sz="0" w:space="0" w:color="auto"/>
        <w:bottom w:val="none" w:sz="0" w:space="0" w:color="auto"/>
        <w:right w:val="none" w:sz="0" w:space="0" w:color="auto"/>
      </w:divBdr>
    </w:div>
    <w:div w:id="678772724">
      <w:bodyDiv w:val="1"/>
      <w:marLeft w:val="0"/>
      <w:marRight w:val="0"/>
      <w:marTop w:val="0"/>
      <w:marBottom w:val="0"/>
      <w:divBdr>
        <w:top w:val="none" w:sz="0" w:space="0" w:color="auto"/>
        <w:left w:val="none" w:sz="0" w:space="0" w:color="auto"/>
        <w:bottom w:val="none" w:sz="0" w:space="0" w:color="auto"/>
        <w:right w:val="none" w:sz="0" w:space="0" w:color="auto"/>
      </w:divBdr>
      <w:divsChild>
        <w:div w:id="179902123">
          <w:marLeft w:val="0"/>
          <w:marRight w:val="0"/>
          <w:marTop w:val="0"/>
          <w:marBottom w:val="0"/>
          <w:divBdr>
            <w:top w:val="none" w:sz="0" w:space="0" w:color="auto"/>
            <w:left w:val="none" w:sz="0" w:space="0" w:color="auto"/>
            <w:bottom w:val="none" w:sz="0" w:space="0" w:color="auto"/>
            <w:right w:val="none" w:sz="0" w:space="0" w:color="auto"/>
          </w:divBdr>
        </w:div>
      </w:divsChild>
    </w:div>
    <w:div w:id="698164637">
      <w:bodyDiv w:val="1"/>
      <w:marLeft w:val="0"/>
      <w:marRight w:val="0"/>
      <w:marTop w:val="0"/>
      <w:marBottom w:val="0"/>
      <w:divBdr>
        <w:top w:val="none" w:sz="0" w:space="0" w:color="auto"/>
        <w:left w:val="none" w:sz="0" w:space="0" w:color="auto"/>
        <w:bottom w:val="none" w:sz="0" w:space="0" w:color="auto"/>
        <w:right w:val="none" w:sz="0" w:space="0" w:color="auto"/>
      </w:divBdr>
    </w:div>
    <w:div w:id="713501479">
      <w:bodyDiv w:val="1"/>
      <w:marLeft w:val="0"/>
      <w:marRight w:val="0"/>
      <w:marTop w:val="0"/>
      <w:marBottom w:val="0"/>
      <w:divBdr>
        <w:top w:val="none" w:sz="0" w:space="0" w:color="auto"/>
        <w:left w:val="none" w:sz="0" w:space="0" w:color="auto"/>
        <w:bottom w:val="none" w:sz="0" w:space="0" w:color="auto"/>
        <w:right w:val="none" w:sz="0" w:space="0" w:color="auto"/>
      </w:divBdr>
    </w:div>
    <w:div w:id="747993554">
      <w:bodyDiv w:val="1"/>
      <w:marLeft w:val="0"/>
      <w:marRight w:val="0"/>
      <w:marTop w:val="0"/>
      <w:marBottom w:val="0"/>
      <w:divBdr>
        <w:top w:val="none" w:sz="0" w:space="0" w:color="auto"/>
        <w:left w:val="none" w:sz="0" w:space="0" w:color="auto"/>
        <w:bottom w:val="none" w:sz="0" w:space="0" w:color="auto"/>
        <w:right w:val="none" w:sz="0" w:space="0" w:color="auto"/>
      </w:divBdr>
    </w:div>
    <w:div w:id="758255715">
      <w:bodyDiv w:val="1"/>
      <w:marLeft w:val="0"/>
      <w:marRight w:val="0"/>
      <w:marTop w:val="0"/>
      <w:marBottom w:val="0"/>
      <w:divBdr>
        <w:top w:val="none" w:sz="0" w:space="0" w:color="auto"/>
        <w:left w:val="none" w:sz="0" w:space="0" w:color="auto"/>
        <w:bottom w:val="none" w:sz="0" w:space="0" w:color="auto"/>
        <w:right w:val="none" w:sz="0" w:space="0" w:color="auto"/>
      </w:divBdr>
    </w:div>
    <w:div w:id="792673283">
      <w:bodyDiv w:val="1"/>
      <w:marLeft w:val="0"/>
      <w:marRight w:val="0"/>
      <w:marTop w:val="0"/>
      <w:marBottom w:val="0"/>
      <w:divBdr>
        <w:top w:val="none" w:sz="0" w:space="0" w:color="auto"/>
        <w:left w:val="none" w:sz="0" w:space="0" w:color="auto"/>
        <w:bottom w:val="none" w:sz="0" w:space="0" w:color="auto"/>
        <w:right w:val="none" w:sz="0" w:space="0" w:color="auto"/>
      </w:divBdr>
    </w:div>
    <w:div w:id="813789370">
      <w:bodyDiv w:val="1"/>
      <w:marLeft w:val="0"/>
      <w:marRight w:val="0"/>
      <w:marTop w:val="0"/>
      <w:marBottom w:val="0"/>
      <w:divBdr>
        <w:top w:val="none" w:sz="0" w:space="0" w:color="auto"/>
        <w:left w:val="none" w:sz="0" w:space="0" w:color="auto"/>
        <w:bottom w:val="none" w:sz="0" w:space="0" w:color="auto"/>
        <w:right w:val="none" w:sz="0" w:space="0" w:color="auto"/>
      </w:divBdr>
    </w:div>
    <w:div w:id="839931986">
      <w:bodyDiv w:val="1"/>
      <w:marLeft w:val="0"/>
      <w:marRight w:val="0"/>
      <w:marTop w:val="0"/>
      <w:marBottom w:val="0"/>
      <w:divBdr>
        <w:top w:val="none" w:sz="0" w:space="0" w:color="auto"/>
        <w:left w:val="none" w:sz="0" w:space="0" w:color="auto"/>
        <w:bottom w:val="none" w:sz="0" w:space="0" w:color="auto"/>
        <w:right w:val="none" w:sz="0" w:space="0" w:color="auto"/>
      </w:divBdr>
    </w:div>
    <w:div w:id="864174708">
      <w:bodyDiv w:val="1"/>
      <w:marLeft w:val="0"/>
      <w:marRight w:val="0"/>
      <w:marTop w:val="0"/>
      <w:marBottom w:val="0"/>
      <w:divBdr>
        <w:top w:val="none" w:sz="0" w:space="0" w:color="auto"/>
        <w:left w:val="none" w:sz="0" w:space="0" w:color="auto"/>
        <w:bottom w:val="none" w:sz="0" w:space="0" w:color="auto"/>
        <w:right w:val="none" w:sz="0" w:space="0" w:color="auto"/>
      </w:divBdr>
    </w:div>
    <w:div w:id="867911922">
      <w:bodyDiv w:val="1"/>
      <w:marLeft w:val="0"/>
      <w:marRight w:val="0"/>
      <w:marTop w:val="0"/>
      <w:marBottom w:val="0"/>
      <w:divBdr>
        <w:top w:val="none" w:sz="0" w:space="0" w:color="auto"/>
        <w:left w:val="none" w:sz="0" w:space="0" w:color="auto"/>
        <w:bottom w:val="none" w:sz="0" w:space="0" w:color="auto"/>
        <w:right w:val="none" w:sz="0" w:space="0" w:color="auto"/>
      </w:divBdr>
    </w:div>
    <w:div w:id="873075413">
      <w:bodyDiv w:val="1"/>
      <w:marLeft w:val="0"/>
      <w:marRight w:val="0"/>
      <w:marTop w:val="0"/>
      <w:marBottom w:val="0"/>
      <w:divBdr>
        <w:top w:val="none" w:sz="0" w:space="0" w:color="auto"/>
        <w:left w:val="none" w:sz="0" w:space="0" w:color="auto"/>
        <w:bottom w:val="none" w:sz="0" w:space="0" w:color="auto"/>
        <w:right w:val="none" w:sz="0" w:space="0" w:color="auto"/>
      </w:divBdr>
    </w:div>
    <w:div w:id="904074872">
      <w:bodyDiv w:val="1"/>
      <w:marLeft w:val="0"/>
      <w:marRight w:val="0"/>
      <w:marTop w:val="0"/>
      <w:marBottom w:val="0"/>
      <w:divBdr>
        <w:top w:val="none" w:sz="0" w:space="0" w:color="auto"/>
        <w:left w:val="none" w:sz="0" w:space="0" w:color="auto"/>
        <w:bottom w:val="none" w:sz="0" w:space="0" w:color="auto"/>
        <w:right w:val="none" w:sz="0" w:space="0" w:color="auto"/>
      </w:divBdr>
    </w:div>
    <w:div w:id="905065591">
      <w:bodyDiv w:val="1"/>
      <w:marLeft w:val="0"/>
      <w:marRight w:val="0"/>
      <w:marTop w:val="0"/>
      <w:marBottom w:val="0"/>
      <w:divBdr>
        <w:top w:val="none" w:sz="0" w:space="0" w:color="auto"/>
        <w:left w:val="none" w:sz="0" w:space="0" w:color="auto"/>
        <w:bottom w:val="none" w:sz="0" w:space="0" w:color="auto"/>
        <w:right w:val="none" w:sz="0" w:space="0" w:color="auto"/>
      </w:divBdr>
    </w:div>
    <w:div w:id="906653421">
      <w:bodyDiv w:val="1"/>
      <w:marLeft w:val="0"/>
      <w:marRight w:val="0"/>
      <w:marTop w:val="0"/>
      <w:marBottom w:val="0"/>
      <w:divBdr>
        <w:top w:val="none" w:sz="0" w:space="0" w:color="auto"/>
        <w:left w:val="none" w:sz="0" w:space="0" w:color="auto"/>
        <w:bottom w:val="none" w:sz="0" w:space="0" w:color="auto"/>
        <w:right w:val="none" w:sz="0" w:space="0" w:color="auto"/>
      </w:divBdr>
    </w:div>
    <w:div w:id="907038003">
      <w:bodyDiv w:val="1"/>
      <w:marLeft w:val="0"/>
      <w:marRight w:val="0"/>
      <w:marTop w:val="0"/>
      <w:marBottom w:val="0"/>
      <w:divBdr>
        <w:top w:val="none" w:sz="0" w:space="0" w:color="auto"/>
        <w:left w:val="none" w:sz="0" w:space="0" w:color="auto"/>
        <w:bottom w:val="none" w:sz="0" w:space="0" w:color="auto"/>
        <w:right w:val="none" w:sz="0" w:space="0" w:color="auto"/>
      </w:divBdr>
    </w:div>
    <w:div w:id="915480921">
      <w:bodyDiv w:val="1"/>
      <w:marLeft w:val="0"/>
      <w:marRight w:val="0"/>
      <w:marTop w:val="0"/>
      <w:marBottom w:val="0"/>
      <w:divBdr>
        <w:top w:val="none" w:sz="0" w:space="0" w:color="auto"/>
        <w:left w:val="none" w:sz="0" w:space="0" w:color="auto"/>
        <w:bottom w:val="none" w:sz="0" w:space="0" w:color="auto"/>
        <w:right w:val="none" w:sz="0" w:space="0" w:color="auto"/>
      </w:divBdr>
    </w:div>
    <w:div w:id="953243292">
      <w:bodyDiv w:val="1"/>
      <w:marLeft w:val="0"/>
      <w:marRight w:val="0"/>
      <w:marTop w:val="0"/>
      <w:marBottom w:val="0"/>
      <w:divBdr>
        <w:top w:val="none" w:sz="0" w:space="0" w:color="auto"/>
        <w:left w:val="none" w:sz="0" w:space="0" w:color="auto"/>
        <w:bottom w:val="none" w:sz="0" w:space="0" w:color="auto"/>
        <w:right w:val="none" w:sz="0" w:space="0" w:color="auto"/>
      </w:divBdr>
    </w:div>
    <w:div w:id="984166058">
      <w:bodyDiv w:val="1"/>
      <w:marLeft w:val="0"/>
      <w:marRight w:val="0"/>
      <w:marTop w:val="0"/>
      <w:marBottom w:val="0"/>
      <w:divBdr>
        <w:top w:val="none" w:sz="0" w:space="0" w:color="auto"/>
        <w:left w:val="none" w:sz="0" w:space="0" w:color="auto"/>
        <w:bottom w:val="none" w:sz="0" w:space="0" w:color="auto"/>
        <w:right w:val="none" w:sz="0" w:space="0" w:color="auto"/>
      </w:divBdr>
    </w:div>
    <w:div w:id="1020156120">
      <w:bodyDiv w:val="1"/>
      <w:marLeft w:val="0"/>
      <w:marRight w:val="0"/>
      <w:marTop w:val="0"/>
      <w:marBottom w:val="0"/>
      <w:divBdr>
        <w:top w:val="none" w:sz="0" w:space="0" w:color="auto"/>
        <w:left w:val="none" w:sz="0" w:space="0" w:color="auto"/>
        <w:bottom w:val="none" w:sz="0" w:space="0" w:color="auto"/>
        <w:right w:val="none" w:sz="0" w:space="0" w:color="auto"/>
      </w:divBdr>
    </w:div>
    <w:div w:id="1027945165">
      <w:bodyDiv w:val="1"/>
      <w:marLeft w:val="0"/>
      <w:marRight w:val="0"/>
      <w:marTop w:val="0"/>
      <w:marBottom w:val="0"/>
      <w:divBdr>
        <w:top w:val="none" w:sz="0" w:space="0" w:color="auto"/>
        <w:left w:val="none" w:sz="0" w:space="0" w:color="auto"/>
        <w:bottom w:val="none" w:sz="0" w:space="0" w:color="auto"/>
        <w:right w:val="none" w:sz="0" w:space="0" w:color="auto"/>
      </w:divBdr>
    </w:div>
    <w:div w:id="1050764837">
      <w:bodyDiv w:val="1"/>
      <w:marLeft w:val="0"/>
      <w:marRight w:val="0"/>
      <w:marTop w:val="0"/>
      <w:marBottom w:val="0"/>
      <w:divBdr>
        <w:top w:val="none" w:sz="0" w:space="0" w:color="auto"/>
        <w:left w:val="none" w:sz="0" w:space="0" w:color="auto"/>
        <w:bottom w:val="none" w:sz="0" w:space="0" w:color="auto"/>
        <w:right w:val="none" w:sz="0" w:space="0" w:color="auto"/>
      </w:divBdr>
    </w:div>
    <w:div w:id="1066223765">
      <w:bodyDiv w:val="1"/>
      <w:marLeft w:val="0"/>
      <w:marRight w:val="0"/>
      <w:marTop w:val="0"/>
      <w:marBottom w:val="0"/>
      <w:divBdr>
        <w:top w:val="none" w:sz="0" w:space="0" w:color="auto"/>
        <w:left w:val="none" w:sz="0" w:space="0" w:color="auto"/>
        <w:bottom w:val="none" w:sz="0" w:space="0" w:color="auto"/>
        <w:right w:val="none" w:sz="0" w:space="0" w:color="auto"/>
      </w:divBdr>
    </w:div>
    <w:div w:id="1075011403">
      <w:bodyDiv w:val="1"/>
      <w:marLeft w:val="0"/>
      <w:marRight w:val="0"/>
      <w:marTop w:val="0"/>
      <w:marBottom w:val="0"/>
      <w:divBdr>
        <w:top w:val="none" w:sz="0" w:space="0" w:color="auto"/>
        <w:left w:val="none" w:sz="0" w:space="0" w:color="auto"/>
        <w:bottom w:val="none" w:sz="0" w:space="0" w:color="auto"/>
        <w:right w:val="none" w:sz="0" w:space="0" w:color="auto"/>
      </w:divBdr>
    </w:div>
    <w:div w:id="1076709602">
      <w:bodyDiv w:val="1"/>
      <w:marLeft w:val="0"/>
      <w:marRight w:val="0"/>
      <w:marTop w:val="0"/>
      <w:marBottom w:val="0"/>
      <w:divBdr>
        <w:top w:val="none" w:sz="0" w:space="0" w:color="auto"/>
        <w:left w:val="none" w:sz="0" w:space="0" w:color="auto"/>
        <w:bottom w:val="none" w:sz="0" w:space="0" w:color="auto"/>
        <w:right w:val="none" w:sz="0" w:space="0" w:color="auto"/>
      </w:divBdr>
    </w:div>
    <w:div w:id="1193767088">
      <w:bodyDiv w:val="1"/>
      <w:marLeft w:val="0"/>
      <w:marRight w:val="0"/>
      <w:marTop w:val="0"/>
      <w:marBottom w:val="0"/>
      <w:divBdr>
        <w:top w:val="none" w:sz="0" w:space="0" w:color="auto"/>
        <w:left w:val="none" w:sz="0" w:space="0" w:color="auto"/>
        <w:bottom w:val="none" w:sz="0" w:space="0" w:color="auto"/>
        <w:right w:val="none" w:sz="0" w:space="0" w:color="auto"/>
      </w:divBdr>
    </w:div>
    <w:div w:id="1197697873">
      <w:bodyDiv w:val="1"/>
      <w:marLeft w:val="0"/>
      <w:marRight w:val="0"/>
      <w:marTop w:val="0"/>
      <w:marBottom w:val="0"/>
      <w:divBdr>
        <w:top w:val="none" w:sz="0" w:space="0" w:color="auto"/>
        <w:left w:val="none" w:sz="0" w:space="0" w:color="auto"/>
        <w:bottom w:val="none" w:sz="0" w:space="0" w:color="auto"/>
        <w:right w:val="none" w:sz="0" w:space="0" w:color="auto"/>
      </w:divBdr>
    </w:div>
    <w:div w:id="1203056359">
      <w:bodyDiv w:val="1"/>
      <w:marLeft w:val="0"/>
      <w:marRight w:val="0"/>
      <w:marTop w:val="0"/>
      <w:marBottom w:val="0"/>
      <w:divBdr>
        <w:top w:val="none" w:sz="0" w:space="0" w:color="auto"/>
        <w:left w:val="none" w:sz="0" w:space="0" w:color="auto"/>
        <w:bottom w:val="none" w:sz="0" w:space="0" w:color="auto"/>
        <w:right w:val="none" w:sz="0" w:space="0" w:color="auto"/>
      </w:divBdr>
    </w:div>
    <w:div w:id="1226339569">
      <w:bodyDiv w:val="1"/>
      <w:marLeft w:val="0"/>
      <w:marRight w:val="0"/>
      <w:marTop w:val="0"/>
      <w:marBottom w:val="0"/>
      <w:divBdr>
        <w:top w:val="none" w:sz="0" w:space="0" w:color="auto"/>
        <w:left w:val="none" w:sz="0" w:space="0" w:color="auto"/>
        <w:bottom w:val="none" w:sz="0" w:space="0" w:color="auto"/>
        <w:right w:val="none" w:sz="0" w:space="0" w:color="auto"/>
      </w:divBdr>
      <w:divsChild>
        <w:div w:id="784159565">
          <w:marLeft w:val="0"/>
          <w:marRight w:val="0"/>
          <w:marTop w:val="0"/>
          <w:marBottom w:val="0"/>
          <w:divBdr>
            <w:top w:val="none" w:sz="0" w:space="0" w:color="auto"/>
            <w:left w:val="none" w:sz="0" w:space="0" w:color="auto"/>
            <w:bottom w:val="none" w:sz="0" w:space="0" w:color="auto"/>
            <w:right w:val="none" w:sz="0" w:space="0" w:color="auto"/>
          </w:divBdr>
        </w:div>
        <w:div w:id="2120878315">
          <w:marLeft w:val="0"/>
          <w:marRight w:val="0"/>
          <w:marTop w:val="0"/>
          <w:marBottom w:val="0"/>
          <w:divBdr>
            <w:top w:val="none" w:sz="0" w:space="0" w:color="auto"/>
            <w:left w:val="none" w:sz="0" w:space="0" w:color="auto"/>
            <w:bottom w:val="none" w:sz="0" w:space="0" w:color="auto"/>
            <w:right w:val="none" w:sz="0" w:space="0" w:color="auto"/>
          </w:divBdr>
        </w:div>
      </w:divsChild>
    </w:div>
    <w:div w:id="1227836176">
      <w:bodyDiv w:val="1"/>
      <w:marLeft w:val="0"/>
      <w:marRight w:val="0"/>
      <w:marTop w:val="0"/>
      <w:marBottom w:val="0"/>
      <w:divBdr>
        <w:top w:val="none" w:sz="0" w:space="0" w:color="auto"/>
        <w:left w:val="none" w:sz="0" w:space="0" w:color="auto"/>
        <w:bottom w:val="none" w:sz="0" w:space="0" w:color="auto"/>
        <w:right w:val="none" w:sz="0" w:space="0" w:color="auto"/>
      </w:divBdr>
    </w:div>
    <w:div w:id="1235969553">
      <w:bodyDiv w:val="1"/>
      <w:marLeft w:val="0"/>
      <w:marRight w:val="0"/>
      <w:marTop w:val="0"/>
      <w:marBottom w:val="0"/>
      <w:divBdr>
        <w:top w:val="none" w:sz="0" w:space="0" w:color="auto"/>
        <w:left w:val="none" w:sz="0" w:space="0" w:color="auto"/>
        <w:bottom w:val="none" w:sz="0" w:space="0" w:color="auto"/>
        <w:right w:val="none" w:sz="0" w:space="0" w:color="auto"/>
      </w:divBdr>
    </w:div>
    <w:div w:id="1268268880">
      <w:bodyDiv w:val="1"/>
      <w:marLeft w:val="0"/>
      <w:marRight w:val="0"/>
      <w:marTop w:val="0"/>
      <w:marBottom w:val="0"/>
      <w:divBdr>
        <w:top w:val="none" w:sz="0" w:space="0" w:color="auto"/>
        <w:left w:val="none" w:sz="0" w:space="0" w:color="auto"/>
        <w:bottom w:val="none" w:sz="0" w:space="0" w:color="auto"/>
        <w:right w:val="none" w:sz="0" w:space="0" w:color="auto"/>
      </w:divBdr>
    </w:div>
    <w:div w:id="1268270397">
      <w:bodyDiv w:val="1"/>
      <w:marLeft w:val="0"/>
      <w:marRight w:val="0"/>
      <w:marTop w:val="0"/>
      <w:marBottom w:val="0"/>
      <w:divBdr>
        <w:top w:val="none" w:sz="0" w:space="0" w:color="auto"/>
        <w:left w:val="none" w:sz="0" w:space="0" w:color="auto"/>
        <w:bottom w:val="none" w:sz="0" w:space="0" w:color="auto"/>
        <w:right w:val="none" w:sz="0" w:space="0" w:color="auto"/>
      </w:divBdr>
    </w:div>
    <w:div w:id="1271739831">
      <w:bodyDiv w:val="1"/>
      <w:marLeft w:val="0"/>
      <w:marRight w:val="0"/>
      <w:marTop w:val="0"/>
      <w:marBottom w:val="0"/>
      <w:divBdr>
        <w:top w:val="none" w:sz="0" w:space="0" w:color="auto"/>
        <w:left w:val="none" w:sz="0" w:space="0" w:color="auto"/>
        <w:bottom w:val="none" w:sz="0" w:space="0" w:color="auto"/>
        <w:right w:val="none" w:sz="0" w:space="0" w:color="auto"/>
      </w:divBdr>
    </w:div>
    <w:div w:id="1276906011">
      <w:bodyDiv w:val="1"/>
      <w:marLeft w:val="0"/>
      <w:marRight w:val="0"/>
      <w:marTop w:val="0"/>
      <w:marBottom w:val="0"/>
      <w:divBdr>
        <w:top w:val="none" w:sz="0" w:space="0" w:color="auto"/>
        <w:left w:val="none" w:sz="0" w:space="0" w:color="auto"/>
        <w:bottom w:val="none" w:sz="0" w:space="0" w:color="auto"/>
        <w:right w:val="none" w:sz="0" w:space="0" w:color="auto"/>
      </w:divBdr>
    </w:div>
    <w:div w:id="1281033040">
      <w:bodyDiv w:val="1"/>
      <w:marLeft w:val="0"/>
      <w:marRight w:val="0"/>
      <w:marTop w:val="0"/>
      <w:marBottom w:val="0"/>
      <w:divBdr>
        <w:top w:val="none" w:sz="0" w:space="0" w:color="auto"/>
        <w:left w:val="none" w:sz="0" w:space="0" w:color="auto"/>
        <w:bottom w:val="none" w:sz="0" w:space="0" w:color="auto"/>
        <w:right w:val="none" w:sz="0" w:space="0" w:color="auto"/>
      </w:divBdr>
      <w:divsChild>
        <w:div w:id="1838416698">
          <w:marLeft w:val="0"/>
          <w:marRight w:val="336"/>
          <w:marTop w:val="120"/>
          <w:marBottom w:val="312"/>
          <w:divBdr>
            <w:top w:val="none" w:sz="0" w:space="0" w:color="auto"/>
            <w:left w:val="none" w:sz="0" w:space="0" w:color="auto"/>
            <w:bottom w:val="none" w:sz="0" w:space="0" w:color="auto"/>
            <w:right w:val="none" w:sz="0" w:space="0" w:color="auto"/>
          </w:divBdr>
          <w:divsChild>
            <w:div w:id="437330382">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320310745">
      <w:bodyDiv w:val="1"/>
      <w:marLeft w:val="0"/>
      <w:marRight w:val="0"/>
      <w:marTop w:val="0"/>
      <w:marBottom w:val="0"/>
      <w:divBdr>
        <w:top w:val="none" w:sz="0" w:space="0" w:color="auto"/>
        <w:left w:val="none" w:sz="0" w:space="0" w:color="auto"/>
        <w:bottom w:val="none" w:sz="0" w:space="0" w:color="auto"/>
        <w:right w:val="none" w:sz="0" w:space="0" w:color="auto"/>
      </w:divBdr>
    </w:div>
    <w:div w:id="1321732889">
      <w:bodyDiv w:val="1"/>
      <w:marLeft w:val="0"/>
      <w:marRight w:val="0"/>
      <w:marTop w:val="0"/>
      <w:marBottom w:val="0"/>
      <w:divBdr>
        <w:top w:val="none" w:sz="0" w:space="0" w:color="auto"/>
        <w:left w:val="none" w:sz="0" w:space="0" w:color="auto"/>
        <w:bottom w:val="none" w:sz="0" w:space="0" w:color="auto"/>
        <w:right w:val="none" w:sz="0" w:space="0" w:color="auto"/>
      </w:divBdr>
    </w:div>
    <w:div w:id="1325426739">
      <w:bodyDiv w:val="1"/>
      <w:marLeft w:val="0"/>
      <w:marRight w:val="0"/>
      <w:marTop w:val="0"/>
      <w:marBottom w:val="0"/>
      <w:divBdr>
        <w:top w:val="none" w:sz="0" w:space="0" w:color="auto"/>
        <w:left w:val="none" w:sz="0" w:space="0" w:color="auto"/>
        <w:bottom w:val="none" w:sz="0" w:space="0" w:color="auto"/>
        <w:right w:val="none" w:sz="0" w:space="0" w:color="auto"/>
      </w:divBdr>
    </w:div>
    <w:div w:id="1364136580">
      <w:bodyDiv w:val="1"/>
      <w:marLeft w:val="0"/>
      <w:marRight w:val="0"/>
      <w:marTop w:val="0"/>
      <w:marBottom w:val="0"/>
      <w:divBdr>
        <w:top w:val="none" w:sz="0" w:space="0" w:color="auto"/>
        <w:left w:val="none" w:sz="0" w:space="0" w:color="auto"/>
        <w:bottom w:val="none" w:sz="0" w:space="0" w:color="auto"/>
        <w:right w:val="none" w:sz="0" w:space="0" w:color="auto"/>
      </w:divBdr>
    </w:div>
    <w:div w:id="1385256753">
      <w:bodyDiv w:val="1"/>
      <w:marLeft w:val="0"/>
      <w:marRight w:val="0"/>
      <w:marTop w:val="0"/>
      <w:marBottom w:val="0"/>
      <w:divBdr>
        <w:top w:val="none" w:sz="0" w:space="0" w:color="auto"/>
        <w:left w:val="none" w:sz="0" w:space="0" w:color="auto"/>
        <w:bottom w:val="none" w:sz="0" w:space="0" w:color="auto"/>
        <w:right w:val="none" w:sz="0" w:space="0" w:color="auto"/>
      </w:divBdr>
    </w:div>
    <w:div w:id="1387945430">
      <w:bodyDiv w:val="1"/>
      <w:marLeft w:val="0"/>
      <w:marRight w:val="0"/>
      <w:marTop w:val="0"/>
      <w:marBottom w:val="0"/>
      <w:divBdr>
        <w:top w:val="none" w:sz="0" w:space="0" w:color="auto"/>
        <w:left w:val="none" w:sz="0" w:space="0" w:color="auto"/>
        <w:bottom w:val="none" w:sz="0" w:space="0" w:color="auto"/>
        <w:right w:val="none" w:sz="0" w:space="0" w:color="auto"/>
      </w:divBdr>
    </w:div>
    <w:div w:id="1388190671">
      <w:bodyDiv w:val="1"/>
      <w:marLeft w:val="0"/>
      <w:marRight w:val="0"/>
      <w:marTop w:val="0"/>
      <w:marBottom w:val="0"/>
      <w:divBdr>
        <w:top w:val="none" w:sz="0" w:space="0" w:color="auto"/>
        <w:left w:val="none" w:sz="0" w:space="0" w:color="auto"/>
        <w:bottom w:val="none" w:sz="0" w:space="0" w:color="auto"/>
        <w:right w:val="none" w:sz="0" w:space="0" w:color="auto"/>
      </w:divBdr>
    </w:div>
    <w:div w:id="1393230621">
      <w:bodyDiv w:val="1"/>
      <w:marLeft w:val="0"/>
      <w:marRight w:val="0"/>
      <w:marTop w:val="0"/>
      <w:marBottom w:val="0"/>
      <w:divBdr>
        <w:top w:val="none" w:sz="0" w:space="0" w:color="auto"/>
        <w:left w:val="none" w:sz="0" w:space="0" w:color="auto"/>
        <w:bottom w:val="none" w:sz="0" w:space="0" w:color="auto"/>
        <w:right w:val="none" w:sz="0" w:space="0" w:color="auto"/>
      </w:divBdr>
    </w:div>
    <w:div w:id="1494182386">
      <w:bodyDiv w:val="1"/>
      <w:marLeft w:val="0"/>
      <w:marRight w:val="0"/>
      <w:marTop w:val="0"/>
      <w:marBottom w:val="0"/>
      <w:divBdr>
        <w:top w:val="none" w:sz="0" w:space="0" w:color="auto"/>
        <w:left w:val="none" w:sz="0" w:space="0" w:color="auto"/>
        <w:bottom w:val="none" w:sz="0" w:space="0" w:color="auto"/>
        <w:right w:val="none" w:sz="0" w:space="0" w:color="auto"/>
      </w:divBdr>
    </w:div>
    <w:div w:id="1506896295">
      <w:bodyDiv w:val="1"/>
      <w:marLeft w:val="0"/>
      <w:marRight w:val="0"/>
      <w:marTop w:val="0"/>
      <w:marBottom w:val="0"/>
      <w:divBdr>
        <w:top w:val="none" w:sz="0" w:space="0" w:color="auto"/>
        <w:left w:val="none" w:sz="0" w:space="0" w:color="auto"/>
        <w:bottom w:val="none" w:sz="0" w:space="0" w:color="auto"/>
        <w:right w:val="none" w:sz="0" w:space="0" w:color="auto"/>
      </w:divBdr>
    </w:div>
    <w:div w:id="1531454773">
      <w:bodyDiv w:val="1"/>
      <w:marLeft w:val="0"/>
      <w:marRight w:val="0"/>
      <w:marTop w:val="0"/>
      <w:marBottom w:val="0"/>
      <w:divBdr>
        <w:top w:val="none" w:sz="0" w:space="0" w:color="auto"/>
        <w:left w:val="none" w:sz="0" w:space="0" w:color="auto"/>
        <w:bottom w:val="none" w:sz="0" w:space="0" w:color="auto"/>
        <w:right w:val="none" w:sz="0" w:space="0" w:color="auto"/>
      </w:divBdr>
      <w:divsChild>
        <w:div w:id="1240410058">
          <w:marLeft w:val="0"/>
          <w:marRight w:val="0"/>
          <w:marTop w:val="0"/>
          <w:marBottom w:val="0"/>
          <w:divBdr>
            <w:top w:val="none" w:sz="0" w:space="0" w:color="auto"/>
            <w:left w:val="none" w:sz="0" w:space="0" w:color="auto"/>
            <w:bottom w:val="none" w:sz="0" w:space="0" w:color="auto"/>
            <w:right w:val="none" w:sz="0" w:space="0" w:color="auto"/>
          </w:divBdr>
        </w:div>
        <w:div w:id="1966616125">
          <w:marLeft w:val="0"/>
          <w:marRight w:val="0"/>
          <w:marTop w:val="0"/>
          <w:marBottom w:val="0"/>
          <w:divBdr>
            <w:top w:val="none" w:sz="0" w:space="0" w:color="auto"/>
            <w:left w:val="none" w:sz="0" w:space="0" w:color="auto"/>
            <w:bottom w:val="none" w:sz="0" w:space="0" w:color="auto"/>
            <w:right w:val="none" w:sz="0" w:space="0" w:color="auto"/>
          </w:divBdr>
        </w:div>
        <w:div w:id="1989361554">
          <w:marLeft w:val="0"/>
          <w:marRight w:val="0"/>
          <w:marTop w:val="0"/>
          <w:marBottom w:val="0"/>
          <w:divBdr>
            <w:top w:val="none" w:sz="0" w:space="0" w:color="auto"/>
            <w:left w:val="none" w:sz="0" w:space="0" w:color="auto"/>
            <w:bottom w:val="none" w:sz="0" w:space="0" w:color="auto"/>
            <w:right w:val="none" w:sz="0" w:space="0" w:color="auto"/>
          </w:divBdr>
        </w:div>
      </w:divsChild>
    </w:div>
    <w:div w:id="1539659665">
      <w:bodyDiv w:val="1"/>
      <w:marLeft w:val="0"/>
      <w:marRight w:val="0"/>
      <w:marTop w:val="0"/>
      <w:marBottom w:val="0"/>
      <w:divBdr>
        <w:top w:val="none" w:sz="0" w:space="0" w:color="auto"/>
        <w:left w:val="none" w:sz="0" w:space="0" w:color="auto"/>
        <w:bottom w:val="none" w:sz="0" w:space="0" w:color="auto"/>
        <w:right w:val="none" w:sz="0" w:space="0" w:color="auto"/>
      </w:divBdr>
    </w:div>
    <w:div w:id="1563559147">
      <w:bodyDiv w:val="1"/>
      <w:marLeft w:val="0"/>
      <w:marRight w:val="0"/>
      <w:marTop w:val="0"/>
      <w:marBottom w:val="0"/>
      <w:divBdr>
        <w:top w:val="none" w:sz="0" w:space="0" w:color="auto"/>
        <w:left w:val="none" w:sz="0" w:space="0" w:color="auto"/>
        <w:bottom w:val="none" w:sz="0" w:space="0" w:color="auto"/>
        <w:right w:val="none" w:sz="0" w:space="0" w:color="auto"/>
      </w:divBdr>
    </w:div>
    <w:div w:id="1578320172">
      <w:bodyDiv w:val="1"/>
      <w:marLeft w:val="0"/>
      <w:marRight w:val="0"/>
      <w:marTop w:val="0"/>
      <w:marBottom w:val="0"/>
      <w:divBdr>
        <w:top w:val="none" w:sz="0" w:space="0" w:color="auto"/>
        <w:left w:val="none" w:sz="0" w:space="0" w:color="auto"/>
        <w:bottom w:val="none" w:sz="0" w:space="0" w:color="auto"/>
        <w:right w:val="none" w:sz="0" w:space="0" w:color="auto"/>
      </w:divBdr>
    </w:div>
    <w:div w:id="1590382427">
      <w:bodyDiv w:val="1"/>
      <w:marLeft w:val="0"/>
      <w:marRight w:val="0"/>
      <w:marTop w:val="0"/>
      <w:marBottom w:val="0"/>
      <w:divBdr>
        <w:top w:val="none" w:sz="0" w:space="0" w:color="auto"/>
        <w:left w:val="none" w:sz="0" w:space="0" w:color="auto"/>
        <w:bottom w:val="none" w:sz="0" w:space="0" w:color="auto"/>
        <w:right w:val="none" w:sz="0" w:space="0" w:color="auto"/>
      </w:divBdr>
    </w:div>
    <w:div w:id="1591500557">
      <w:bodyDiv w:val="1"/>
      <w:marLeft w:val="0"/>
      <w:marRight w:val="0"/>
      <w:marTop w:val="0"/>
      <w:marBottom w:val="0"/>
      <w:divBdr>
        <w:top w:val="none" w:sz="0" w:space="0" w:color="auto"/>
        <w:left w:val="none" w:sz="0" w:space="0" w:color="auto"/>
        <w:bottom w:val="none" w:sz="0" w:space="0" w:color="auto"/>
        <w:right w:val="none" w:sz="0" w:space="0" w:color="auto"/>
      </w:divBdr>
    </w:div>
    <w:div w:id="1610625860">
      <w:bodyDiv w:val="1"/>
      <w:marLeft w:val="0"/>
      <w:marRight w:val="0"/>
      <w:marTop w:val="0"/>
      <w:marBottom w:val="0"/>
      <w:divBdr>
        <w:top w:val="none" w:sz="0" w:space="0" w:color="auto"/>
        <w:left w:val="none" w:sz="0" w:space="0" w:color="auto"/>
        <w:bottom w:val="none" w:sz="0" w:space="0" w:color="auto"/>
        <w:right w:val="none" w:sz="0" w:space="0" w:color="auto"/>
      </w:divBdr>
    </w:div>
    <w:div w:id="1614554705">
      <w:bodyDiv w:val="1"/>
      <w:marLeft w:val="0"/>
      <w:marRight w:val="0"/>
      <w:marTop w:val="0"/>
      <w:marBottom w:val="0"/>
      <w:divBdr>
        <w:top w:val="none" w:sz="0" w:space="0" w:color="auto"/>
        <w:left w:val="none" w:sz="0" w:space="0" w:color="auto"/>
        <w:bottom w:val="none" w:sz="0" w:space="0" w:color="auto"/>
        <w:right w:val="none" w:sz="0" w:space="0" w:color="auto"/>
      </w:divBdr>
      <w:divsChild>
        <w:div w:id="93597478">
          <w:marLeft w:val="0"/>
          <w:marRight w:val="0"/>
          <w:marTop w:val="0"/>
          <w:marBottom w:val="0"/>
          <w:divBdr>
            <w:top w:val="none" w:sz="0" w:space="0" w:color="auto"/>
            <w:left w:val="none" w:sz="0" w:space="0" w:color="auto"/>
            <w:bottom w:val="none" w:sz="0" w:space="0" w:color="auto"/>
            <w:right w:val="none" w:sz="0" w:space="0" w:color="auto"/>
          </w:divBdr>
        </w:div>
        <w:div w:id="1444615646">
          <w:marLeft w:val="0"/>
          <w:marRight w:val="0"/>
          <w:marTop w:val="0"/>
          <w:marBottom w:val="0"/>
          <w:divBdr>
            <w:top w:val="none" w:sz="0" w:space="0" w:color="auto"/>
            <w:left w:val="none" w:sz="0" w:space="0" w:color="auto"/>
            <w:bottom w:val="none" w:sz="0" w:space="0" w:color="auto"/>
            <w:right w:val="none" w:sz="0" w:space="0" w:color="auto"/>
          </w:divBdr>
        </w:div>
      </w:divsChild>
    </w:div>
    <w:div w:id="1615672565">
      <w:bodyDiv w:val="1"/>
      <w:marLeft w:val="0"/>
      <w:marRight w:val="0"/>
      <w:marTop w:val="0"/>
      <w:marBottom w:val="0"/>
      <w:divBdr>
        <w:top w:val="none" w:sz="0" w:space="0" w:color="auto"/>
        <w:left w:val="none" w:sz="0" w:space="0" w:color="auto"/>
        <w:bottom w:val="none" w:sz="0" w:space="0" w:color="auto"/>
        <w:right w:val="none" w:sz="0" w:space="0" w:color="auto"/>
      </w:divBdr>
    </w:div>
    <w:div w:id="1638531635">
      <w:bodyDiv w:val="1"/>
      <w:marLeft w:val="0"/>
      <w:marRight w:val="0"/>
      <w:marTop w:val="0"/>
      <w:marBottom w:val="0"/>
      <w:divBdr>
        <w:top w:val="none" w:sz="0" w:space="0" w:color="auto"/>
        <w:left w:val="none" w:sz="0" w:space="0" w:color="auto"/>
        <w:bottom w:val="none" w:sz="0" w:space="0" w:color="auto"/>
        <w:right w:val="none" w:sz="0" w:space="0" w:color="auto"/>
      </w:divBdr>
    </w:div>
    <w:div w:id="1698775649">
      <w:bodyDiv w:val="1"/>
      <w:marLeft w:val="0"/>
      <w:marRight w:val="0"/>
      <w:marTop w:val="0"/>
      <w:marBottom w:val="0"/>
      <w:divBdr>
        <w:top w:val="none" w:sz="0" w:space="0" w:color="auto"/>
        <w:left w:val="none" w:sz="0" w:space="0" w:color="auto"/>
        <w:bottom w:val="none" w:sz="0" w:space="0" w:color="auto"/>
        <w:right w:val="none" w:sz="0" w:space="0" w:color="auto"/>
      </w:divBdr>
    </w:div>
    <w:div w:id="1714429692">
      <w:bodyDiv w:val="1"/>
      <w:marLeft w:val="0"/>
      <w:marRight w:val="0"/>
      <w:marTop w:val="0"/>
      <w:marBottom w:val="0"/>
      <w:divBdr>
        <w:top w:val="none" w:sz="0" w:space="0" w:color="auto"/>
        <w:left w:val="none" w:sz="0" w:space="0" w:color="auto"/>
        <w:bottom w:val="none" w:sz="0" w:space="0" w:color="auto"/>
        <w:right w:val="none" w:sz="0" w:space="0" w:color="auto"/>
      </w:divBdr>
    </w:div>
    <w:div w:id="1726876837">
      <w:bodyDiv w:val="1"/>
      <w:marLeft w:val="0"/>
      <w:marRight w:val="0"/>
      <w:marTop w:val="0"/>
      <w:marBottom w:val="0"/>
      <w:divBdr>
        <w:top w:val="none" w:sz="0" w:space="0" w:color="auto"/>
        <w:left w:val="none" w:sz="0" w:space="0" w:color="auto"/>
        <w:bottom w:val="none" w:sz="0" w:space="0" w:color="auto"/>
        <w:right w:val="none" w:sz="0" w:space="0" w:color="auto"/>
      </w:divBdr>
    </w:div>
    <w:div w:id="1729382555">
      <w:bodyDiv w:val="1"/>
      <w:marLeft w:val="0"/>
      <w:marRight w:val="0"/>
      <w:marTop w:val="0"/>
      <w:marBottom w:val="0"/>
      <w:divBdr>
        <w:top w:val="none" w:sz="0" w:space="0" w:color="auto"/>
        <w:left w:val="none" w:sz="0" w:space="0" w:color="auto"/>
        <w:bottom w:val="none" w:sz="0" w:space="0" w:color="auto"/>
        <w:right w:val="none" w:sz="0" w:space="0" w:color="auto"/>
      </w:divBdr>
    </w:div>
    <w:div w:id="1746754444">
      <w:bodyDiv w:val="1"/>
      <w:marLeft w:val="0"/>
      <w:marRight w:val="0"/>
      <w:marTop w:val="0"/>
      <w:marBottom w:val="0"/>
      <w:divBdr>
        <w:top w:val="none" w:sz="0" w:space="0" w:color="auto"/>
        <w:left w:val="none" w:sz="0" w:space="0" w:color="auto"/>
        <w:bottom w:val="none" w:sz="0" w:space="0" w:color="auto"/>
        <w:right w:val="none" w:sz="0" w:space="0" w:color="auto"/>
      </w:divBdr>
    </w:div>
    <w:div w:id="1772043423">
      <w:bodyDiv w:val="1"/>
      <w:marLeft w:val="0"/>
      <w:marRight w:val="0"/>
      <w:marTop w:val="0"/>
      <w:marBottom w:val="0"/>
      <w:divBdr>
        <w:top w:val="none" w:sz="0" w:space="0" w:color="auto"/>
        <w:left w:val="none" w:sz="0" w:space="0" w:color="auto"/>
        <w:bottom w:val="none" w:sz="0" w:space="0" w:color="auto"/>
        <w:right w:val="none" w:sz="0" w:space="0" w:color="auto"/>
      </w:divBdr>
      <w:divsChild>
        <w:div w:id="1338340970">
          <w:marLeft w:val="0"/>
          <w:marRight w:val="0"/>
          <w:marTop w:val="0"/>
          <w:marBottom w:val="0"/>
          <w:divBdr>
            <w:top w:val="none" w:sz="0" w:space="0" w:color="auto"/>
            <w:left w:val="none" w:sz="0" w:space="0" w:color="auto"/>
            <w:bottom w:val="none" w:sz="0" w:space="0" w:color="auto"/>
            <w:right w:val="none" w:sz="0" w:space="0" w:color="auto"/>
          </w:divBdr>
        </w:div>
      </w:divsChild>
    </w:div>
    <w:div w:id="1777210055">
      <w:bodyDiv w:val="1"/>
      <w:marLeft w:val="0"/>
      <w:marRight w:val="0"/>
      <w:marTop w:val="0"/>
      <w:marBottom w:val="0"/>
      <w:divBdr>
        <w:top w:val="none" w:sz="0" w:space="0" w:color="auto"/>
        <w:left w:val="none" w:sz="0" w:space="0" w:color="auto"/>
        <w:bottom w:val="none" w:sz="0" w:space="0" w:color="auto"/>
        <w:right w:val="none" w:sz="0" w:space="0" w:color="auto"/>
      </w:divBdr>
    </w:div>
    <w:div w:id="1781533480">
      <w:bodyDiv w:val="1"/>
      <w:marLeft w:val="0"/>
      <w:marRight w:val="0"/>
      <w:marTop w:val="0"/>
      <w:marBottom w:val="0"/>
      <w:divBdr>
        <w:top w:val="none" w:sz="0" w:space="0" w:color="auto"/>
        <w:left w:val="none" w:sz="0" w:space="0" w:color="auto"/>
        <w:bottom w:val="none" w:sz="0" w:space="0" w:color="auto"/>
        <w:right w:val="none" w:sz="0" w:space="0" w:color="auto"/>
      </w:divBdr>
    </w:div>
    <w:div w:id="1790196830">
      <w:bodyDiv w:val="1"/>
      <w:marLeft w:val="0"/>
      <w:marRight w:val="0"/>
      <w:marTop w:val="0"/>
      <w:marBottom w:val="0"/>
      <w:divBdr>
        <w:top w:val="none" w:sz="0" w:space="0" w:color="auto"/>
        <w:left w:val="none" w:sz="0" w:space="0" w:color="auto"/>
        <w:bottom w:val="none" w:sz="0" w:space="0" w:color="auto"/>
        <w:right w:val="none" w:sz="0" w:space="0" w:color="auto"/>
      </w:divBdr>
    </w:div>
    <w:div w:id="1801918836">
      <w:bodyDiv w:val="1"/>
      <w:marLeft w:val="0"/>
      <w:marRight w:val="0"/>
      <w:marTop w:val="0"/>
      <w:marBottom w:val="0"/>
      <w:divBdr>
        <w:top w:val="none" w:sz="0" w:space="0" w:color="auto"/>
        <w:left w:val="none" w:sz="0" w:space="0" w:color="auto"/>
        <w:bottom w:val="none" w:sz="0" w:space="0" w:color="auto"/>
        <w:right w:val="none" w:sz="0" w:space="0" w:color="auto"/>
      </w:divBdr>
      <w:divsChild>
        <w:div w:id="1655068317">
          <w:marLeft w:val="0"/>
          <w:marRight w:val="0"/>
          <w:marTop w:val="0"/>
          <w:marBottom w:val="0"/>
          <w:divBdr>
            <w:top w:val="none" w:sz="0" w:space="0" w:color="auto"/>
            <w:left w:val="none" w:sz="0" w:space="0" w:color="auto"/>
            <w:bottom w:val="none" w:sz="0" w:space="0" w:color="auto"/>
            <w:right w:val="none" w:sz="0" w:space="0" w:color="auto"/>
          </w:divBdr>
        </w:div>
      </w:divsChild>
    </w:div>
    <w:div w:id="1807045036">
      <w:bodyDiv w:val="1"/>
      <w:marLeft w:val="0"/>
      <w:marRight w:val="0"/>
      <w:marTop w:val="0"/>
      <w:marBottom w:val="0"/>
      <w:divBdr>
        <w:top w:val="none" w:sz="0" w:space="0" w:color="auto"/>
        <w:left w:val="none" w:sz="0" w:space="0" w:color="auto"/>
        <w:bottom w:val="none" w:sz="0" w:space="0" w:color="auto"/>
        <w:right w:val="none" w:sz="0" w:space="0" w:color="auto"/>
      </w:divBdr>
    </w:div>
    <w:div w:id="1810321286">
      <w:bodyDiv w:val="1"/>
      <w:marLeft w:val="0"/>
      <w:marRight w:val="0"/>
      <w:marTop w:val="0"/>
      <w:marBottom w:val="0"/>
      <w:divBdr>
        <w:top w:val="none" w:sz="0" w:space="0" w:color="auto"/>
        <w:left w:val="none" w:sz="0" w:space="0" w:color="auto"/>
        <w:bottom w:val="none" w:sz="0" w:space="0" w:color="auto"/>
        <w:right w:val="none" w:sz="0" w:space="0" w:color="auto"/>
      </w:divBdr>
    </w:div>
    <w:div w:id="1817452747">
      <w:bodyDiv w:val="1"/>
      <w:marLeft w:val="0"/>
      <w:marRight w:val="0"/>
      <w:marTop w:val="0"/>
      <w:marBottom w:val="0"/>
      <w:divBdr>
        <w:top w:val="none" w:sz="0" w:space="0" w:color="auto"/>
        <w:left w:val="none" w:sz="0" w:space="0" w:color="auto"/>
        <w:bottom w:val="none" w:sz="0" w:space="0" w:color="auto"/>
        <w:right w:val="none" w:sz="0" w:space="0" w:color="auto"/>
      </w:divBdr>
    </w:div>
    <w:div w:id="1821841874">
      <w:bodyDiv w:val="1"/>
      <w:marLeft w:val="0"/>
      <w:marRight w:val="0"/>
      <w:marTop w:val="0"/>
      <w:marBottom w:val="0"/>
      <w:divBdr>
        <w:top w:val="none" w:sz="0" w:space="0" w:color="auto"/>
        <w:left w:val="none" w:sz="0" w:space="0" w:color="auto"/>
        <w:bottom w:val="none" w:sz="0" w:space="0" w:color="auto"/>
        <w:right w:val="none" w:sz="0" w:space="0" w:color="auto"/>
      </w:divBdr>
      <w:divsChild>
        <w:div w:id="332103605">
          <w:marLeft w:val="0"/>
          <w:marRight w:val="0"/>
          <w:marTop w:val="0"/>
          <w:marBottom w:val="0"/>
          <w:divBdr>
            <w:top w:val="none" w:sz="0" w:space="0" w:color="auto"/>
            <w:left w:val="none" w:sz="0" w:space="0" w:color="auto"/>
            <w:bottom w:val="none" w:sz="0" w:space="0" w:color="auto"/>
            <w:right w:val="none" w:sz="0" w:space="0" w:color="auto"/>
          </w:divBdr>
        </w:div>
        <w:div w:id="1037973305">
          <w:marLeft w:val="0"/>
          <w:marRight w:val="0"/>
          <w:marTop w:val="0"/>
          <w:marBottom w:val="0"/>
          <w:divBdr>
            <w:top w:val="none" w:sz="0" w:space="0" w:color="auto"/>
            <w:left w:val="none" w:sz="0" w:space="0" w:color="auto"/>
            <w:bottom w:val="none" w:sz="0" w:space="0" w:color="auto"/>
            <w:right w:val="none" w:sz="0" w:space="0" w:color="auto"/>
          </w:divBdr>
        </w:div>
        <w:div w:id="1729188895">
          <w:marLeft w:val="0"/>
          <w:marRight w:val="0"/>
          <w:marTop w:val="0"/>
          <w:marBottom w:val="0"/>
          <w:divBdr>
            <w:top w:val="none" w:sz="0" w:space="0" w:color="auto"/>
            <w:left w:val="none" w:sz="0" w:space="0" w:color="auto"/>
            <w:bottom w:val="none" w:sz="0" w:space="0" w:color="auto"/>
            <w:right w:val="none" w:sz="0" w:space="0" w:color="auto"/>
          </w:divBdr>
        </w:div>
        <w:div w:id="1841189860">
          <w:marLeft w:val="0"/>
          <w:marRight w:val="0"/>
          <w:marTop w:val="0"/>
          <w:marBottom w:val="0"/>
          <w:divBdr>
            <w:top w:val="none" w:sz="0" w:space="0" w:color="auto"/>
            <w:left w:val="none" w:sz="0" w:space="0" w:color="auto"/>
            <w:bottom w:val="none" w:sz="0" w:space="0" w:color="auto"/>
            <w:right w:val="none" w:sz="0" w:space="0" w:color="auto"/>
          </w:divBdr>
        </w:div>
        <w:div w:id="2095975674">
          <w:marLeft w:val="0"/>
          <w:marRight w:val="0"/>
          <w:marTop w:val="0"/>
          <w:marBottom w:val="0"/>
          <w:divBdr>
            <w:top w:val="none" w:sz="0" w:space="0" w:color="auto"/>
            <w:left w:val="none" w:sz="0" w:space="0" w:color="auto"/>
            <w:bottom w:val="none" w:sz="0" w:space="0" w:color="auto"/>
            <w:right w:val="none" w:sz="0" w:space="0" w:color="auto"/>
          </w:divBdr>
        </w:div>
      </w:divsChild>
    </w:div>
    <w:div w:id="1833452233">
      <w:bodyDiv w:val="1"/>
      <w:marLeft w:val="0"/>
      <w:marRight w:val="0"/>
      <w:marTop w:val="0"/>
      <w:marBottom w:val="0"/>
      <w:divBdr>
        <w:top w:val="none" w:sz="0" w:space="0" w:color="auto"/>
        <w:left w:val="none" w:sz="0" w:space="0" w:color="auto"/>
        <w:bottom w:val="none" w:sz="0" w:space="0" w:color="auto"/>
        <w:right w:val="none" w:sz="0" w:space="0" w:color="auto"/>
      </w:divBdr>
    </w:div>
    <w:div w:id="1841385681">
      <w:bodyDiv w:val="1"/>
      <w:marLeft w:val="0"/>
      <w:marRight w:val="0"/>
      <w:marTop w:val="0"/>
      <w:marBottom w:val="0"/>
      <w:divBdr>
        <w:top w:val="none" w:sz="0" w:space="0" w:color="auto"/>
        <w:left w:val="none" w:sz="0" w:space="0" w:color="auto"/>
        <w:bottom w:val="none" w:sz="0" w:space="0" w:color="auto"/>
        <w:right w:val="none" w:sz="0" w:space="0" w:color="auto"/>
      </w:divBdr>
    </w:div>
    <w:div w:id="1842310807">
      <w:bodyDiv w:val="1"/>
      <w:marLeft w:val="0"/>
      <w:marRight w:val="0"/>
      <w:marTop w:val="0"/>
      <w:marBottom w:val="0"/>
      <w:divBdr>
        <w:top w:val="none" w:sz="0" w:space="0" w:color="auto"/>
        <w:left w:val="none" w:sz="0" w:space="0" w:color="auto"/>
        <w:bottom w:val="none" w:sz="0" w:space="0" w:color="auto"/>
        <w:right w:val="none" w:sz="0" w:space="0" w:color="auto"/>
      </w:divBdr>
    </w:div>
    <w:div w:id="1881699679">
      <w:bodyDiv w:val="1"/>
      <w:marLeft w:val="0"/>
      <w:marRight w:val="0"/>
      <w:marTop w:val="0"/>
      <w:marBottom w:val="0"/>
      <w:divBdr>
        <w:top w:val="none" w:sz="0" w:space="0" w:color="auto"/>
        <w:left w:val="none" w:sz="0" w:space="0" w:color="auto"/>
        <w:bottom w:val="none" w:sz="0" w:space="0" w:color="auto"/>
        <w:right w:val="none" w:sz="0" w:space="0" w:color="auto"/>
      </w:divBdr>
      <w:divsChild>
        <w:div w:id="768114530">
          <w:marLeft w:val="0"/>
          <w:marRight w:val="0"/>
          <w:marTop w:val="0"/>
          <w:marBottom w:val="0"/>
          <w:divBdr>
            <w:top w:val="none" w:sz="0" w:space="0" w:color="auto"/>
            <w:left w:val="none" w:sz="0" w:space="0" w:color="auto"/>
            <w:bottom w:val="none" w:sz="0" w:space="0" w:color="auto"/>
            <w:right w:val="none" w:sz="0" w:space="0" w:color="auto"/>
          </w:divBdr>
        </w:div>
      </w:divsChild>
    </w:div>
    <w:div w:id="1904440593">
      <w:bodyDiv w:val="1"/>
      <w:marLeft w:val="0"/>
      <w:marRight w:val="0"/>
      <w:marTop w:val="0"/>
      <w:marBottom w:val="0"/>
      <w:divBdr>
        <w:top w:val="none" w:sz="0" w:space="0" w:color="auto"/>
        <w:left w:val="none" w:sz="0" w:space="0" w:color="auto"/>
        <w:bottom w:val="none" w:sz="0" w:space="0" w:color="auto"/>
        <w:right w:val="none" w:sz="0" w:space="0" w:color="auto"/>
      </w:divBdr>
      <w:divsChild>
        <w:div w:id="1633513936">
          <w:marLeft w:val="0"/>
          <w:marRight w:val="0"/>
          <w:marTop w:val="0"/>
          <w:marBottom w:val="0"/>
          <w:divBdr>
            <w:top w:val="none" w:sz="0" w:space="0" w:color="auto"/>
            <w:left w:val="none" w:sz="0" w:space="0" w:color="auto"/>
            <w:bottom w:val="none" w:sz="0" w:space="0" w:color="auto"/>
            <w:right w:val="none" w:sz="0" w:space="0" w:color="auto"/>
          </w:divBdr>
        </w:div>
        <w:div w:id="1900703281">
          <w:marLeft w:val="0"/>
          <w:marRight w:val="0"/>
          <w:marTop w:val="0"/>
          <w:marBottom w:val="0"/>
          <w:divBdr>
            <w:top w:val="none" w:sz="0" w:space="0" w:color="auto"/>
            <w:left w:val="none" w:sz="0" w:space="0" w:color="auto"/>
            <w:bottom w:val="none" w:sz="0" w:space="0" w:color="auto"/>
            <w:right w:val="none" w:sz="0" w:space="0" w:color="auto"/>
          </w:divBdr>
        </w:div>
      </w:divsChild>
    </w:div>
    <w:div w:id="1914702945">
      <w:bodyDiv w:val="1"/>
      <w:marLeft w:val="0"/>
      <w:marRight w:val="0"/>
      <w:marTop w:val="0"/>
      <w:marBottom w:val="0"/>
      <w:divBdr>
        <w:top w:val="none" w:sz="0" w:space="0" w:color="auto"/>
        <w:left w:val="none" w:sz="0" w:space="0" w:color="auto"/>
        <w:bottom w:val="none" w:sz="0" w:space="0" w:color="auto"/>
        <w:right w:val="none" w:sz="0" w:space="0" w:color="auto"/>
      </w:divBdr>
    </w:div>
    <w:div w:id="1932080900">
      <w:bodyDiv w:val="1"/>
      <w:marLeft w:val="0"/>
      <w:marRight w:val="0"/>
      <w:marTop w:val="0"/>
      <w:marBottom w:val="0"/>
      <w:divBdr>
        <w:top w:val="none" w:sz="0" w:space="0" w:color="auto"/>
        <w:left w:val="none" w:sz="0" w:space="0" w:color="auto"/>
        <w:bottom w:val="none" w:sz="0" w:space="0" w:color="auto"/>
        <w:right w:val="none" w:sz="0" w:space="0" w:color="auto"/>
      </w:divBdr>
    </w:div>
    <w:div w:id="1939944321">
      <w:bodyDiv w:val="1"/>
      <w:marLeft w:val="0"/>
      <w:marRight w:val="0"/>
      <w:marTop w:val="0"/>
      <w:marBottom w:val="0"/>
      <w:divBdr>
        <w:top w:val="none" w:sz="0" w:space="0" w:color="auto"/>
        <w:left w:val="none" w:sz="0" w:space="0" w:color="auto"/>
        <w:bottom w:val="none" w:sz="0" w:space="0" w:color="auto"/>
        <w:right w:val="none" w:sz="0" w:space="0" w:color="auto"/>
      </w:divBdr>
    </w:div>
    <w:div w:id="1942909793">
      <w:bodyDiv w:val="1"/>
      <w:marLeft w:val="0"/>
      <w:marRight w:val="0"/>
      <w:marTop w:val="0"/>
      <w:marBottom w:val="0"/>
      <w:divBdr>
        <w:top w:val="none" w:sz="0" w:space="0" w:color="auto"/>
        <w:left w:val="none" w:sz="0" w:space="0" w:color="auto"/>
        <w:bottom w:val="none" w:sz="0" w:space="0" w:color="auto"/>
        <w:right w:val="none" w:sz="0" w:space="0" w:color="auto"/>
      </w:divBdr>
    </w:div>
    <w:div w:id="1970628093">
      <w:bodyDiv w:val="1"/>
      <w:marLeft w:val="0"/>
      <w:marRight w:val="0"/>
      <w:marTop w:val="0"/>
      <w:marBottom w:val="0"/>
      <w:divBdr>
        <w:top w:val="none" w:sz="0" w:space="0" w:color="auto"/>
        <w:left w:val="none" w:sz="0" w:space="0" w:color="auto"/>
        <w:bottom w:val="none" w:sz="0" w:space="0" w:color="auto"/>
        <w:right w:val="none" w:sz="0" w:space="0" w:color="auto"/>
      </w:divBdr>
    </w:div>
    <w:div w:id="1978296066">
      <w:bodyDiv w:val="1"/>
      <w:marLeft w:val="0"/>
      <w:marRight w:val="0"/>
      <w:marTop w:val="0"/>
      <w:marBottom w:val="0"/>
      <w:divBdr>
        <w:top w:val="none" w:sz="0" w:space="0" w:color="auto"/>
        <w:left w:val="none" w:sz="0" w:space="0" w:color="auto"/>
        <w:bottom w:val="none" w:sz="0" w:space="0" w:color="auto"/>
        <w:right w:val="none" w:sz="0" w:space="0" w:color="auto"/>
      </w:divBdr>
    </w:div>
    <w:div w:id="1984694683">
      <w:bodyDiv w:val="1"/>
      <w:marLeft w:val="0"/>
      <w:marRight w:val="0"/>
      <w:marTop w:val="0"/>
      <w:marBottom w:val="0"/>
      <w:divBdr>
        <w:top w:val="none" w:sz="0" w:space="0" w:color="auto"/>
        <w:left w:val="none" w:sz="0" w:space="0" w:color="auto"/>
        <w:bottom w:val="none" w:sz="0" w:space="0" w:color="auto"/>
        <w:right w:val="none" w:sz="0" w:space="0" w:color="auto"/>
      </w:divBdr>
    </w:div>
    <w:div w:id="1985616627">
      <w:bodyDiv w:val="1"/>
      <w:marLeft w:val="0"/>
      <w:marRight w:val="0"/>
      <w:marTop w:val="0"/>
      <w:marBottom w:val="0"/>
      <w:divBdr>
        <w:top w:val="none" w:sz="0" w:space="0" w:color="auto"/>
        <w:left w:val="none" w:sz="0" w:space="0" w:color="auto"/>
        <w:bottom w:val="none" w:sz="0" w:space="0" w:color="auto"/>
        <w:right w:val="none" w:sz="0" w:space="0" w:color="auto"/>
      </w:divBdr>
    </w:div>
    <w:div w:id="2020229389">
      <w:bodyDiv w:val="1"/>
      <w:marLeft w:val="0"/>
      <w:marRight w:val="0"/>
      <w:marTop w:val="0"/>
      <w:marBottom w:val="0"/>
      <w:divBdr>
        <w:top w:val="none" w:sz="0" w:space="0" w:color="auto"/>
        <w:left w:val="none" w:sz="0" w:space="0" w:color="auto"/>
        <w:bottom w:val="none" w:sz="0" w:space="0" w:color="auto"/>
        <w:right w:val="none" w:sz="0" w:space="0" w:color="auto"/>
      </w:divBdr>
    </w:div>
    <w:div w:id="2031838195">
      <w:bodyDiv w:val="1"/>
      <w:marLeft w:val="0"/>
      <w:marRight w:val="0"/>
      <w:marTop w:val="0"/>
      <w:marBottom w:val="0"/>
      <w:divBdr>
        <w:top w:val="none" w:sz="0" w:space="0" w:color="auto"/>
        <w:left w:val="none" w:sz="0" w:space="0" w:color="auto"/>
        <w:bottom w:val="none" w:sz="0" w:space="0" w:color="auto"/>
        <w:right w:val="none" w:sz="0" w:space="0" w:color="auto"/>
      </w:divBdr>
    </w:div>
    <w:div w:id="2043749949">
      <w:bodyDiv w:val="1"/>
      <w:marLeft w:val="0"/>
      <w:marRight w:val="0"/>
      <w:marTop w:val="0"/>
      <w:marBottom w:val="0"/>
      <w:divBdr>
        <w:top w:val="none" w:sz="0" w:space="0" w:color="auto"/>
        <w:left w:val="none" w:sz="0" w:space="0" w:color="auto"/>
        <w:bottom w:val="none" w:sz="0" w:space="0" w:color="auto"/>
        <w:right w:val="none" w:sz="0" w:space="0" w:color="auto"/>
      </w:divBdr>
    </w:div>
    <w:div w:id="2084374953">
      <w:bodyDiv w:val="1"/>
      <w:marLeft w:val="0"/>
      <w:marRight w:val="0"/>
      <w:marTop w:val="0"/>
      <w:marBottom w:val="0"/>
      <w:divBdr>
        <w:top w:val="none" w:sz="0" w:space="0" w:color="auto"/>
        <w:left w:val="none" w:sz="0" w:space="0" w:color="auto"/>
        <w:bottom w:val="none" w:sz="0" w:space="0" w:color="auto"/>
        <w:right w:val="none" w:sz="0" w:space="0" w:color="auto"/>
      </w:divBdr>
    </w:div>
    <w:div w:id="2108189213">
      <w:bodyDiv w:val="1"/>
      <w:marLeft w:val="0"/>
      <w:marRight w:val="0"/>
      <w:marTop w:val="0"/>
      <w:marBottom w:val="0"/>
      <w:divBdr>
        <w:top w:val="none" w:sz="0" w:space="0" w:color="auto"/>
        <w:left w:val="none" w:sz="0" w:space="0" w:color="auto"/>
        <w:bottom w:val="none" w:sz="0" w:space="0" w:color="auto"/>
        <w:right w:val="none" w:sz="0" w:space="0" w:color="auto"/>
      </w:divBdr>
    </w:div>
    <w:div w:id="2139763003">
      <w:bodyDiv w:val="1"/>
      <w:marLeft w:val="0"/>
      <w:marRight w:val="0"/>
      <w:marTop w:val="0"/>
      <w:marBottom w:val="0"/>
      <w:divBdr>
        <w:top w:val="none" w:sz="0" w:space="0" w:color="auto"/>
        <w:left w:val="none" w:sz="0" w:space="0" w:color="auto"/>
        <w:bottom w:val="none" w:sz="0" w:space="0" w:color="auto"/>
        <w:right w:val="none" w:sz="0" w:space="0" w:color="auto"/>
      </w:divBdr>
      <w:divsChild>
        <w:div w:id="754278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mapy.isok.gov.pl/imap/"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244C8-A800-4C33-ACA8-51F1BA0E7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8</Pages>
  <Words>2536</Words>
  <Characters>15222</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1. PODSTAWA PRAWNA I ZAKRES OPRACOWANIA</vt:lpstr>
    </vt:vector>
  </TitlesOfParts>
  <Company>home</Company>
  <LinksUpToDate>false</LinksUpToDate>
  <CharactersWithSpaces>17723</CharactersWithSpaces>
  <SharedDoc>false</SharedDoc>
  <HLinks>
    <vt:vector size="78" baseType="variant">
      <vt:variant>
        <vt:i4>3014697</vt:i4>
      </vt:variant>
      <vt:variant>
        <vt:i4>309</vt:i4>
      </vt:variant>
      <vt:variant>
        <vt:i4>0</vt:i4>
      </vt:variant>
      <vt:variant>
        <vt:i4>5</vt:i4>
      </vt:variant>
      <vt:variant>
        <vt:lpwstr>http://www.isok.gov.pl/</vt:lpwstr>
      </vt:variant>
      <vt:variant>
        <vt:lpwstr/>
      </vt:variant>
      <vt:variant>
        <vt:i4>4980749</vt:i4>
      </vt:variant>
      <vt:variant>
        <vt:i4>306</vt:i4>
      </vt:variant>
      <vt:variant>
        <vt:i4>0</vt:i4>
      </vt:variant>
      <vt:variant>
        <vt:i4>5</vt:i4>
      </vt:variant>
      <vt:variant>
        <vt:lpwstr>http://www.wuoz.bip.lodz.pl/page/12,zabytki.html</vt:lpwstr>
      </vt:variant>
      <vt:variant>
        <vt:lpwstr/>
      </vt:variant>
      <vt:variant>
        <vt:i4>6291565</vt:i4>
      </vt:variant>
      <vt:variant>
        <vt:i4>303</vt:i4>
      </vt:variant>
      <vt:variant>
        <vt:i4>0</vt:i4>
      </vt:variant>
      <vt:variant>
        <vt:i4>5</vt:i4>
      </vt:variant>
      <vt:variant>
        <vt:lpwstr>http://www.przyroda.lodzkie.pl/przyroda/topMenu/ochrona_przyrody/parki_krajobrazowe/zaleczanski/</vt:lpwstr>
      </vt:variant>
      <vt:variant>
        <vt:lpwstr/>
      </vt:variant>
      <vt:variant>
        <vt:i4>7995452</vt:i4>
      </vt:variant>
      <vt:variant>
        <vt:i4>300</vt:i4>
      </vt:variant>
      <vt:variant>
        <vt:i4>0</vt:i4>
      </vt:variant>
      <vt:variant>
        <vt:i4>5</vt:i4>
      </vt:variant>
      <vt:variant>
        <vt:lpwstr>http://ine.eko.org.pl/</vt:lpwstr>
      </vt:variant>
      <vt:variant>
        <vt:lpwstr/>
      </vt:variant>
      <vt:variant>
        <vt:i4>3014697</vt:i4>
      </vt:variant>
      <vt:variant>
        <vt:i4>297</vt:i4>
      </vt:variant>
      <vt:variant>
        <vt:i4>0</vt:i4>
      </vt:variant>
      <vt:variant>
        <vt:i4>5</vt:i4>
      </vt:variant>
      <vt:variant>
        <vt:lpwstr>http://www.isok.gov.pl/</vt:lpwstr>
      </vt:variant>
      <vt:variant>
        <vt:lpwstr/>
      </vt:variant>
      <vt:variant>
        <vt:i4>2228320</vt:i4>
      </vt:variant>
      <vt:variant>
        <vt:i4>294</vt:i4>
      </vt:variant>
      <vt:variant>
        <vt:i4>0</vt:i4>
      </vt:variant>
      <vt:variant>
        <vt:i4>5</vt:i4>
      </vt:variant>
      <vt:variant>
        <vt:lpwstr>https://pl.wikipedia.org/wiki/1904</vt:lpwstr>
      </vt:variant>
      <vt:variant>
        <vt:lpwstr/>
      </vt:variant>
      <vt:variant>
        <vt:i4>3014761</vt:i4>
      </vt:variant>
      <vt:variant>
        <vt:i4>291</vt:i4>
      </vt:variant>
      <vt:variant>
        <vt:i4>0</vt:i4>
      </vt:variant>
      <vt:variant>
        <vt:i4>5</vt:i4>
      </vt:variant>
      <vt:variant>
        <vt:lpwstr>https://pl.wikipedia.org/wiki/1899</vt:lpwstr>
      </vt:variant>
      <vt:variant>
        <vt:lpwstr/>
      </vt:variant>
      <vt:variant>
        <vt:i4>2883689</vt:i4>
      </vt:variant>
      <vt:variant>
        <vt:i4>288</vt:i4>
      </vt:variant>
      <vt:variant>
        <vt:i4>0</vt:i4>
      </vt:variant>
      <vt:variant>
        <vt:i4>5</vt:i4>
      </vt:variant>
      <vt:variant>
        <vt:lpwstr>https://pl.wikipedia.org/wiki/1291</vt:lpwstr>
      </vt:variant>
      <vt:variant>
        <vt:lpwstr/>
      </vt:variant>
      <vt:variant>
        <vt:i4>720952</vt:i4>
      </vt:variant>
      <vt:variant>
        <vt:i4>285</vt:i4>
      </vt:variant>
      <vt:variant>
        <vt:i4>0</vt:i4>
      </vt:variant>
      <vt:variant>
        <vt:i4>5</vt:i4>
      </vt:variant>
      <vt:variant>
        <vt:lpwstr>https://pl.wikipedia.org/wiki/Archidiecezja_cz%C4%99stochowska</vt:lpwstr>
      </vt:variant>
      <vt:variant>
        <vt:lpwstr/>
      </vt:variant>
      <vt:variant>
        <vt:i4>6488094</vt:i4>
      </vt:variant>
      <vt:variant>
        <vt:i4>282</vt:i4>
      </vt:variant>
      <vt:variant>
        <vt:i4>0</vt:i4>
      </vt:variant>
      <vt:variant>
        <vt:i4>5</vt:i4>
      </vt:variant>
      <vt:variant>
        <vt:lpwstr>https://pl.wikipedia.org/wiki/Dekanat_Gorzkowice</vt:lpwstr>
      </vt:variant>
      <vt:variant>
        <vt:lpwstr/>
      </vt:variant>
      <vt:variant>
        <vt:i4>4587525</vt:i4>
      </vt:variant>
      <vt:variant>
        <vt:i4>279</vt:i4>
      </vt:variant>
      <vt:variant>
        <vt:i4>0</vt:i4>
      </vt:variant>
      <vt:variant>
        <vt:i4>5</vt:i4>
      </vt:variant>
      <vt:variant>
        <vt:lpwstr>https://pl.wikipedia.org/wiki/Parafia</vt:lpwstr>
      </vt:variant>
      <vt:variant>
        <vt:lpwstr/>
      </vt:variant>
      <vt:variant>
        <vt:i4>1900642</vt:i4>
      </vt:variant>
      <vt:variant>
        <vt:i4>276</vt:i4>
      </vt:variant>
      <vt:variant>
        <vt:i4>0</vt:i4>
      </vt:variant>
      <vt:variant>
        <vt:i4>5</vt:i4>
      </vt:variant>
      <vt:variant>
        <vt:lpwstr>http://www.miastomyszkow.pl/kategorie/sanktuarium_pw_wniebowziecia_nmp_w_myszkowie</vt:lpwstr>
      </vt:variant>
      <vt:variant>
        <vt:lpwstr/>
      </vt:variant>
      <vt:variant>
        <vt:i4>6357106</vt:i4>
      </vt:variant>
      <vt:variant>
        <vt:i4>273</vt:i4>
      </vt:variant>
      <vt:variant>
        <vt:i4>0</vt:i4>
      </vt:variant>
      <vt:variant>
        <vt:i4>5</vt:i4>
      </vt:variant>
      <vt:variant>
        <vt:lpwstr>http://www.dziennikustaw.gov.pl/du/2014/1974/D2014000197401.pdf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PODSTAWA PRAWNA I ZAKRES OPRACOWANIA</dc:title>
  <dc:creator>bogdan k.</dc:creator>
  <cp:lastModifiedBy>biuro ekourbis</cp:lastModifiedBy>
  <cp:revision>87</cp:revision>
  <cp:lastPrinted>2021-06-04T10:10:00Z</cp:lastPrinted>
  <dcterms:created xsi:type="dcterms:W3CDTF">2021-06-04T09:08:00Z</dcterms:created>
  <dcterms:modified xsi:type="dcterms:W3CDTF">2023-06-22T10:07:00Z</dcterms:modified>
</cp:coreProperties>
</file>